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EE2DB4" w:rsidRDefault="00E024AD" w:rsidP="00333E2C">
      <w:pPr>
        <w:pStyle w:val="ac"/>
        <w:spacing w:after="0"/>
        <w:jc w:val="center"/>
        <w:rPr>
          <w:b/>
          <w:bCs/>
        </w:rPr>
      </w:pPr>
      <w:r w:rsidRPr="00E024AD">
        <w:rPr>
          <w:b/>
          <w:bCs/>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9pt;height:740.25pt" o:ole="">
            <v:imagedata r:id="rId8" o:title=""/>
          </v:shape>
          <o:OLEObject Type="Embed" ProgID="FoxitReader.Document" ShapeID="_x0000_i1025" DrawAspect="Content" ObjectID="_1790434261" r:id="rId9"/>
        </w:object>
      </w:r>
      <w:bookmarkEnd w:id="0"/>
    </w:p>
    <w:p w:rsidR="00E024AD" w:rsidRDefault="00E024AD" w:rsidP="00333E2C">
      <w:pPr>
        <w:pStyle w:val="ac"/>
        <w:spacing w:after="0"/>
        <w:jc w:val="center"/>
        <w:rPr>
          <w:b/>
          <w:bCs/>
        </w:rPr>
      </w:pPr>
    </w:p>
    <w:p w:rsidR="005103D3" w:rsidRPr="005103D3" w:rsidRDefault="005103D3" w:rsidP="005103D3">
      <w:pPr>
        <w:pStyle w:val="2"/>
        <w:spacing w:before="71"/>
        <w:ind w:left="3910"/>
      </w:pPr>
      <w:r>
        <w:t>ПОЯСНИТЕЛЬНАЯ</w:t>
      </w:r>
      <w:r>
        <w:rPr>
          <w:spacing w:val="-5"/>
        </w:rPr>
        <w:t xml:space="preserve"> </w:t>
      </w:r>
      <w:r>
        <w:rPr>
          <w:spacing w:val="-2"/>
        </w:rPr>
        <w:t>ЗАПИСКА</w:t>
      </w:r>
    </w:p>
    <w:p w:rsidR="005103D3" w:rsidRDefault="005103D3" w:rsidP="005103D3">
      <w:pPr>
        <w:pStyle w:val="ac"/>
        <w:spacing w:before="1"/>
        <w:ind w:right="164"/>
      </w:pPr>
      <w:r>
        <w:rPr>
          <w:color w:val="333333"/>
        </w:rPr>
        <w:t>Программа по русскому языку на уровне основного общего образования подготовлена</w:t>
      </w:r>
      <w:r>
        <w:rPr>
          <w:color w:val="333333"/>
          <w:spacing w:val="-2"/>
        </w:rPr>
        <w:t xml:space="preserve"> </w:t>
      </w:r>
      <w:r>
        <w:rPr>
          <w:color w:val="333333"/>
        </w:rPr>
        <w:t>на</w:t>
      </w:r>
      <w:r>
        <w:rPr>
          <w:color w:val="333333"/>
          <w:spacing w:val="-12"/>
        </w:rPr>
        <w:t xml:space="preserve"> </w:t>
      </w:r>
      <w:r>
        <w:rPr>
          <w:color w:val="333333"/>
        </w:rPr>
        <w:t>основе</w:t>
      </w:r>
      <w:r>
        <w:rPr>
          <w:color w:val="333333"/>
          <w:spacing w:val="-7"/>
        </w:rPr>
        <w:t xml:space="preserve"> </w:t>
      </w:r>
      <w:r>
        <w:rPr>
          <w:color w:val="333333"/>
        </w:rPr>
        <w:t>ФГОС</w:t>
      </w:r>
      <w:r>
        <w:rPr>
          <w:color w:val="333333"/>
          <w:spacing w:val="-3"/>
        </w:rPr>
        <w:t xml:space="preserve"> </w:t>
      </w:r>
      <w:r>
        <w:rPr>
          <w:color w:val="333333"/>
        </w:rPr>
        <w:t>ООО,</w:t>
      </w:r>
      <w:r>
        <w:rPr>
          <w:color w:val="333333"/>
          <w:spacing w:val="-4"/>
        </w:rPr>
        <w:t xml:space="preserve"> </w:t>
      </w:r>
      <w:r>
        <w:rPr>
          <w:color w:val="333333"/>
        </w:rPr>
        <w:t>ФОП</w:t>
      </w:r>
      <w:r>
        <w:rPr>
          <w:color w:val="333333"/>
          <w:spacing w:val="-2"/>
        </w:rPr>
        <w:t xml:space="preserve"> </w:t>
      </w:r>
      <w:r>
        <w:rPr>
          <w:color w:val="333333"/>
        </w:rPr>
        <w:t>ООО, Концепции преподавания</w:t>
      </w:r>
      <w:r>
        <w:rPr>
          <w:color w:val="333333"/>
          <w:spacing w:val="-1"/>
        </w:rPr>
        <w:t xml:space="preserve"> </w:t>
      </w:r>
      <w:r>
        <w:rPr>
          <w:color w:val="333333"/>
        </w:rPr>
        <w:t>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5103D3" w:rsidRDefault="005103D3" w:rsidP="005103D3">
      <w:pPr>
        <w:pStyle w:val="ac"/>
        <w:ind w:right="166"/>
      </w:pPr>
      <w:r>
        <w:rPr>
          <w:color w:val="333333"/>
        </w:rPr>
        <w:t>Пояснительная</w:t>
      </w:r>
      <w:r>
        <w:rPr>
          <w:color w:val="333333"/>
          <w:spacing w:val="80"/>
        </w:rPr>
        <w:t xml:space="preserve"> </w:t>
      </w:r>
      <w:r>
        <w:rPr>
          <w:color w:val="333333"/>
        </w:rPr>
        <w:t>записка</w:t>
      </w:r>
      <w:r>
        <w:rPr>
          <w:color w:val="333333"/>
          <w:spacing w:val="80"/>
        </w:rPr>
        <w:t xml:space="preserve"> </w:t>
      </w:r>
      <w:r>
        <w:rPr>
          <w:color w:val="333333"/>
        </w:rPr>
        <w:t>отражает</w:t>
      </w:r>
      <w:r>
        <w:rPr>
          <w:color w:val="333333"/>
          <w:spacing w:val="80"/>
        </w:rPr>
        <w:t xml:space="preserve"> </w:t>
      </w:r>
      <w:r>
        <w:rPr>
          <w:color w:val="333333"/>
        </w:rPr>
        <w:t>общие</w:t>
      </w:r>
      <w:r>
        <w:rPr>
          <w:color w:val="333333"/>
          <w:spacing w:val="80"/>
        </w:rPr>
        <w:t xml:space="preserve"> </w:t>
      </w:r>
      <w:r>
        <w:rPr>
          <w:color w:val="333333"/>
        </w:rPr>
        <w:t>цели</w:t>
      </w:r>
      <w:r>
        <w:rPr>
          <w:color w:val="333333"/>
          <w:spacing w:val="80"/>
        </w:rPr>
        <w:t xml:space="preserve"> </w:t>
      </w:r>
      <w:r>
        <w:rPr>
          <w:color w:val="333333"/>
        </w:rPr>
        <w:t>и</w:t>
      </w:r>
      <w:r>
        <w:rPr>
          <w:color w:val="333333"/>
          <w:spacing w:val="80"/>
        </w:rPr>
        <w:t xml:space="preserve"> </w:t>
      </w:r>
      <w:r>
        <w:rPr>
          <w:color w:val="333333"/>
        </w:rPr>
        <w:t>задачи</w:t>
      </w:r>
      <w:r>
        <w:rPr>
          <w:color w:val="333333"/>
          <w:spacing w:val="80"/>
        </w:rPr>
        <w:t xml:space="preserve"> </w:t>
      </w:r>
      <w:r>
        <w:rPr>
          <w:color w:val="333333"/>
        </w:rPr>
        <w:t>изучения</w:t>
      </w:r>
      <w:r>
        <w:rPr>
          <w:color w:val="333333"/>
          <w:spacing w:val="80"/>
        </w:rPr>
        <w:t xml:space="preserve"> </w:t>
      </w:r>
      <w:r>
        <w:rPr>
          <w:color w:val="333333"/>
        </w:rPr>
        <w:t>русского языка, место в структуре учебного плана, а также подходы к отбору содержания и определению планируемых результатов.</w:t>
      </w:r>
    </w:p>
    <w:p w:rsidR="005103D3" w:rsidRDefault="005103D3" w:rsidP="005103D3">
      <w:pPr>
        <w:pStyle w:val="ac"/>
        <w:ind w:right="177"/>
      </w:pPr>
      <w:r>
        <w:rPr>
          <w:color w:val="333333"/>
        </w:rPr>
        <w:t>Содержание обучения раскрывает содержательные линии, которые предлагаются</w:t>
      </w:r>
      <w:r>
        <w:rPr>
          <w:color w:val="333333"/>
          <w:spacing w:val="40"/>
        </w:rPr>
        <w:t xml:space="preserve"> </w:t>
      </w:r>
      <w:r>
        <w:rPr>
          <w:color w:val="333333"/>
        </w:rPr>
        <w:t>для обязательного изучения в каждом классе на уровне основного общего образования.</w:t>
      </w:r>
    </w:p>
    <w:p w:rsidR="005103D3" w:rsidRDefault="005103D3" w:rsidP="005103D3">
      <w:pPr>
        <w:pStyle w:val="ac"/>
        <w:ind w:right="162"/>
      </w:pPr>
      <w:r>
        <w:rPr>
          <w:color w:val="333333"/>
        </w:rPr>
        <w:t xml:space="preserve">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w:t>
      </w:r>
      <w:r>
        <w:rPr>
          <w:color w:val="333333"/>
          <w:spacing w:val="-2"/>
        </w:rPr>
        <w:t>обучения.</w:t>
      </w:r>
    </w:p>
    <w:p w:rsidR="005103D3" w:rsidRDefault="005103D3" w:rsidP="005103D3">
      <w:pPr>
        <w:pStyle w:val="ac"/>
        <w:ind w:right="162"/>
      </w:pPr>
    </w:p>
    <w:p w:rsidR="005103D3" w:rsidRPr="005103D3" w:rsidRDefault="005103D3" w:rsidP="005103D3">
      <w:pPr>
        <w:pStyle w:val="2"/>
      </w:pPr>
      <w:r>
        <w:rPr>
          <w:color w:val="333333"/>
        </w:rPr>
        <w:t>ОБЩАЯ</w:t>
      </w:r>
      <w:r>
        <w:rPr>
          <w:color w:val="333333"/>
          <w:spacing w:val="-7"/>
        </w:rPr>
        <w:t xml:space="preserve"> </w:t>
      </w:r>
      <w:r>
        <w:rPr>
          <w:color w:val="333333"/>
        </w:rPr>
        <w:t>ХАРАКТЕРИСТИКА</w:t>
      </w:r>
      <w:r>
        <w:rPr>
          <w:color w:val="333333"/>
          <w:spacing w:val="-4"/>
        </w:rPr>
        <w:t xml:space="preserve"> </w:t>
      </w:r>
      <w:r>
        <w:rPr>
          <w:color w:val="333333"/>
        </w:rPr>
        <w:t>УЧЕБНОГО</w:t>
      </w:r>
      <w:r>
        <w:rPr>
          <w:color w:val="333333"/>
          <w:spacing w:val="-7"/>
        </w:rPr>
        <w:t xml:space="preserve"> </w:t>
      </w:r>
      <w:r>
        <w:rPr>
          <w:color w:val="333333"/>
        </w:rPr>
        <w:t>ПРЕДМЕТА «РУССКИЙ</w:t>
      </w:r>
      <w:r>
        <w:rPr>
          <w:color w:val="333333"/>
          <w:spacing w:val="-3"/>
        </w:rPr>
        <w:t xml:space="preserve"> </w:t>
      </w:r>
      <w:r>
        <w:rPr>
          <w:color w:val="333333"/>
          <w:spacing w:val="-2"/>
        </w:rPr>
        <w:t>ЯЗЫК»</w:t>
      </w:r>
    </w:p>
    <w:p w:rsidR="005103D3" w:rsidRDefault="005103D3" w:rsidP="005103D3">
      <w:pPr>
        <w:pStyle w:val="ac"/>
        <w:ind w:right="160"/>
      </w:pPr>
      <w:r>
        <w:rPr>
          <w:color w:val="333333"/>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 экономической, культурной и духовной консолидации.</w:t>
      </w:r>
    </w:p>
    <w:p w:rsidR="005103D3" w:rsidRDefault="005103D3" w:rsidP="005103D3">
      <w:pPr>
        <w:pStyle w:val="ac"/>
        <w:spacing w:before="1"/>
        <w:ind w:right="165"/>
      </w:pPr>
      <w:r>
        <w:rPr>
          <w:color w:val="333333"/>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5103D3" w:rsidRDefault="005103D3" w:rsidP="005103D3">
      <w:pPr>
        <w:pStyle w:val="ac"/>
        <w:spacing w:before="1"/>
        <w:ind w:right="173"/>
      </w:pPr>
      <w:r>
        <w:rPr>
          <w:color w:val="333333"/>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5103D3" w:rsidRDefault="005103D3" w:rsidP="005103D3">
      <w:pPr>
        <w:pStyle w:val="ac"/>
        <w:spacing w:line="237" w:lineRule="auto"/>
        <w:ind w:right="171"/>
        <w:rPr>
          <w:color w:val="333333"/>
        </w:rPr>
      </w:pPr>
      <w:r>
        <w:rPr>
          <w:color w:val="333333"/>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w:t>
      </w:r>
      <w:r>
        <w:t xml:space="preserve"> </w:t>
      </w:r>
      <w:r>
        <w:rPr>
          <w:color w:val="333333"/>
        </w:rPr>
        <w:t>способностей,</w:t>
      </w:r>
      <w:r>
        <w:rPr>
          <w:color w:val="333333"/>
          <w:spacing w:val="40"/>
        </w:rPr>
        <w:t xml:space="preserve"> </w:t>
      </w:r>
      <w:r>
        <w:rPr>
          <w:color w:val="333333"/>
        </w:rPr>
        <w:t>мышления,</w:t>
      </w:r>
      <w:r>
        <w:rPr>
          <w:color w:val="333333"/>
          <w:spacing w:val="40"/>
        </w:rPr>
        <w:t xml:space="preserve"> </w:t>
      </w:r>
      <w:r>
        <w:rPr>
          <w:color w:val="333333"/>
        </w:rPr>
        <w:t>памяти</w:t>
      </w:r>
      <w:r>
        <w:rPr>
          <w:color w:val="333333"/>
          <w:spacing w:val="40"/>
        </w:rPr>
        <w:t xml:space="preserve"> </w:t>
      </w:r>
      <w:r>
        <w:rPr>
          <w:color w:val="333333"/>
        </w:rPr>
        <w:t>и</w:t>
      </w:r>
      <w:r>
        <w:rPr>
          <w:color w:val="333333"/>
          <w:spacing w:val="40"/>
        </w:rPr>
        <w:t xml:space="preserve"> </w:t>
      </w:r>
      <w:r>
        <w:rPr>
          <w:color w:val="333333"/>
        </w:rPr>
        <w:t>воображения,</w:t>
      </w:r>
      <w:r>
        <w:rPr>
          <w:color w:val="333333"/>
          <w:spacing w:val="40"/>
        </w:rPr>
        <w:t xml:space="preserve"> </w:t>
      </w:r>
      <w:r>
        <w:rPr>
          <w:color w:val="333333"/>
        </w:rPr>
        <w:t>навыков</w:t>
      </w:r>
      <w:r>
        <w:rPr>
          <w:color w:val="333333"/>
          <w:spacing w:val="40"/>
        </w:rPr>
        <w:t xml:space="preserve"> </w:t>
      </w:r>
      <w:r>
        <w:rPr>
          <w:color w:val="333333"/>
        </w:rPr>
        <w:t>самостоятельной</w:t>
      </w:r>
      <w:r>
        <w:rPr>
          <w:color w:val="333333"/>
          <w:spacing w:val="40"/>
        </w:rPr>
        <w:t xml:space="preserve"> </w:t>
      </w:r>
      <w:r>
        <w:rPr>
          <w:color w:val="333333"/>
        </w:rPr>
        <w:t>учебной</w:t>
      </w:r>
      <w:r>
        <w:rPr>
          <w:color w:val="333333"/>
          <w:spacing w:val="80"/>
        </w:rPr>
        <w:t xml:space="preserve"> </w:t>
      </w:r>
      <w:r>
        <w:rPr>
          <w:color w:val="333333"/>
        </w:rPr>
        <w:t>деятельности, самообразования.</w:t>
      </w:r>
    </w:p>
    <w:p w:rsidR="005103D3" w:rsidRDefault="005103D3" w:rsidP="005103D3">
      <w:pPr>
        <w:pStyle w:val="ac"/>
        <w:ind w:right="161"/>
        <w:sectPr w:rsidR="005103D3">
          <w:pgSz w:w="11910" w:h="16300"/>
          <w:pgMar w:top="1040" w:right="680" w:bottom="280" w:left="700" w:header="720" w:footer="720" w:gutter="0"/>
          <w:cols w:space="720"/>
        </w:sectPr>
      </w:pPr>
      <w:r>
        <w:rPr>
          <w:color w:val="333333"/>
        </w:rPr>
        <w:t xml:space="preserve">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      </w:t>
      </w:r>
    </w:p>
    <w:p w:rsidR="005103D3" w:rsidRDefault="005103D3" w:rsidP="005103D3">
      <w:pPr>
        <w:pStyle w:val="2"/>
        <w:ind w:left="0"/>
        <w:jc w:val="center"/>
      </w:pPr>
      <w:r>
        <w:rPr>
          <w:color w:val="333333"/>
        </w:rPr>
        <w:lastRenderedPageBreak/>
        <w:t>ЦЕЛИ</w:t>
      </w:r>
      <w:r>
        <w:rPr>
          <w:color w:val="333333"/>
          <w:spacing w:val="-5"/>
        </w:rPr>
        <w:t xml:space="preserve"> </w:t>
      </w:r>
      <w:r>
        <w:rPr>
          <w:color w:val="333333"/>
        </w:rPr>
        <w:t>ИЗУЧЕНИЯ</w:t>
      </w:r>
      <w:r>
        <w:rPr>
          <w:color w:val="333333"/>
          <w:spacing w:val="-4"/>
        </w:rPr>
        <w:t xml:space="preserve"> </w:t>
      </w:r>
      <w:r>
        <w:rPr>
          <w:color w:val="333333"/>
        </w:rPr>
        <w:t>УЧЕБНОГО</w:t>
      </w:r>
      <w:r>
        <w:rPr>
          <w:color w:val="333333"/>
          <w:spacing w:val="-3"/>
        </w:rPr>
        <w:t xml:space="preserve"> </w:t>
      </w:r>
      <w:r>
        <w:rPr>
          <w:color w:val="333333"/>
        </w:rPr>
        <w:t>ПРЕДМЕТА «РУССКИЙ</w:t>
      </w:r>
      <w:r>
        <w:rPr>
          <w:color w:val="333333"/>
          <w:spacing w:val="-2"/>
        </w:rPr>
        <w:t xml:space="preserve"> ЯЗЫК»</w:t>
      </w:r>
    </w:p>
    <w:p w:rsidR="005103D3" w:rsidRDefault="005103D3" w:rsidP="005103D3">
      <w:pPr>
        <w:pStyle w:val="ac"/>
        <w:ind w:right="1419"/>
      </w:pPr>
      <w:r>
        <w:rPr>
          <w:color w:val="333333"/>
        </w:rPr>
        <w:t>Изучение</w:t>
      </w:r>
      <w:r>
        <w:rPr>
          <w:color w:val="333333"/>
          <w:spacing w:val="-4"/>
        </w:rPr>
        <w:t xml:space="preserve"> </w:t>
      </w:r>
      <w:r>
        <w:rPr>
          <w:color w:val="333333"/>
        </w:rPr>
        <w:t>русского</w:t>
      </w:r>
      <w:r>
        <w:rPr>
          <w:color w:val="333333"/>
          <w:spacing w:val="-3"/>
        </w:rPr>
        <w:t xml:space="preserve"> </w:t>
      </w:r>
      <w:r>
        <w:rPr>
          <w:color w:val="333333"/>
        </w:rPr>
        <w:t>языка</w:t>
      </w:r>
      <w:r>
        <w:rPr>
          <w:color w:val="333333"/>
          <w:spacing w:val="-3"/>
        </w:rPr>
        <w:t xml:space="preserve"> </w:t>
      </w:r>
      <w:r>
        <w:rPr>
          <w:color w:val="333333"/>
        </w:rPr>
        <w:t>направлено</w:t>
      </w:r>
      <w:r>
        <w:rPr>
          <w:color w:val="333333"/>
          <w:spacing w:val="-3"/>
        </w:rPr>
        <w:t xml:space="preserve"> </w:t>
      </w:r>
      <w:r>
        <w:rPr>
          <w:color w:val="333333"/>
        </w:rPr>
        <w:t>на</w:t>
      </w:r>
      <w:r>
        <w:rPr>
          <w:color w:val="333333"/>
          <w:spacing w:val="-4"/>
        </w:rPr>
        <w:t xml:space="preserve"> </w:t>
      </w:r>
      <w:r>
        <w:rPr>
          <w:color w:val="333333"/>
        </w:rPr>
        <w:t>достижение</w:t>
      </w:r>
      <w:r>
        <w:rPr>
          <w:color w:val="333333"/>
          <w:spacing w:val="-3"/>
        </w:rPr>
        <w:t xml:space="preserve"> </w:t>
      </w:r>
      <w:r>
        <w:rPr>
          <w:color w:val="333333"/>
        </w:rPr>
        <w:t>следующих</w:t>
      </w:r>
      <w:r>
        <w:rPr>
          <w:color w:val="333333"/>
          <w:spacing w:val="-7"/>
        </w:rPr>
        <w:t xml:space="preserve"> </w:t>
      </w:r>
      <w:r>
        <w:rPr>
          <w:color w:val="333333"/>
          <w:spacing w:val="-2"/>
        </w:rPr>
        <w:t>целей:</w:t>
      </w:r>
    </w:p>
    <w:p w:rsidR="005103D3" w:rsidRDefault="005103D3" w:rsidP="005103D3">
      <w:pPr>
        <w:pStyle w:val="ac"/>
        <w:ind w:right="167"/>
      </w:pPr>
      <w:r>
        <w:rPr>
          <w:color w:val="333333"/>
        </w:rPr>
        <w:t>осознание и проявление общероссийской гражданственности, патриотизма,</w:t>
      </w:r>
      <w:r>
        <w:rPr>
          <w:color w:val="333333"/>
          <w:spacing w:val="40"/>
        </w:rPr>
        <w:t xml:space="preserve"> </w:t>
      </w:r>
      <w:r>
        <w:rPr>
          <w:color w:val="333333"/>
        </w:rPr>
        <w:t>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 человеческой деятельности; проявление уважения к общероссийской и русской культуре,</w:t>
      </w:r>
      <w:r>
        <w:rPr>
          <w:color w:val="333333"/>
          <w:spacing w:val="40"/>
        </w:rPr>
        <w:t xml:space="preserve"> </w:t>
      </w:r>
      <w:r>
        <w:rPr>
          <w:color w:val="333333"/>
        </w:rPr>
        <w:t>к культуре и языкам всех народов Российской Федерации;</w:t>
      </w:r>
    </w:p>
    <w:p w:rsidR="005103D3" w:rsidRDefault="005103D3" w:rsidP="005103D3">
      <w:pPr>
        <w:pStyle w:val="ac"/>
        <w:spacing w:line="237" w:lineRule="auto"/>
        <w:ind w:right="171"/>
      </w:pPr>
      <w:r>
        <w:rPr>
          <w:color w:val="333333"/>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5103D3" w:rsidRDefault="005103D3" w:rsidP="005103D3">
      <w:pPr>
        <w:pStyle w:val="ac"/>
        <w:ind w:right="163"/>
      </w:pPr>
      <w:r>
        <w:rPr>
          <w:color w:val="333333"/>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w:t>
      </w:r>
      <w:r>
        <w:rPr>
          <w:color w:val="333333"/>
          <w:spacing w:val="-2"/>
        </w:rPr>
        <w:t>самосовершенствованию;</w:t>
      </w:r>
    </w:p>
    <w:p w:rsidR="005103D3" w:rsidRDefault="005103D3" w:rsidP="005103D3">
      <w:pPr>
        <w:pStyle w:val="ac"/>
        <w:ind w:right="173"/>
      </w:pPr>
      <w:r>
        <w:rPr>
          <w:color w:val="333333"/>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5103D3" w:rsidRDefault="005103D3" w:rsidP="005103D3">
      <w:pPr>
        <w:pStyle w:val="ac"/>
        <w:ind w:right="172"/>
      </w:pPr>
      <w:r>
        <w:rPr>
          <w:color w:val="333333"/>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5103D3" w:rsidRDefault="005103D3" w:rsidP="005103D3">
      <w:pPr>
        <w:pStyle w:val="ac"/>
        <w:ind w:right="160"/>
      </w:pPr>
      <w:r>
        <w:rPr>
          <w:color w:val="333333"/>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w:t>
      </w:r>
      <w:r>
        <w:rPr>
          <w:color w:val="333333"/>
          <w:spacing w:val="-1"/>
        </w:rPr>
        <w:t xml:space="preserve"> </w:t>
      </w:r>
      <w:r>
        <w:rPr>
          <w:color w:val="333333"/>
        </w:rPr>
        <w:t>текст, инфографика и другие);</w:t>
      </w:r>
      <w:r>
        <w:rPr>
          <w:color w:val="333333"/>
          <w:spacing w:val="-2"/>
        </w:rPr>
        <w:t xml:space="preserve"> </w:t>
      </w:r>
      <w:r>
        <w:rPr>
          <w:color w:val="333333"/>
        </w:rPr>
        <w:t>осваивать стратегии</w:t>
      </w:r>
      <w:r>
        <w:rPr>
          <w:color w:val="333333"/>
          <w:spacing w:val="-1"/>
        </w:rPr>
        <w:t xml:space="preserve"> </w:t>
      </w:r>
      <w:r>
        <w:rPr>
          <w:color w:val="333333"/>
        </w:rPr>
        <w:t xml:space="preserve">и тактик информационно- 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w:t>
      </w:r>
      <w:r>
        <w:rPr>
          <w:color w:val="333333"/>
          <w:spacing w:val="-2"/>
        </w:rPr>
        <w:t>средств.</w:t>
      </w:r>
    </w:p>
    <w:p w:rsidR="005103D3" w:rsidRDefault="005103D3" w:rsidP="005103D3"/>
    <w:p w:rsidR="00FC55BB" w:rsidRPr="00FC55BB" w:rsidRDefault="00FC55BB" w:rsidP="00FC55BB">
      <w:pPr>
        <w:pStyle w:val="2"/>
        <w:spacing w:before="70"/>
      </w:pPr>
      <w:r>
        <w:t>МЕСТО</w:t>
      </w:r>
      <w:r>
        <w:rPr>
          <w:spacing w:val="-2"/>
        </w:rPr>
        <w:t xml:space="preserve"> </w:t>
      </w:r>
      <w:r>
        <w:t>УЧЕБНОГО</w:t>
      </w:r>
      <w:r>
        <w:rPr>
          <w:spacing w:val="-7"/>
        </w:rPr>
        <w:t xml:space="preserve"> </w:t>
      </w:r>
      <w:r>
        <w:t>ПРЕДМЕТА</w:t>
      </w:r>
      <w:r>
        <w:rPr>
          <w:spacing w:val="-3"/>
        </w:rPr>
        <w:t xml:space="preserve"> </w:t>
      </w:r>
      <w:r>
        <w:t>«РУССКИЙ</w:t>
      </w:r>
      <w:r>
        <w:rPr>
          <w:spacing w:val="4"/>
        </w:rPr>
        <w:t xml:space="preserve"> </w:t>
      </w:r>
      <w:r>
        <w:t>ЯЗЫК»</w:t>
      </w:r>
      <w:r>
        <w:rPr>
          <w:spacing w:val="-2"/>
        </w:rPr>
        <w:t xml:space="preserve"> </w:t>
      </w:r>
      <w:r>
        <w:t>В</w:t>
      </w:r>
      <w:r>
        <w:rPr>
          <w:spacing w:val="-4"/>
        </w:rPr>
        <w:t xml:space="preserve"> </w:t>
      </w:r>
      <w:r>
        <w:t>УЧЕБНОМ</w:t>
      </w:r>
      <w:r>
        <w:rPr>
          <w:spacing w:val="1"/>
        </w:rPr>
        <w:t xml:space="preserve"> </w:t>
      </w:r>
      <w:r>
        <w:rPr>
          <w:spacing w:val="-2"/>
        </w:rPr>
        <w:t>ПЛАНЕ</w:t>
      </w:r>
    </w:p>
    <w:p w:rsidR="00FC55BB" w:rsidRDefault="00FC55BB" w:rsidP="00FC55BB">
      <w:pPr>
        <w:pStyle w:val="ac"/>
        <w:ind w:right="159"/>
        <w:sectPr w:rsidR="00FC55BB">
          <w:pgSz w:w="11910" w:h="16300"/>
          <w:pgMar w:top="1040" w:right="680" w:bottom="280" w:left="700" w:header="720" w:footer="720" w:gutter="0"/>
          <w:cols w:space="720"/>
        </w:sectPr>
      </w:pPr>
      <w:r>
        <w:rPr>
          <w:color w:val="333333"/>
        </w:rPr>
        <w:t>В соответствии с ФГОС ООО учебный предмет «Русский язык» входит в предметную область «Русский язык и литература»</w:t>
      </w:r>
      <w:r>
        <w:rPr>
          <w:color w:val="333333"/>
          <w:spacing w:val="-1"/>
        </w:rPr>
        <w:t xml:space="preserve"> </w:t>
      </w:r>
      <w:r>
        <w:rPr>
          <w:color w:val="333333"/>
        </w:rPr>
        <w:t xml:space="preserve">и является обязательным для изучения. Число часов, отведенных на изучение русского языка в 7 классе, составляет </w:t>
      </w:r>
      <w:r w:rsidRPr="007D43B5">
        <w:rPr>
          <w:b/>
          <w:color w:val="333333"/>
        </w:rPr>
        <w:t>136 часов</w:t>
      </w:r>
      <w:r>
        <w:rPr>
          <w:color w:val="333333"/>
        </w:rPr>
        <w:t xml:space="preserve"> (4 часа в</w:t>
      </w:r>
      <w:r>
        <w:rPr>
          <w:color w:val="333333"/>
          <w:spacing w:val="40"/>
        </w:rPr>
        <w:t xml:space="preserve"> </w:t>
      </w:r>
      <w:r>
        <w:rPr>
          <w:color w:val="333333"/>
        </w:rPr>
        <w:t>неделю)</w:t>
      </w:r>
    </w:p>
    <w:p w:rsidR="005103D3" w:rsidRPr="00496455" w:rsidRDefault="005103D3" w:rsidP="00FC55BB">
      <w:pPr>
        <w:rPr>
          <w:rFonts w:ascii="Times New Roman" w:hAnsi="Times New Roman" w:cs="Times New Roman"/>
          <w:b/>
          <w:sz w:val="24"/>
          <w:szCs w:val="24"/>
        </w:rPr>
      </w:pPr>
      <w:r w:rsidRPr="00496455">
        <w:rPr>
          <w:rFonts w:ascii="Times New Roman" w:hAnsi="Times New Roman" w:cs="Times New Roman"/>
          <w:b/>
          <w:color w:val="333333"/>
          <w:sz w:val="24"/>
          <w:szCs w:val="24"/>
        </w:rPr>
        <w:lastRenderedPageBreak/>
        <w:t>СОДЕРЖАНИЕ</w:t>
      </w:r>
      <w:r w:rsidRPr="00496455">
        <w:rPr>
          <w:rFonts w:ascii="Times New Roman" w:hAnsi="Times New Roman" w:cs="Times New Roman"/>
          <w:b/>
          <w:color w:val="333333"/>
          <w:spacing w:val="-11"/>
          <w:sz w:val="24"/>
          <w:szCs w:val="24"/>
        </w:rPr>
        <w:t xml:space="preserve"> </w:t>
      </w:r>
      <w:r w:rsidRPr="00496455">
        <w:rPr>
          <w:rFonts w:ascii="Times New Roman" w:hAnsi="Times New Roman" w:cs="Times New Roman"/>
          <w:b/>
          <w:color w:val="333333"/>
          <w:sz w:val="24"/>
          <w:szCs w:val="24"/>
        </w:rPr>
        <w:t>УЧЕБНОГО</w:t>
      </w:r>
      <w:r w:rsidRPr="00496455">
        <w:rPr>
          <w:rFonts w:ascii="Times New Roman" w:hAnsi="Times New Roman" w:cs="Times New Roman"/>
          <w:b/>
          <w:color w:val="333333"/>
          <w:spacing w:val="-9"/>
          <w:sz w:val="24"/>
          <w:szCs w:val="24"/>
        </w:rPr>
        <w:t xml:space="preserve"> </w:t>
      </w:r>
      <w:r w:rsidRPr="00496455">
        <w:rPr>
          <w:rFonts w:ascii="Times New Roman" w:hAnsi="Times New Roman" w:cs="Times New Roman"/>
          <w:b/>
          <w:color w:val="333333"/>
          <w:spacing w:val="-2"/>
          <w:sz w:val="24"/>
          <w:szCs w:val="24"/>
        </w:rPr>
        <w:t>ПРЕДМЕТА</w:t>
      </w:r>
    </w:p>
    <w:p w:rsidR="005103D3" w:rsidRPr="00496455" w:rsidRDefault="005103D3" w:rsidP="00496455">
      <w:pPr>
        <w:pStyle w:val="3"/>
        <w:spacing w:before="236"/>
        <w:ind w:left="0"/>
      </w:pPr>
      <w:r w:rsidRPr="00496455">
        <w:t>Общие</w:t>
      </w:r>
      <w:r w:rsidRPr="00496455">
        <w:rPr>
          <w:spacing w:val="-6"/>
        </w:rPr>
        <w:t xml:space="preserve"> </w:t>
      </w:r>
      <w:r w:rsidRPr="00496455">
        <w:t>сведения</w:t>
      </w:r>
      <w:r w:rsidRPr="00496455">
        <w:rPr>
          <w:spacing w:val="-3"/>
        </w:rPr>
        <w:t xml:space="preserve"> </w:t>
      </w:r>
      <w:r w:rsidRPr="00496455">
        <w:t>о</w:t>
      </w:r>
      <w:r w:rsidRPr="00496455">
        <w:rPr>
          <w:spacing w:val="-2"/>
        </w:rPr>
        <w:t xml:space="preserve"> </w:t>
      </w:r>
      <w:r w:rsidRPr="00496455">
        <w:rPr>
          <w:spacing w:val="-4"/>
        </w:rPr>
        <w:t>языке</w:t>
      </w:r>
    </w:p>
    <w:p w:rsidR="005103D3" w:rsidRPr="00496455" w:rsidRDefault="005103D3" w:rsidP="00FC55BB">
      <w:pPr>
        <w:pStyle w:val="ac"/>
        <w:spacing w:before="1" w:line="237" w:lineRule="auto"/>
      </w:pPr>
      <w:r w:rsidRPr="00496455">
        <w:t>Русский язык как развивающееся явление. Взаимосвязь</w:t>
      </w:r>
      <w:r w:rsidRPr="00496455">
        <w:rPr>
          <w:spacing w:val="29"/>
        </w:rPr>
        <w:t xml:space="preserve"> </w:t>
      </w:r>
      <w:r w:rsidRPr="00496455">
        <w:t xml:space="preserve">языка, культуры и истории </w:t>
      </w:r>
      <w:r w:rsidRPr="00496455">
        <w:rPr>
          <w:spacing w:val="-2"/>
        </w:rPr>
        <w:t>народа.</w:t>
      </w:r>
    </w:p>
    <w:p w:rsidR="005103D3" w:rsidRPr="00496455" w:rsidRDefault="005103D3" w:rsidP="00496455">
      <w:pPr>
        <w:pStyle w:val="3"/>
        <w:ind w:left="0"/>
      </w:pPr>
      <w:r w:rsidRPr="00496455">
        <w:t>Язык</w:t>
      </w:r>
      <w:r w:rsidRPr="00496455">
        <w:rPr>
          <w:spacing w:val="-1"/>
        </w:rPr>
        <w:t xml:space="preserve"> </w:t>
      </w:r>
      <w:r w:rsidRPr="00496455">
        <w:t>и</w:t>
      </w:r>
      <w:r w:rsidRPr="00496455">
        <w:rPr>
          <w:spacing w:val="1"/>
        </w:rPr>
        <w:t xml:space="preserve"> </w:t>
      </w:r>
      <w:r w:rsidRPr="00496455">
        <w:rPr>
          <w:spacing w:val="-4"/>
        </w:rPr>
        <w:t>речь</w:t>
      </w:r>
    </w:p>
    <w:p w:rsidR="005103D3" w:rsidRPr="00496455" w:rsidRDefault="005103D3" w:rsidP="00FC55BB">
      <w:pPr>
        <w:pStyle w:val="ac"/>
        <w:spacing w:line="274" w:lineRule="exact"/>
      </w:pPr>
      <w:r w:rsidRPr="00496455">
        <w:t>Монолог-описание,</w:t>
      </w:r>
      <w:r w:rsidRPr="00496455">
        <w:rPr>
          <w:spacing w:val="-12"/>
        </w:rPr>
        <w:t xml:space="preserve"> </w:t>
      </w:r>
      <w:r w:rsidRPr="00496455">
        <w:t>монолог-рассуждение,</w:t>
      </w:r>
      <w:r w:rsidRPr="00496455">
        <w:rPr>
          <w:spacing w:val="-10"/>
        </w:rPr>
        <w:t xml:space="preserve"> </w:t>
      </w:r>
      <w:r w:rsidRPr="00496455">
        <w:t>монолог-</w:t>
      </w:r>
      <w:r w:rsidRPr="00496455">
        <w:rPr>
          <w:spacing w:val="-2"/>
        </w:rPr>
        <w:t>повествование.</w:t>
      </w:r>
    </w:p>
    <w:p w:rsidR="005103D3" w:rsidRPr="00496455" w:rsidRDefault="005103D3" w:rsidP="00FC55BB">
      <w:pPr>
        <w:pStyle w:val="ac"/>
        <w:spacing w:line="242" w:lineRule="auto"/>
      </w:pPr>
      <w:r w:rsidRPr="00496455">
        <w:t>Виды</w:t>
      </w:r>
      <w:r w:rsidRPr="00496455">
        <w:rPr>
          <w:spacing w:val="80"/>
        </w:rPr>
        <w:t xml:space="preserve"> </w:t>
      </w:r>
      <w:r w:rsidRPr="00496455">
        <w:t>диалога:</w:t>
      </w:r>
      <w:r w:rsidRPr="00496455">
        <w:rPr>
          <w:spacing w:val="80"/>
        </w:rPr>
        <w:t xml:space="preserve"> </w:t>
      </w:r>
      <w:r w:rsidRPr="00496455">
        <w:t>побуждение</w:t>
      </w:r>
      <w:r w:rsidRPr="00496455">
        <w:rPr>
          <w:spacing w:val="80"/>
        </w:rPr>
        <w:t xml:space="preserve"> </w:t>
      </w:r>
      <w:r w:rsidRPr="00496455">
        <w:t>к</w:t>
      </w:r>
      <w:r w:rsidRPr="00496455">
        <w:rPr>
          <w:spacing w:val="80"/>
        </w:rPr>
        <w:t xml:space="preserve"> </w:t>
      </w:r>
      <w:r w:rsidRPr="00496455">
        <w:t>действию,</w:t>
      </w:r>
      <w:r w:rsidRPr="00496455">
        <w:rPr>
          <w:spacing w:val="80"/>
        </w:rPr>
        <w:t xml:space="preserve"> </w:t>
      </w:r>
      <w:r w:rsidRPr="00496455">
        <w:t>обмен</w:t>
      </w:r>
      <w:r w:rsidRPr="00496455">
        <w:rPr>
          <w:spacing w:val="80"/>
        </w:rPr>
        <w:t xml:space="preserve"> </w:t>
      </w:r>
      <w:r w:rsidRPr="00496455">
        <w:t>мнениями,</w:t>
      </w:r>
      <w:r w:rsidRPr="00496455">
        <w:rPr>
          <w:spacing w:val="80"/>
        </w:rPr>
        <w:t xml:space="preserve"> </w:t>
      </w:r>
      <w:r w:rsidRPr="00496455">
        <w:t>запрос</w:t>
      </w:r>
      <w:r w:rsidRPr="00496455">
        <w:rPr>
          <w:spacing w:val="40"/>
        </w:rPr>
        <w:t xml:space="preserve"> </w:t>
      </w:r>
      <w:r w:rsidRPr="00496455">
        <w:t>информации, сообщение информации.</w:t>
      </w:r>
    </w:p>
    <w:p w:rsidR="005103D3" w:rsidRPr="00496455" w:rsidRDefault="005103D3" w:rsidP="00496455">
      <w:pPr>
        <w:pStyle w:val="3"/>
        <w:ind w:left="0"/>
      </w:pPr>
      <w:r w:rsidRPr="00496455">
        <w:rPr>
          <w:spacing w:val="-2"/>
        </w:rPr>
        <w:t>Текст</w:t>
      </w:r>
    </w:p>
    <w:p w:rsidR="005103D3" w:rsidRDefault="005103D3" w:rsidP="00FC55BB">
      <w:pPr>
        <w:pStyle w:val="ac"/>
        <w:spacing w:before="1" w:line="237" w:lineRule="auto"/>
        <w:ind w:right="360"/>
      </w:pPr>
      <w:r>
        <w:t>Текст</w:t>
      </w:r>
      <w:r>
        <w:rPr>
          <w:spacing w:val="-4"/>
        </w:rPr>
        <w:t xml:space="preserve"> </w:t>
      </w:r>
      <w:r>
        <w:t>как</w:t>
      </w:r>
      <w:r>
        <w:rPr>
          <w:spacing w:val="-6"/>
        </w:rPr>
        <w:t xml:space="preserve"> </w:t>
      </w:r>
      <w:r>
        <w:t>речевое</w:t>
      </w:r>
      <w:r>
        <w:rPr>
          <w:spacing w:val="-10"/>
        </w:rPr>
        <w:t xml:space="preserve"> </w:t>
      </w:r>
      <w:r>
        <w:t>произведение.</w:t>
      </w:r>
      <w:r>
        <w:rPr>
          <w:spacing w:val="-3"/>
        </w:rPr>
        <w:t xml:space="preserve"> </w:t>
      </w:r>
      <w:r>
        <w:t>Основные</w:t>
      </w:r>
      <w:r>
        <w:rPr>
          <w:spacing w:val="-10"/>
        </w:rPr>
        <w:t xml:space="preserve"> </w:t>
      </w:r>
      <w:r>
        <w:t>признаки</w:t>
      </w:r>
      <w:r>
        <w:rPr>
          <w:spacing w:val="-4"/>
        </w:rPr>
        <w:t xml:space="preserve"> </w:t>
      </w:r>
      <w:r>
        <w:t>текста</w:t>
      </w:r>
      <w:r>
        <w:rPr>
          <w:spacing w:val="-5"/>
        </w:rPr>
        <w:t xml:space="preserve"> </w:t>
      </w:r>
      <w:r>
        <w:t>(обобщение). Структура текста. Абзац.</w:t>
      </w:r>
    </w:p>
    <w:p w:rsidR="005103D3" w:rsidRDefault="005103D3" w:rsidP="005103D3">
      <w:pPr>
        <w:pStyle w:val="ac"/>
        <w:spacing w:before="6" w:line="237" w:lineRule="auto"/>
      </w:pPr>
      <w:r>
        <w:t>Информационная</w:t>
      </w:r>
      <w:r>
        <w:rPr>
          <w:spacing w:val="40"/>
        </w:rPr>
        <w:t xml:space="preserve"> </w:t>
      </w:r>
      <w:r>
        <w:t>переработка</w:t>
      </w:r>
      <w:r>
        <w:rPr>
          <w:spacing w:val="40"/>
        </w:rPr>
        <w:t xml:space="preserve"> </w:t>
      </w:r>
      <w:r>
        <w:t>текста:</w:t>
      </w:r>
      <w:r>
        <w:rPr>
          <w:spacing w:val="40"/>
        </w:rPr>
        <w:t xml:space="preserve"> </w:t>
      </w:r>
      <w:r>
        <w:t>план</w:t>
      </w:r>
      <w:r>
        <w:rPr>
          <w:spacing w:val="40"/>
        </w:rPr>
        <w:t xml:space="preserve"> </w:t>
      </w:r>
      <w:r>
        <w:t>текста</w:t>
      </w:r>
      <w:r>
        <w:rPr>
          <w:spacing w:val="40"/>
        </w:rPr>
        <w:t xml:space="preserve"> </w:t>
      </w:r>
      <w:r>
        <w:t>(простой,</w:t>
      </w:r>
      <w:r>
        <w:rPr>
          <w:spacing w:val="40"/>
        </w:rPr>
        <w:t xml:space="preserve"> </w:t>
      </w:r>
      <w:r>
        <w:t>сложный;</w:t>
      </w:r>
      <w:r>
        <w:rPr>
          <w:spacing w:val="40"/>
        </w:rPr>
        <w:t xml:space="preserve"> </w:t>
      </w:r>
      <w:r>
        <w:t>назывной, вопросный, тезисный); главная и второстепенная информация текста.</w:t>
      </w:r>
    </w:p>
    <w:p w:rsidR="005103D3" w:rsidRDefault="005103D3" w:rsidP="00FC55BB">
      <w:pPr>
        <w:pStyle w:val="ac"/>
        <w:spacing w:before="4" w:line="275" w:lineRule="exact"/>
      </w:pPr>
      <w:r>
        <w:t>Способы</w:t>
      </w:r>
      <w:r>
        <w:rPr>
          <w:spacing w:val="-4"/>
        </w:rPr>
        <w:t xml:space="preserve"> </w:t>
      </w:r>
      <w:r>
        <w:t>и</w:t>
      </w:r>
      <w:r>
        <w:rPr>
          <w:spacing w:val="-6"/>
        </w:rPr>
        <w:t xml:space="preserve"> </w:t>
      </w:r>
      <w:r>
        <w:t>средства</w:t>
      </w:r>
      <w:r>
        <w:rPr>
          <w:spacing w:val="-3"/>
        </w:rPr>
        <w:t xml:space="preserve"> </w:t>
      </w:r>
      <w:r>
        <w:t>связи</w:t>
      </w:r>
      <w:r>
        <w:rPr>
          <w:spacing w:val="-1"/>
        </w:rPr>
        <w:t xml:space="preserve"> </w:t>
      </w:r>
      <w:r>
        <w:t>предложений</w:t>
      </w:r>
      <w:r>
        <w:rPr>
          <w:spacing w:val="-6"/>
        </w:rPr>
        <w:t xml:space="preserve"> </w:t>
      </w:r>
      <w:r>
        <w:t>в</w:t>
      </w:r>
      <w:r>
        <w:rPr>
          <w:spacing w:val="-1"/>
        </w:rPr>
        <w:t xml:space="preserve"> </w:t>
      </w:r>
      <w:r>
        <w:t>тексте</w:t>
      </w:r>
      <w:r>
        <w:rPr>
          <w:spacing w:val="-3"/>
        </w:rPr>
        <w:t xml:space="preserve"> </w:t>
      </w:r>
      <w:r>
        <w:rPr>
          <w:spacing w:val="-2"/>
        </w:rPr>
        <w:t>(обобщение).</w:t>
      </w:r>
    </w:p>
    <w:p w:rsidR="005103D3" w:rsidRDefault="005103D3" w:rsidP="005103D3">
      <w:pPr>
        <w:pStyle w:val="ac"/>
        <w:tabs>
          <w:tab w:val="left" w:pos="2870"/>
          <w:tab w:val="left" w:pos="4022"/>
          <w:tab w:val="left" w:pos="6041"/>
          <w:tab w:val="left" w:pos="6415"/>
          <w:tab w:val="left" w:pos="7394"/>
          <w:tab w:val="left" w:pos="9092"/>
        </w:tabs>
        <w:spacing w:line="242" w:lineRule="auto"/>
        <w:ind w:right="175"/>
      </w:pPr>
      <w:r>
        <w:rPr>
          <w:spacing w:val="-2"/>
        </w:rPr>
        <w:t>Языковые</w:t>
      </w:r>
      <w:r w:rsidR="00FC55BB">
        <w:t xml:space="preserve"> </w:t>
      </w:r>
      <w:r>
        <w:rPr>
          <w:spacing w:val="-2"/>
        </w:rPr>
        <w:t>средства</w:t>
      </w:r>
      <w:r w:rsidR="00FC55BB">
        <w:t xml:space="preserve"> </w:t>
      </w:r>
      <w:r>
        <w:rPr>
          <w:spacing w:val="-2"/>
        </w:rPr>
        <w:t>выразительности</w:t>
      </w:r>
      <w:r w:rsidR="00FC55BB">
        <w:t xml:space="preserve"> </w:t>
      </w:r>
      <w:r>
        <w:rPr>
          <w:spacing w:val="-10"/>
        </w:rPr>
        <w:t>в</w:t>
      </w:r>
      <w:r>
        <w:tab/>
      </w:r>
      <w:r>
        <w:rPr>
          <w:spacing w:val="-2"/>
        </w:rPr>
        <w:t>тексте:</w:t>
      </w:r>
      <w:r w:rsidR="00FC55BB">
        <w:t xml:space="preserve"> </w:t>
      </w:r>
      <w:r>
        <w:rPr>
          <w:spacing w:val="-2"/>
        </w:rPr>
        <w:t>фонетические</w:t>
      </w:r>
      <w:r w:rsidR="00FC55BB">
        <w:t xml:space="preserve"> </w:t>
      </w:r>
      <w:r>
        <w:rPr>
          <w:spacing w:val="-2"/>
        </w:rPr>
        <w:t xml:space="preserve">(звукопись), </w:t>
      </w:r>
      <w:r>
        <w:t>словообразовательные, лексические (обобщение).</w:t>
      </w:r>
    </w:p>
    <w:p w:rsidR="005103D3" w:rsidRDefault="005103D3" w:rsidP="00FC55BB">
      <w:pPr>
        <w:pStyle w:val="ac"/>
        <w:spacing w:line="242" w:lineRule="auto"/>
        <w:ind w:right="2026"/>
      </w:pPr>
      <w:r>
        <w:t>Рассуждение</w:t>
      </w:r>
      <w:r>
        <w:rPr>
          <w:spacing w:val="-8"/>
        </w:rPr>
        <w:t xml:space="preserve"> </w:t>
      </w:r>
      <w:r>
        <w:t>как</w:t>
      </w:r>
      <w:r>
        <w:rPr>
          <w:spacing w:val="-6"/>
        </w:rPr>
        <w:t xml:space="preserve"> </w:t>
      </w:r>
      <w:r>
        <w:t>функционально-смысловой</w:t>
      </w:r>
      <w:r>
        <w:rPr>
          <w:spacing w:val="-11"/>
        </w:rPr>
        <w:t xml:space="preserve"> </w:t>
      </w:r>
      <w:r>
        <w:t>тип</w:t>
      </w:r>
      <w:r>
        <w:rPr>
          <w:spacing w:val="-6"/>
        </w:rPr>
        <w:t xml:space="preserve"> </w:t>
      </w:r>
      <w:r>
        <w:t>речи. Структурные особенности текста-рассуждения.</w:t>
      </w:r>
    </w:p>
    <w:p w:rsidR="005103D3" w:rsidRDefault="005103D3" w:rsidP="00FC55BB">
      <w:pPr>
        <w:pStyle w:val="ac"/>
        <w:ind w:right="172"/>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5103D3" w:rsidRDefault="005103D3" w:rsidP="005103D3">
      <w:pPr>
        <w:pStyle w:val="3"/>
        <w:spacing w:line="272" w:lineRule="exact"/>
        <w:jc w:val="both"/>
      </w:pPr>
      <w:r>
        <w:t>Функциональные</w:t>
      </w:r>
      <w:r>
        <w:rPr>
          <w:spacing w:val="-6"/>
        </w:rPr>
        <w:t xml:space="preserve"> </w:t>
      </w:r>
      <w:r>
        <w:t>разновидности</w:t>
      </w:r>
      <w:r>
        <w:rPr>
          <w:spacing w:val="-4"/>
        </w:rPr>
        <w:t xml:space="preserve"> языка</w:t>
      </w:r>
    </w:p>
    <w:p w:rsidR="005103D3" w:rsidRDefault="005103D3" w:rsidP="005103D3">
      <w:pPr>
        <w:pStyle w:val="ac"/>
        <w:ind w:right="164"/>
      </w:pPr>
      <w: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5103D3" w:rsidRDefault="005103D3" w:rsidP="00FC55BB">
      <w:pPr>
        <w:pStyle w:val="ac"/>
        <w:spacing w:before="2" w:line="237" w:lineRule="auto"/>
        <w:ind w:right="575"/>
      </w:pPr>
      <w:r>
        <w:t>Публицистический</w:t>
      </w:r>
      <w:r>
        <w:rPr>
          <w:spacing w:val="-5"/>
        </w:rPr>
        <w:t xml:space="preserve"> </w:t>
      </w:r>
      <w:r>
        <w:t>стиль.</w:t>
      </w:r>
      <w:r>
        <w:rPr>
          <w:spacing w:val="-4"/>
        </w:rPr>
        <w:t xml:space="preserve"> </w:t>
      </w:r>
      <w:r>
        <w:t>Сфера</w:t>
      </w:r>
      <w:r>
        <w:rPr>
          <w:spacing w:val="-7"/>
        </w:rPr>
        <w:t xml:space="preserve"> </w:t>
      </w:r>
      <w:r>
        <w:t>употребления,</w:t>
      </w:r>
      <w:r>
        <w:rPr>
          <w:spacing w:val="-4"/>
        </w:rPr>
        <w:t xml:space="preserve"> </w:t>
      </w:r>
      <w:r>
        <w:t>функции,</w:t>
      </w:r>
      <w:r>
        <w:rPr>
          <w:spacing w:val="-4"/>
        </w:rPr>
        <w:t xml:space="preserve"> </w:t>
      </w:r>
      <w:r>
        <w:t>языковые</w:t>
      </w:r>
      <w:r>
        <w:rPr>
          <w:spacing w:val="-11"/>
        </w:rPr>
        <w:t xml:space="preserve"> </w:t>
      </w:r>
      <w:r>
        <w:t>особенности. Жанры публицистического стиля (репортаж, заметка, интервью).</w:t>
      </w:r>
    </w:p>
    <w:p w:rsidR="005103D3" w:rsidRDefault="005103D3" w:rsidP="005103D3">
      <w:pPr>
        <w:pStyle w:val="ac"/>
        <w:spacing w:before="5" w:line="237" w:lineRule="auto"/>
      </w:pPr>
      <w:r>
        <w:t>Употребление</w:t>
      </w:r>
      <w:r>
        <w:rPr>
          <w:spacing w:val="40"/>
        </w:rPr>
        <w:t xml:space="preserve"> </w:t>
      </w:r>
      <w:r>
        <w:t>языковых</w:t>
      </w:r>
      <w:r>
        <w:rPr>
          <w:spacing w:val="40"/>
        </w:rPr>
        <w:t xml:space="preserve"> </w:t>
      </w:r>
      <w:r>
        <w:t>средств</w:t>
      </w:r>
      <w:r>
        <w:rPr>
          <w:spacing w:val="80"/>
        </w:rPr>
        <w:t xml:space="preserve"> </w:t>
      </w:r>
      <w:r>
        <w:t>выразительности</w:t>
      </w:r>
      <w:r>
        <w:rPr>
          <w:spacing w:val="40"/>
        </w:rPr>
        <w:t xml:space="preserve"> </w:t>
      </w:r>
      <w:r>
        <w:t>в</w:t>
      </w:r>
      <w:r>
        <w:rPr>
          <w:spacing w:val="40"/>
        </w:rPr>
        <w:t xml:space="preserve"> </w:t>
      </w:r>
      <w:r>
        <w:t>текстах</w:t>
      </w:r>
      <w:r>
        <w:rPr>
          <w:spacing w:val="40"/>
        </w:rPr>
        <w:t xml:space="preserve"> </w:t>
      </w:r>
      <w:r>
        <w:t>публицистического</w:t>
      </w:r>
      <w:r>
        <w:rPr>
          <w:spacing w:val="40"/>
        </w:rPr>
        <w:t xml:space="preserve"> </w:t>
      </w:r>
      <w:r>
        <w:rPr>
          <w:spacing w:val="-2"/>
        </w:rPr>
        <w:t>стиля.</w:t>
      </w:r>
    </w:p>
    <w:p w:rsidR="005103D3" w:rsidRDefault="005103D3" w:rsidP="00FC55BB">
      <w:pPr>
        <w:pStyle w:val="ac"/>
        <w:spacing w:before="4" w:line="275" w:lineRule="exact"/>
      </w:pPr>
      <w:r>
        <w:t>Официально-деловой</w:t>
      </w:r>
      <w:r>
        <w:rPr>
          <w:spacing w:val="17"/>
        </w:rPr>
        <w:t xml:space="preserve"> </w:t>
      </w:r>
      <w:r>
        <w:t>стиль.</w:t>
      </w:r>
      <w:r>
        <w:rPr>
          <w:spacing w:val="20"/>
        </w:rPr>
        <w:t xml:space="preserve"> </w:t>
      </w:r>
      <w:r>
        <w:t>Сфера</w:t>
      </w:r>
      <w:r>
        <w:rPr>
          <w:spacing w:val="26"/>
        </w:rPr>
        <w:t xml:space="preserve"> </w:t>
      </w:r>
      <w:r>
        <w:t>употребления,</w:t>
      </w:r>
      <w:r>
        <w:rPr>
          <w:spacing w:val="20"/>
        </w:rPr>
        <w:t xml:space="preserve"> </w:t>
      </w:r>
      <w:r>
        <w:t>функции,</w:t>
      </w:r>
      <w:r>
        <w:rPr>
          <w:spacing w:val="25"/>
        </w:rPr>
        <w:t xml:space="preserve"> </w:t>
      </w:r>
      <w:r>
        <w:t>языковые</w:t>
      </w:r>
      <w:r>
        <w:rPr>
          <w:spacing w:val="18"/>
        </w:rPr>
        <w:t xml:space="preserve"> </w:t>
      </w:r>
      <w:r>
        <w:rPr>
          <w:spacing w:val="-2"/>
        </w:rPr>
        <w:t>особенности.</w:t>
      </w:r>
    </w:p>
    <w:p w:rsidR="005103D3" w:rsidRDefault="005103D3" w:rsidP="005103D3">
      <w:pPr>
        <w:pStyle w:val="ac"/>
        <w:spacing w:line="275" w:lineRule="exact"/>
      </w:pPr>
      <w:r>
        <w:rPr>
          <w:spacing w:val="-2"/>
        </w:rPr>
        <w:t>Инструкция.</w:t>
      </w:r>
    </w:p>
    <w:p w:rsidR="005103D3" w:rsidRDefault="005103D3" w:rsidP="005103D3">
      <w:pPr>
        <w:pStyle w:val="ac"/>
      </w:pPr>
    </w:p>
    <w:p w:rsidR="005103D3" w:rsidRDefault="005103D3" w:rsidP="00FC55BB">
      <w:pPr>
        <w:pStyle w:val="2"/>
        <w:ind w:left="0"/>
        <w:jc w:val="both"/>
        <w:rPr>
          <w:spacing w:val="-4"/>
        </w:rPr>
      </w:pPr>
      <w:r>
        <w:t>СИСТЕМА</w:t>
      </w:r>
      <w:r>
        <w:rPr>
          <w:spacing w:val="-3"/>
        </w:rPr>
        <w:t xml:space="preserve"> </w:t>
      </w:r>
      <w:r>
        <w:rPr>
          <w:spacing w:val="-4"/>
        </w:rPr>
        <w:t>ЯЗЫКА</w:t>
      </w:r>
    </w:p>
    <w:p w:rsidR="00FC55BB" w:rsidRDefault="00FC55BB" w:rsidP="00FC55BB">
      <w:pPr>
        <w:pStyle w:val="3"/>
        <w:spacing w:before="63"/>
        <w:ind w:left="0"/>
      </w:pPr>
      <w:r>
        <w:t>Морфология.</w:t>
      </w:r>
      <w:r>
        <w:rPr>
          <w:spacing w:val="-6"/>
        </w:rPr>
        <w:t xml:space="preserve"> </w:t>
      </w:r>
      <w:r>
        <w:t>Культура</w:t>
      </w:r>
      <w:r>
        <w:rPr>
          <w:spacing w:val="-2"/>
        </w:rPr>
        <w:t xml:space="preserve"> </w:t>
      </w:r>
      <w:r>
        <w:t xml:space="preserve">речи. </w:t>
      </w:r>
      <w:r>
        <w:rPr>
          <w:spacing w:val="-2"/>
        </w:rPr>
        <w:t>Орфография.</w:t>
      </w:r>
    </w:p>
    <w:p w:rsidR="005103D3" w:rsidRDefault="00FC55BB" w:rsidP="00FC55BB">
      <w:pPr>
        <w:pStyle w:val="ac"/>
        <w:spacing w:line="275" w:lineRule="exact"/>
      </w:pPr>
      <w:r>
        <w:t>Морфология</w:t>
      </w:r>
      <w:r>
        <w:rPr>
          <w:spacing w:val="-3"/>
        </w:rPr>
        <w:t xml:space="preserve"> </w:t>
      </w:r>
      <w:r>
        <w:t>как</w:t>
      </w:r>
      <w:r>
        <w:rPr>
          <w:spacing w:val="-4"/>
        </w:rPr>
        <w:t xml:space="preserve"> </w:t>
      </w:r>
      <w:r>
        <w:t>раздел</w:t>
      </w:r>
      <w:r>
        <w:rPr>
          <w:spacing w:val="-3"/>
        </w:rPr>
        <w:t xml:space="preserve"> </w:t>
      </w:r>
      <w:r>
        <w:t>науки</w:t>
      </w:r>
      <w:r>
        <w:rPr>
          <w:spacing w:val="-1"/>
        </w:rPr>
        <w:t xml:space="preserve"> </w:t>
      </w:r>
      <w:r>
        <w:t>о</w:t>
      </w:r>
      <w:r>
        <w:rPr>
          <w:spacing w:val="1"/>
        </w:rPr>
        <w:t xml:space="preserve"> </w:t>
      </w:r>
      <w:r>
        <w:t>языке</w:t>
      </w:r>
      <w:r>
        <w:rPr>
          <w:spacing w:val="-3"/>
        </w:rPr>
        <w:t xml:space="preserve"> </w:t>
      </w:r>
      <w:r>
        <w:rPr>
          <w:spacing w:val="-2"/>
        </w:rPr>
        <w:t>(обобщение).</w:t>
      </w:r>
    </w:p>
    <w:p w:rsidR="00FC55BB" w:rsidRDefault="00FC55BB" w:rsidP="00FC55BB">
      <w:pPr>
        <w:pStyle w:val="3"/>
        <w:ind w:left="0"/>
      </w:pPr>
      <w:r>
        <w:rPr>
          <w:spacing w:val="-2"/>
        </w:rPr>
        <w:t>Причастие</w:t>
      </w:r>
    </w:p>
    <w:p w:rsidR="00FC55BB" w:rsidRDefault="00FC55BB" w:rsidP="00FC55BB">
      <w:pPr>
        <w:pStyle w:val="ac"/>
        <w:spacing w:before="1" w:line="237" w:lineRule="auto"/>
      </w:pPr>
      <w:r>
        <w:t>Причастия как особая форма глагола. Признаки глагола и имени прилагательного в причастии. Синтаксические функции причастия, роль в речи.</w:t>
      </w:r>
    </w:p>
    <w:p w:rsidR="00FC55BB" w:rsidRDefault="00FC55BB" w:rsidP="00FC55BB">
      <w:pPr>
        <w:pStyle w:val="ac"/>
        <w:spacing w:before="6" w:line="237" w:lineRule="auto"/>
      </w:pPr>
      <w:r>
        <w:t>Причастный</w:t>
      </w:r>
      <w:r>
        <w:rPr>
          <w:spacing w:val="-7"/>
        </w:rPr>
        <w:t xml:space="preserve"> </w:t>
      </w:r>
      <w:r>
        <w:t>оборот.</w:t>
      </w:r>
      <w:r>
        <w:rPr>
          <w:spacing w:val="-5"/>
        </w:rPr>
        <w:t xml:space="preserve"> </w:t>
      </w:r>
      <w:r>
        <w:t>Знаки</w:t>
      </w:r>
      <w:r>
        <w:rPr>
          <w:spacing w:val="-7"/>
        </w:rPr>
        <w:t xml:space="preserve"> </w:t>
      </w:r>
      <w:r>
        <w:t>препинания</w:t>
      </w:r>
      <w:r>
        <w:rPr>
          <w:spacing w:val="-3"/>
        </w:rPr>
        <w:t xml:space="preserve"> </w:t>
      </w:r>
      <w:r>
        <w:t>в</w:t>
      </w:r>
      <w:r>
        <w:rPr>
          <w:spacing w:val="-6"/>
        </w:rPr>
        <w:t xml:space="preserve"> </w:t>
      </w:r>
      <w:r>
        <w:t>предложениях</w:t>
      </w:r>
      <w:r>
        <w:rPr>
          <w:spacing w:val="-8"/>
        </w:rPr>
        <w:t xml:space="preserve"> </w:t>
      </w:r>
      <w:r>
        <w:t>с</w:t>
      </w:r>
      <w:r>
        <w:rPr>
          <w:spacing w:val="-4"/>
        </w:rPr>
        <w:t xml:space="preserve"> </w:t>
      </w:r>
      <w:r>
        <w:t>причастным</w:t>
      </w:r>
      <w:r>
        <w:rPr>
          <w:spacing w:val="-6"/>
        </w:rPr>
        <w:t xml:space="preserve"> </w:t>
      </w:r>
      <w:r>
        <w:t>оборотом. Действительные и страдательные причастия.</w:t>
      </w:r>
    </w:p>
    <w:p w:rsidR="00FC55BB" w:rsidRDefault="00FC55BB" w:rsidP="001578B7">
      <w:pPr>
        <w:pStyle w:val="ac"/>
        <w:spacing w:before="4" w:line="275" w:lineRule="exact"/>
        <w:sectPr w:rsidR="00FC55BB">
          <w:pgSz w:w="11910" w:h="16300"/>
          <w:pgMar w:top="1560" w:right="680" w:bottom="280" w:left="700" w:header="720" w:footer="720" w:gutter="0"/>
          <w:cols w:space="720"/>
        </w:sectPr>
      </w:pPr>
      <w:r>
        <w:t>Полные</w:t>
      </w:r>
      <w:r>
        <w:rPr>
          <w:spacing w:val="-4"/>
        </w:rPr>
        <w:t xml:space="preserve"> </w:t>
      </w:r>
      <w:r>
        <w:t>и</w:t>
      </w:r>
      <w:r>
        <w:rPr>
          <w:spacing w:val="-5"/>
        </w:rPr>
        <w:t xml:space="preserve"> </w:t>
      </w:r>
      <w:r>
        <w:t>краткие</w:t>
      </w:r>
      <w:r>
        <w:rPr>
          <w:spacing w:val="-1"/>
        </w:rPr>
        <w:t xml:space="preserve"> </w:t>
      </w:r>
      <w:r>
        <w:t>формы</w:t>
      </w:r>
      <w:r>
        <w:rPr>
          <w:spacing w:val="-4"/>
        </w:rPr>
        <w:t xml:space="preserve"> </w:t>
      </w:r>
      <w:r>
        <w:t>страдательных</w:t>
      </w:r>
      <w:r>
        <w:rPr>
          <w:spacing w:val="-5"/>
        </w:rPr>
        <w:t xml:space="preserve"> </w:t>
      </w:r>
      <w:r>
        <w:rPr>
          <w:spacing w:val="-2"/>
        </w:rPr>
        <w:t>причастий.</w:t>
      </w:r>
    </w:p>
    <w:p w:rsidR="005103D3" w:rsidRDefault="005103D3" w:rsidP="005103D3">
      <w:pPr>
        <w:pStyle w:val="ac"/>
        <w:ind w:right="169"/>
      </w:pPr>
      <w:r>
        <w:lastRenderedPageBreak/>
        <w:t>Причастия настоящего и</w:t>
      </w:r>
      <w:r>
        <w:rPr>
          <w:spacing w:val="-2"/>
        </w:rPr>
        <w:t xml:space="preserve"> </w:t>
      </w:r>
      <w:r>
        <w:t>прошедшего времени.</w:t>
      </w:r>
      <w:r>
        <w:rPr>
          <w:spacing w:val="-1"/>
        </w:rPr>
        <w:t xml:space="preserve"> </w:t>
      </w:r>
      <w:r>
        <w:t>Склонение</w:t>
      </w:r>
      <w:r>
        <w:rPr>
          <w:spacing w:val="-4"/>
        </w:rPr>
        <w:t xml:space="preserve"> </w:t>
      </w:r>
      <w:r>
        <w:t>причастий. Правописание падежных окончаний причастий. Созвучные причастия и имена прилагательные</w:t>
      </w:r>
      <w:r>
        <w:rPr>
          <w:spacing w:val="40"/>
        </w:rPr>
        <w:t xml:space="preserve"> </w:t>
      </w:r>
      <w:r>
        <w:t>(</w:t>
      </w:r>
      <w:r>
        <w:rPr>
          <w:b/>
        </w:rPr>
        <w:t>висящий — висячий, горящий — горячий</w:t>
      </w:r>
      <w:r>
        <w:t>). Ударение в некоторых формах причастий.</w:t>
      </w:r>
    </w:p>
    <w:p w:rsidR="005103D3" w:rsidRDefault="005103D3" w:rsidP="00FC55BB">
      <w:pPr>
        <w:pStyle w:val="ac"/>
        <w:spacing w:before="1" w:line="275" w:lineRule="exact"/>
      </w:pPr>
      <w:r>
        <w:t>Морфологический</w:t>
      </w:r>
      <w:r>
        <w:rPr>
          <w:spacing w:val="-4"/>
        </w:rPr>
        <w:t xml:space="preserve"> </w:t>
      </w:r>
      <w:r>
        <w:t>анализ</w:t>
      </w:r>
      <w:r>
        <w:rPr>
          <w:spacing w:val="-3"/>
        </w:rPr>
        <w:t xml:space="preserve"> </w:t>
      </w:r>
      <w:r>
        <w:rPr>
          <w:spacing w:val="-2"/>
        </w:rPr>
        <w:t>причастий.</w:t>
      </w:r>
    </w:p>
    <w:p w:rsidR="005103D3" w:rsidRDefault="005103D3" w:rsidP="005103D3">
      <w:pPr>
        <w:pStyle w:val="ac"/>
        <w:spacing w:line="242" w:lineRule="auto"/>
        <w:ind w:right="164"/>
      </w:pPr>
      <w:r>
        <w:t xml:space="preserve">Правописание гласных в суффиксах причастий. Правописание </w:t>
      </w:r>
      <w:r>
        <w:rPr>
          <w:b/>
        </w:rPr>
        <w:t>н</w:t>
      </w:r>
      <w:r>
        <w:rPr>
          <w:b/>
          <w:spacing w:val="-4"/>
        </w:rPr>
        <w:t xml:space="preserve"> </w:t>
      </w:r>
      <w:r>
        <w:t xml:space="preserve">и </w:t>
      </w:r>
      <w:r>
        <w:rPr>
          <w:b/>
        </w:rPr>
        <w:t>нн</w:t>
      </w:r>
      <w:r>
        <w:rPr>
          <w:b/>
          <w:spacing w:val="40"/>
        </w:rPr>
        <w:t xml:space="preserve"> </w:t>
      </w:r>
      <w:r>
        <w:t>в суффиксах причастий и отглагольных имён прилагательных.</w:t>
      </w:r>
    </w:p>
    <w:p w:rsidR="005103D3" w:rsidRDefault="005103D3" w:rsidP="00FC55BB">
      <w:pPr>
        <w:pStyle w:val="ac"/>
        <w:spacing w:line="271" w:lineRule="exact"/>
      </w:pPr>
      <w:r>
        <w:t>Слитное</w:t>
      </w:r>
      <w:r>
        <w:rPr>
          <w:spacing w:val="-5"/>
        </w:rPr>
        <w:t xml:space="preserve"> </w:t>
      </w:r>
      <w:r>
        <w:t>и</w:t>
      </w:r>
      <w:r>
        <w:rPr>
          <w:spacing w:val="1"/>
        </w:rPr>
        <w:t xml:space="preserve"> </w:t>
      </w:r>
      <w:r>
        <w:t>раздельное</w:t>
      </w:r>
      <w:r>
        <w:rPr>
          <w:spacing w:val="-4"/>
        </w:rPr>
        <w:t xml:space="preserve"> </w:t>
      </w:r>
      <w:r>
        <w:t>написание</w:t>
      </w:r>
      <w:r>
        <w:rPr>
          <w:spacing w:val="-1"/>
        </w:rPr>
        <w:t xml:space="preserve"> </w:t>
      </w:r>
      <w:r>
        <w:rPr>
          <w:b/>
        </w:rPr>
        <w:t xml:space="preserve">не </w:t>
      </w:r>
      <w:r>
        <w:t>с</w:t>
      </w:r>
      <w:r>
        <w:rPr>
          <w:spacing w:val="-4"/>
        </w:rPr>
        <w:t xml:space="preserve"> </w:t>
      </w:r>
      <w:r>
        <w:rPr>
          <w:spacing w:val="-2"/>
        </w:rPr>
        <w:t>причастиями.</w:t>
      </w:r>
    </w:p>
    <w:p w:rsidR="005103D3" w:rsidRDefault="005103D3" w:rsidP="00FC55BB">
      <w:pPr>
        <w:pStyle w:val="ac"/>
        <w:spacing w:before="1" w:line="275" w:lineRule="exact"/>
      </w:pPr>
      <w:r>
        <w:t>Орфографический</w:t>
      </w:r>
      <w:r>
        <w:rPr>
          <w:spacing w:val="-3"/>
        </w:rPr>
        <w:t xml:space="preserve"> </w:t>
      </w:r>
      <w:r>
        <w:t>анализ</w:t>
      </w:r>
      <w:r>
        <w:rPr>
          <w:spacing w:val="-6"/>
        </w:rPr>
        <w:t xml:space="preserve"> </w:t>
      </w:r>
      <w:r>
        <w:t>причастий</w:t>
      </w:r>
      <w:r>
        <w:rPr>
          <w:spacing w:val="-5"/>
        </w:rPr>
        <w:t xml:space="preserve"> </w:t>
      </w:r>
      <w:r>
        <w:t>(в</w:t>
      </w:r>
      <w:r>
        <w:rPr>
          <w:spacing w:val="-1"/>
        </w:rPr>
        <w:t xml:space="preserve"> </w:t>
      </w:r>
      <w:r>
        <w:t>рамках</w:t>
      </w:r>
      <w:r>
        <w:rPr>
          <w:spacing w:val="-6"/>
        </w:rPr>
        <w:t xml:space="preserve"> </w:t>
      </w:r>
      <w:r>
        <w:rPr>
          <w:spacing w:val="-2"/>
        </w:rPr>
        <w:t>изученного).</w:t>
      </w:r>
    </w:p>
    <w:p w:rsidR="005103D3" w:rsidRDefault="005103D3" w:rsidP="005103D3">
      <w:pPr>
        <w:pStyle w:val="ac"/>
        <w:spacing w:line="242" w:lineRule="auto"/>
        <w:ind w:right="177"/>
      </w:pPr>
      <w:r>
        <w:t>Синтаксический и пунктуационный анализ предложений с причастным оборотом (в рамках изученного).</w:t>
      </w:r>
    </w:p>
    <w:p w:rsidR="005103D3" w:rsidRDefault="005103D3" w:rsidP="00FC55BB">
      <w:pPr>
        <w:pStyle w:val="3"/>
        <w:ind w:left="0"/>
      </w:pPr>
      <w:r>
        <w:rPr>
          <w:spacing w:val="-2"/>
        </w:rPr>
        <w:t>Деепричастие</w:t>
      </w:r>
    </w:p>
    <w:p w:rsidR="005103D3" w:rsidRDefault="005103D3" w:rsidP="005103D3">
      <w:pPr>
        <w:pStyle w:val="ac"/>
        <w:spacing w:before="1" w:line="237" w:lineRule="auto"/>
        <w:ind w:right="175"/>
      </w:pPr>
      <w:r>
        <w:t>Деепричастия как особая группа слов. форма глагола. Признаки глагола и наречия в деепричастии. Синтаксическая функция деепричастия, роль в речи.</w:t>
      </w:r>
    </w:p>
    <w:p w:rsidR="005103D3" w:rsidRDefault="005103D3" w:rsidP="005103D3">
      <w:pPr>
        <w:pStyle w:val="ac"/>
        <w:spacing w:before="3"/>
        <w:ind w:right="163"/>
      </w:pPr>
      <w: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w:t>
      </w:r>
    </w:p>
    <w:p w:rsidR="005103D3" w:rsidRDefault="005103D3" w:rsidP="005103D3">
      <w:pPr>
        <w:pStyle w:val="ac"/>
        <w:spacing w:line="242" w:lineRule="auto"/>
        <w:ind w:right="180"/>
      </w:pPr>
      <w:r>
        <w:t xml:space="preserve">Деепричастия совершенного и несовершенного вида. Постановка ударения в </w:t>
      </w:r>
      <w:r>
        <w:rPr>
          <w:spacing w:val="-2"/>
        </w:rPr>
        <w:t>деепричастиях.</w:t>
      </w:r>
    </w:p>
    <w:p w:rsidR="005103D3" w:rsidRDefault="005103D3" w:rsidP="00FC55BB">
      <w:pPr>
        <w:pStyle w:val="ac"/>
        <w:spacing w:line="271" w:lineRule="exact"/>
      </w:pPr>
      <w:r>
        <w:t>Морфологический</w:t>
      </w:r>
      <w:r>
        <w:rPr>
          <w:spacing w:val="-4"/>
        </w:rPr>
        <w:t xml:space="preserve"> </w:t>
      </w:r>
      <w:r>
        <w:t>анализ</w:t>
      </w:r>
      <w:r>
        <w:rPr>
          <w:spacing w:val="-3"/>
        </w:rPr>
        <w:t xml:space="preserve"> </w:t>
      </w:r>
      <w:r>
        <w:rPr>
          <w:spacing w:val="-2"/>
        </w:rPr>
        <w:t>деепричастий.</w:t>
      </w:r>
    </w:p>
    <w:p w:rsidR="005103D3" w:rsidRDefault="005103D3" w:rsidP="005103D3">
      <w:pPr>
        <w:pStyle w:val="ac"/>
        <w:spacing w:before="3" w:line="237" w:lineRule="auto"/>
        <w:ind w:right="167"/>
      </w:pPr>
      <w:r>
        <w:t>Правописание</w:t>
      </w:r>
      <w:r>
        <w:rPr>
          <w:spacing w:val="40"/>
        </w:rPr>
        <w:t xml:space="preserve"> </w:t>
      </w:r>
      <w:r>
        <w:t>гласных</w:t>
      </w:r>
      <w:r>
        <w:rPr>
          <w:spacing w:val="40"/>
        </w:rPr>
        <w:t xml:space="preserve"> </w:t>
      </w:r>
      <w:r>
        <w:t>в</w:t>
      </w:r>
      <w:r>
        <w:rPr>
          <w:spacing w:val="40"/>
        </w:rPr>
        <w:t xml:space="preserve"> </w:t>
      </w:r>
      <w:r>
        <w:t>суффиксах</w:t>
      </w:r>
      <w:r>
        <w:rPr>
          <w:spacing w:val="40"/>
        </w:rPr>
        <w:t xml:space="preserve"> </w:t>
      </w:r>
      <w:r>
        <w:t>деепричастий.</w:t>
      </w:r>
      <w:r>
        <w:rPr>
          <w:spacing w:val="40"/>
        </w:rPr>
        <w:t xml:space="preserve"> </w:t>
      </w:r>
      <w:r>
        <w:t>Слитное</w:t>
      </w:r>
      <w:r>
        <w:rPr>
          <w:spacing w:val="40"/>
        </w:rPr>
        <w:t xml:space="preserve"> </w:t>
      </w:r>
      <w:r>
        <w:t>и</w:t>
      </w:r>
      <w:r>
        <w:rPr>
          <w:spacing w:val="40"/>
        </w:rPr>
        <w:t xml:space="preserve"> </w:t>
      </w:r>
      <w:r>
        <w:t xml:space="preserve">раздельное написание </w:t>
      </w:r>
      <w:r>
        <w:rPr>
          <w:b/>
        </w:rPr>
        <w:t xml:space="preserve">не </w:t>
      </w:r>
      <w:r>
        <w:t>с деепричастиями.</w:t>
      </w:r>
    </w:p>
    <w:p w:rsidR="005103D3" w:rsidRDefault="005103D3" w:rsidP="00FC55BB">
      <w:pPr>
        <w:pStyle w:val="ac"/>
        <w:spacing w:before="4" w:line="275" w:lineRule="exact"/>
      </w:pPr>
      <w:r>
        <w:t>Орфографический</w:t>
      </w:r>
      <w:r>
        <w:rPr>
          <w:spacing w:val="-5"/>
        </w:rPr>
        <w:t xml:space="preserve"> </w:t>
      </w:r>
      <w:r>
        <w:t>анализ</w:t>
      </w:r>
      <w:r>
        <w:rPr>
          <w:spacing w:val="-8"/>
        </w:rPr>
        <w:t xml:space="preserve"> </w:t>
      </w:r>
      <w:r>
        <w:t>деепричастий</w:t>
      </w:r>
      <w:r>
        <w:rPr>
          <w:spacing w:val="-2"/>
        </w:rPr>
        <w:t xml:space="preserve"> </w:t>
      </w:r>
      <w:r>
        <w:t>(в</w:t>
      </w:r>
      <w:r>
        <w:rPr>
          <w:spacing w:val="-3"/>
        </w:rPr>
        <w:t xml:space="preserve"> </w:t>
      </w:r>
      <w:r>
        <w:t>рамках</w:t>
      </w:r>
      <w:r>
        <w:rPr>
          <w:spacing w:val="-8"/>
        </w:rPr>
        <w:t xml:space="preserve"> </w:t>
      </w:r>
      <w:r>
        <w:rPr>
          <w:spacing w:val="-2"/>
        </w:rPr>
        <w:t>изученного).</w:t>
      </w:r>
    </w:p>
    <w:p w:rsidR="005103D3" w:rsidRDefault="005103D3" w:rsidP="005103D3">
      <w:pPr>
        <w:pStyle w:val="ac"/>
        <w:spacing w:line="242" w:lineRule="auto"/>
        <w:ind w:right="172"/>
      </w:pPr>
      <w:r>
        <w:t>Синтаксический и пунктуационный анализ предложений с деепричастным оборотом (в рамках изученного).</w:t>
      </w:r>
    </w:p>
    <w:p w:rsidR="005103D3" w:rsidRDefault="005103D3" w:rsidP="00FC55BB">
      <w:pPr>
        <w:pStyle w:val="3"/>
        <w:ind w:left="0"/>
      </w:pPr>
      <w:r>
        <w:rPr>
          <w:spacing w:val="-2"/>
        </w:rPr>
        <w:t>Наречие</w:t>
      </w:r>
    </w:p>
    <w:p w:rsidR="005103D3" w:rsidRDefault="005103D3" w:rsidP="00FC55BB">
      <w:pPr>
        <w:pStyle w:val="ac"/>
        <w:spacing w:line="275" w:lineRule="exact"/>
      </w:pPr>
      <w:r>
        <w:t>Общее</w:t>
      </w:r>
      <w:r>
        <w:rPr>
          <w:spacing w:val="4"/>
        </w:rPr>
        <w:t xml:space="preserve"> </w:t>
      </w:r>
      <w:r>
        <w:t>грамматическое</w:t>
      </w:r>
      <w:r>
        <w:rPr>
          <w:spacing w:val="6"/>
        </w:rPr>
        <w:t xml:space="preserve"> </w:t>
      </w:r>
      <w:r>
        <w:t>значение</w:t>
      </w:r>
      <w:r>
        <w:rPr>
          <w:spacing w:val="6"/>
        </w:rPr>
        <w:t xml:space="preserve"> </w:t>
      </w:r>
      <w:r>
        <w:t>наречий.</w:t>
      </w:r>
      <w:r>
        <w:rPr>
          <w:spacing w:val="9"/>
        </w:rPr>
        <w:t xml:space="preserve"> </w:t>
      </w:r>
      <w:r>
        <w:t>Синтаксические</w:t>
      </w:r>
      <w:r>
        <w:rPr>
          <w:spacing w:val="7"/>
        </w:rPr>
        <w:t xml:space="preserve"> </w:t>
      </w:r>
      <w:r>
        <w:t>свойства</w:t>
      </w:r>
      <w:r>
        <w:rPr>
          <w:spacing w:val="6"/>
        </w:rPr>
        <w:t xml:space="preserve"> </w:t>
      </w:r>
      <w:r>
        <w:t>наречий.</w:t>
      </w:r>
      <w:r>
        <w:rPr>
          <w:spacing w:val="9"/>
        </w:rPr>
        <w:t xml:space="preserve"> </w:t>
      </w:r>
      <w:r>
        <w:t>Роль</w:t>
      </w:r>
      <w:r>
        <w:rPr>
          <w:spacing w:val="4"/>
        </w:rPr>
        <w:t xml:space="preserve"> </w:t>
      </w:r>
      <w:r>
        <w:rPr>
          <w:spacing w:val="-10"/>
        </w:rPr>
        <w:t>в</w:t>
      </w:r>
      <w:r w:rsidR="00FC55BB">
        <w:t xml:space="preserve"> </w:t>
      </w:r>
      <w:r>
        <w:rPr>
          <w:spacing w:val="-4"/>
        </w:rPr>
        <w:t>речи.</w:t>
      </w:r>
    </w:p>
    <w:p w:rsidR="005103D3" w:rsidRDefault="005103D3" w:rsidP="00FC55BB">
      <w:pPr>
        <w:pStyle w:val="ac"/>
        <w:spacing w:before="2"/>
      </w:pPr>
      <w:r>
        <w:t>Разряды</w:t>
      </w:r>
      <w:r>
        <w:rPr>
          <w:spacing w:val="68"/>
          <w:w w:val="150"/>
        </w:rPr>
        <w:t xml:space="preserve"> </w:t>
      </w:r>
      <w:r>
        <w:t>наречий</w:t>
      </w:r>
      <w:r>
        <w:rPr>
          <w:spacing w:val="70"/>
          <w:w w:val="150"/>
        </w:rPr>
        <w:t xml:space="preserve"> </w:t>
      </w:r>
      <w:r>
        <w:t>по</w:t>
      </w:r>
      <w:r>
        <w:rPr>
          <w:spacing w:val="74"/>
          <w:w w:val="150"/>
        </w:rPr>
        <w:t xml:space="preserve"> </w:t>
      </w:r>
      <w:r>
        <w:t>значению.</w:t>
      </w:r>
      <w:r>
        <w:rPr>
          <w:spacing w:val="71"/>
          <w:w w:val="150"/>
        </w:rPr>
        <w:t xml:space="preserve"> </w:t>
      </w:r>
      <w:r>
        <w:t>Простая</w:t>
      </w:r>
      <w:r>
        <w:rPr>
          <w:spacing w:val="69"/>
          <w:w w:val="150"/>
        </w:rPr>
        <w:t xml:space="preserve"> </w:t>
      </w:r>
      <w:r>
        <w:t>и</w:t>
      </w:r>
      <w:r>
        <w:rPr>
          <w:spacing w:val="66"/>
          <w:w w:val="150"/>
        </w:rPr>
        <w:t xml:space="preserve"> </w:t>
      </w:r>
      <w:r>
        <w:t>составная</w:t>
      </w:r>
      <w:r>
        <w:rPr>
          <w:spacing w:val="69"/>
          <w:w w:val="150"/>
        </w:rPr>
        <w:t xml:space="preserve"> </w:t>
      </w:r>
      <w:r>
        <w:t>формы</w:t>
      </w:r>
      <w:r>
        <w:rPr>
          <w:spacing w:val="67"/>
          <w:w w:val="150"/>
        </w:rPr>
        <w:t xml:space="preserve"> </w:t>
      </w:r>
      <w:r>
        <w:t>сравнительной</w:t>
      </w:r>
      <w:r>
        <w:rPr>
          <w:spacing w:val="70"/>
          <w:w w:val="150"/>
        </w:rPr>
        <w:t xml:space="preserve"> </w:t>
      </w:r>
      <w:r>
        <w:rPr>
          <w:spacing w:val="-10"/>
        </w:rPr>
        <w:t>и</w:t>
      </w:r>
    </w:p>
    <w:p w:rsidR="005103D3" w:rsidRDefault="005103D3" w:rsidP="005103D3">
      <w:pPr>
        <w:pStyle w:val="ac"/>
        <w:spacing w:line="242" w:lineRule="auto"/>
        <w:ind w:right="177"/>
      </w:pPr>
      <w:r>
        <w:t>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w:t>
      </w:r>
    </w:p>
    <w:p w:rsidR="005103D3" w:rsidRDefault="005103D3" w:rsidP="009E6A92">
      <w:pPr>
        <w:pStyle w:val="ac"/>
        <w:spacing w:line="271" w:lineRule="exact"/>
      </w:pPr>
      <w:r>
        <w:t>Словообразование</w:t>
      </w:r>
      <w:r>
        <w:rPr>
          <w:spacing w:val="-5"/>
        </w:rPr>
        <w:t xml:space="preserve"> </w:t>
      </w:r>
      <w:r>
        <w:rPr>
          <w:spacing w:val="-2"/>
        </w:rPr>
        <w:t>наречий.</w:t>
      </w:r>
    </w:p>
    <w:p w:rsidR="005103D3" w:rsidRDefault="005103D3" w:rsidP="009E6A92">
      <w:pPr>
        <w:pStyle w:val="ac"/>
        <w:spacing w:before="1" w:line="275" w:lineRule="exact"/>
      </w:pPr>
      <w:r>
        <w:t>Морфологический</w:t>
      </w:r>
      <w:r>
        <w:rPr>
          <w:spacing w:val="-4"/>
        </w:rPr>
        <w:t xml:space="preserve"> </w:t>
      </w:r>
      <w:r>
        <w:t>анализ</w:t>
      </w:r>
      <w:r>
        <w:rPr>
          <w:spacing w:val="-3"/>
        </w:rPr>
        <w:t xml:space="preserve"> </w:t>
      </w:r>
      <w:r>
        <w:rPr>
          <w:spacing w:val="-2"/>
        </w:rPr>
        <w:t>наречий.</w:t>
      </w:r>
    </w:p>
    <w:p w:rsidR="005103D3" w:rsidRDefault="005103D3" w:rsidP="005103D3">
      <w:pPr>
        <w:pStyle w:val="ac"/>
        <w:ind w:right="160"/>
      </w:pPr>
      <w:r>
        <w:t>Правописание наречий: слитное, раздельное, дефисное написание; слитное и раздельное</w:t>
      </w:r>
      <w:r>
        <w:rPr>
          <w:spacing w:val="40"/>
        </w:rPr>
        <w:t xml:space="preserve"> </w:t>
      </w:r>
      <w:r>
        <w:t xml:space="preserve">написание </w:t>
      </w:r>
      <w:r>
        <w:rPr>
          <w:b/>
        </w:rPr>
        <w:t>не</w:t>
      </w:r>
      <w:r>
        <w:rPr>
          <w:b/>
          <w:spacing w:val="-4"/>
        </w:rPr>
        <w:t xml:space="preserve"> </w:t>
      </w:r>
      <w:r>
        <w:t>с</w:t>
      </w:r>
      <w:r>
        <w:rPr>
          <w:spacing w:val="40"/>
        </w:rPr>
        <w:t xml:space="preserve"> </w:t>
      </w:r>
      <w:r>
        <w:t>наречиями;</w:t>
      </w:r>
      <w:r>
        <w:rPr>
          <w:spacing w:val="-2"/>
        </w:rPr>
        <w:t xml:space="preserve"> </w:t>
      </w:r>
      <w:r>
        <w:rPr>
          <w:b/>
        </w:rPr>
        <w:t>н</w:t>
      </w:r>
      <w:r>
        <w:rPr>
          <w:b/>
          <w:spacing w:val="-3"/>
        </w:rPr>
        <w:t xml:space="preserve"> </w:t>
      </w:r>
      <w:r>
        <w:t xml:space="preserve">и </w:t>
      </w:r>
      <w:r>
        <w:rPr>
          <w:b/>
        </w:rPr>
        <w:t xml:space="preserve">нн </w:t>
      </w:r>
      <w:r>
        <w:t>в</w:t>
      </w:r>
      <w:r>
        <w:rPr>
          <w:spacing w:val="40"/>
        </w:rPr>
        <w:t xml:space="preserve"> </w:t>
      </w:r>
      <w:r>
        <w:t>наречиях</w:t>
      </w:r>
      <w:r>
        <w:rPr>
          <w:spacing w:val="40"/>
        </w:rPr>
        <w:t xml:space="preserve"> </w:t>
      </w:r>
      <w:r>
        <w:t>на</w:t>
      </w:r>
      <w:r>
        <w:rPr>
          <w:spacing w:val="40"/>
        </w:rPr>
        <w:t xml:space="preserve"> </w:t>
      </w:r>
      <w:r>
        <w:t>-</w:t>
      </w:r>
      <w:r>
        <w:rPr>
          <w:b/>
        </w:rPr>
        <w:t xml:space="preserve">о </w:t>
      </w:r>
      <w:r>
        <w:t>(-</w:t>
      </w:r>
      <w:r>
        <w:rPr>
          <w:b/>
        </w:rPr>
        <w:t>е</w:t>
      </w:r>
      <w:r>
        <w:t>);</w:t>
      </w:r>
      <w:r>
        <w:rPr>
          <w:spacing w:val="40"/>
        </w:rPr>
        <w:t xml:space="preserve"> </w:t>
      </w:r>
      <w:r>
        <w:t>правописание суффиксов</w:t>
      </w:r>
      <w:r>
        <w:rPr>
          <w:spacing w:val="40"/>
        </w:rPr>
        <w:t xml:space="preserve"> </w:t>
      </w:r>
      <w:r>
        <w:t>-</w:t>
      </w:r>
      <w:r>
        <w:rPr>
          <w:b/>
        </w:rPr>
        <w:t xml:space="preserve">а </w:t>
      </w:r>
      <w:r>
        <w:t>и</w:t>
      </w:r>
      <w:r>
        <w:rPr>
          <w:spacing w:val="40"/>
        </w:rPr>
        <w:t xml:space="preserve"> </w:t>
      </w:r>
      <w:r>
        <w:t>-</w:t>
      </w:r>
      <w:r>
        <w:rPr>
          <w:b/>
        </w:rPr>
        <w:t>о</w:t>
      </w:r>
      <w:r>
        <w:rPr>
          <w:b/>
          <w:spacing w:val="-5"/>
        </w:rPr>
        <w:t xml:space="preserve"> </w:t>
      </w:r>
      <w:r>
        <w:t>наречий</w:t>
      </w:r>
      <w:r>
        <w:rPr>
          <w:spacing w:val="40"/>
        </w:rPr>
        <w:t xml:space="preserve"> </w:t>
      </w:r>
      <w:r>
        <w:t>с</w:t>
      </w:r>
      <w:r>
        <w:rPr>
          <w:spacing w:val="40"/>
        </w:rPr>
        <w:t xml:space="preserve"> </w:t>
      </w:r>
      <w:r>
        <w:t xml:space="preserve">приставками </w:t>
      </w:r>
      <w:r>
        <w:rPr>
          <w:b/>
        </w:rPr>
        <w:t>из-</w:t>
      </w:r>
      <w:r>
        <w:t xml:space="preserve">, </w:t>
      </w:r>
      <w:r>
        <w:rPr>
          <w:b/>
        </w:rPr>
        <w:t>до-</w:t>
      </w:r>
      <w:r>
        <w:t xml:space="preserve">, </w:t>
      </w:r>
      <w:r>
        <w:rPr>
          <w:b/>
        </w:rPr>
        <w:t>с-</w:t>
      </w:r>
      <w:r>
        <w:t>,</w:t>
      </w:r>
      <w:r>
        <w:rPr>
          <w:spacing w:val="-2"/>
        </w:rPr>
        <w:t xml:space="preserve"> </w:t>
      </w:r>
      <w:r>
        <w:rPr>
          <w:b/>
        </w:rPr>
        <w:t>в-</w:t>
      </w:r>
      <w:r>
        <w:t>,</w:t>
      </w:r>
      <w:r>
        <w:rPr>
          <w:spacing w:val="-2"/>
        </w:rPr>
        <w:t xml:space="preserve"> </w:t>
      </w:r>
      <w:r>
        <w:rPr>
          <w:b/>
        </w:rPr>
        <w:t>на-</w:t>
      </w:r>
      <w:r>
        <w:t>,</w:t>
      </w:r>
      <w:r>
        <w:rPr>
          <w:spacing w:val="-2"/>
        </w:rPr>
        <w:t xml:space="preserve"> </w:t>
      </w:r>
      <w:r>
        <w:rPr>
          <w:b/>
        </w:rPr>
        <w:t>за-</w:t>
      </w:r>
      <w:r>
        <w:t>;</w:t>
      </w:r>
      <w:r>
        <w:rPr>
          <w:spacing w:val="40"/>
        </w:rPr>
        <w:t xml:space="preserve"> </w:t>
      </w:r>
      <w:r>
        <w:t xml:space="preserve">употребление </w:t>
      </w:r>
      <w:r>
        <w:rPr>
          <w:b/>
        </w:rPr>
        <w:t>ь</w:t>
      </w:r>
      <w:r>
        <w:rPr>
          <w:b/>
          <w:spacing w:val="-2"/>
        </w:rPr>
        <w:t xml:space="preserve"> </w:t>
      </w:r>
      <w:r>
        <w:t>после шипящих на конце наречий; правописание суффиксов наречий -</w:t>
      </w:r>
      <w:r>
        <w:rPr>
          <w:b/>
        </w:rPr>
        <w:t xml:space="preserve">о </w:t>
      </w:r>
      <w:r>
        <w:t>и -</w:t>
      </w:r>
      <w:r>
        <w:rPr>
          <w:b/>
        </w:rPr>
        <w:t xml:space="preserve">е </w:t>
      </w:r>
      <w:r>
        <w:t>после шипящих.</w:t>
      </w:r>
    </w:p>
    <w:p w:rsidR="00137C98" w:rsidRDefault="00137C98" w:rsidP="00137C98">
      <w:pPr>
        <w:pStyle w:val="ac"/>
        <w:spacing w:before="66"/>
      </w:pPr>
      <w:r>
        <w:t>Орфографический</w:t>
      </w:r>
      <w:r>
        <w:rPr>
          <w:spacing w:val="-2"/>
        </w:rPr>
        <w:t xml:space="preserve"> </w:t>
      </w:r>
      <w:r>
        <w:t>анализ</w:t>
      </w:r>
      <w:r>
        <w:rPr>
          <w:spacing w:val="-4"/>
        </w:rPr>
        <w:t xml:space="preserve"> </w:t>
      </w:r>
      <w:r>
        <w:t>наречий</w:t>
      </w:r>
      <w:r>
        <w:rPr>
          <w:spacing w:val="-5"/>
        </w:rPr>
        <w:t xml:space="preserve"> </w:t>
      </w:r>
      <w:r>
        <w:t>(в</w:t>
      </w:r>
      <w:r>
        <w:rPr>
          <w:spacing w:val="-3"/>
        </w:rPr>
        <w:t xml:space="preserve"> </w:t>
      </w:r>
      <w:r>
        <w:t>рамках</w:t>
      </w:r>
      <w:r>
        <w:rPr>
          <w:spacing w:val="-5"/>
        </w:rPr>
        <w:t xml:space="preserve"> </w:t>
      </w:r>
      <w:r>
        <w:rPr>
          <w:spacing w:val="-2"/>
        </w:rPr>
        <w:t>изученного).</w:t>
      </w:r>
    </w:p>
    <w:p w:rsidR="00137C98" w:rsidRDefault="00137C98" w:rsidP="00137C98">
      <w:pPr>
        <w:pStyle w:val="3"/>
        <w:spacing w:line="272" w:lineRule="exact"/>
        <w:ind w:left="0"/>
      </w:pPr>
      <w:r>
        <w:t>Слова</w:t>
      </w:r>
      <w:r>
        <w:rPr>
          <w:spacing w:val="-1"/>
        </w:rPr>
        <w:t xml:space="preserve"> </w:t>
      </w:r>
      <w:r>
        <w:t>категории</w:t>
      </w:r>
      <w:r>
        <w:rPr>
          <w:spacing w:val="-1"/>
        </w:rPr>
        <w:t xml:space="preserve"> </w:t>
      </w:r>
      <w:r>
        <w:rPr>
          <w:spacing w:val="-2"/>
        </w:rPr>
        <w:t>состояния</w:t>
      </w:r>
    </w:p>
    <w:p w:rsidR="00137C98" w:rsidRDefault="00137C98" w:rsidP="00137C98">
      <w:pPr>
        <w:pStyle w:val="ac"/>
        <w:spacing w:line="272" w:lineRule="exact"/>
      </w:pPr>
      <w:r>
        <w:t>Вопрос</w:t>
      </w:r>
      <w:r>
        <w:rPr>
          <w:spacing w:val="-7"/>
        </w:rPr>
        <w:t xml:space="preserve"> </w:t>
      </w:r>
      <w:r>
        <w:t>о</w:t>
      </w:r>
      <w:r>
        <w:rPr>
          <w:spacing w:val="-1"/>
        </w:rPr>
        <w:t xml:space="preserve"> </w:t>
      </w:r>
      <w:r>
        <w:t>словах</w:t>
      </w:r>
      <w:r>
        <w:rPr>
          <w:spacing w:val="-3"/>
        </w:rPr>
        <w:t xml:space="preserve"> </w:t>
      </w:r>
      <w:r>
        <w:t>категории состояния</w:t>
      </w:r>
      <w:r>
        <w:rPr>
          <w:spacing w:val="-1"/>
        </w:rPr>
        <w:t xml:space="preserve"> </w:t>
      </w:r>
      <w:r>
        <w:t>в</w:t>
      </w:r>
      <w:r>
        <w:rPr>
          <w:spacing w:val="-3"/>
        </w:rPr>
        <w:t xml:space="preserve"> </w:t>
      </w:r>
      <w:r>
        <w:t>системе</w:t>
      </w:r>
      <w:r>
        <w:rPr>
          <w:spacing w:val="-7"/>
        </w:rPr>
        <w:t xml:space="preserve"> </w:t>
      </w:r>
      <w:r>
        <w:t xml:space="preserve">частей </w:t>
      </w:r>
      <w:r>
        <w:rPr>
          <w:spacing w:val="-2"/>
        </w:rPr>
        <w:t>речи.</w:t>
      </w:r>
    </w:p>
    <w:p w:rsidR="00137C98" w:rsidRDefault="00137C98" w:rsidP="00137C98">
      <w:pPr>
        <w:pStyle w:val="ac"/>
        <w:spacing w:before="5" w:line="237" w:lineRule="auto"/>
        <w:sectPr w:rsidR="00137C98">
          <w:pgSz w:w="11910" w:h="16300"/>
          <w:pgMar w:top="1600" w:right="680" w:bottom="280" w:left="700" w:header="720" w:footer="720" w:gutter="0"/>
          <w:cols w:space="720"/>
        </w:sectPr>
      </w:pPr>
      <w:r>
        <w:t>Общее</w:t>
      </w:r>
      <w:r>
        <w:rPr>
          <w:spacing w:val="80"/>
        </w:rPr>
        <w:t xml:space="preserve"> </w:t>
      </w:r>
      <w:r>
        <w:t>грамматическое</w:t>
      </w:r>
      <w:r>
        <w:rPr>
          <w:spacing w:val="80"/>
        </w:rPr>
        <w:t xml:space="preserve"> </w:t>
      </w:r>
      <w:r>
        <w:t>значение,</w:t>
      </w:r>
      <w:r>
        <w:rPr>
          <w:spacing w:val="80"/>
        </w:rPr>
        <w:t xml:space="preserve"> </w:t>
      </w:r>
      <w:r>
        <w:t>морфологические</w:t>
      </w:r>
      <w:r>
        <w:rPr>
          <w:spacing w:val="80"/>
        </w:rPr>
        <w:t xml:space="preserve"> </w:t>
      </w:r>
      <w:r>
        <w:t>признаки</w:t>
      </w:r>
      <w:r>
        <w:rPr>
          <w:spacing w:val="80"/>
        </w:rPr>
        <w:t xml:space="preserve"> </w:t>
      </w:r>
      <w:r>
        <w:t>и</w:t>
      </w:r>
      <w:r>
        <w:rPr>
          <w:spacing w:val="80"/>
        </w:rPr>
        <w:t xml:space="preserve"> </w:t>
      </w:r>
      <w:r>
        <w:t>синтаксическая функция слов категории состояния. Роль слов категории состояния в речи.</w:t>
      </w:r>
    </w:p>
    <w:p w:rsidR="005103D3" w:rsidRDefault="005103D3" w:rsidP="00137C98">
      <w:pPr>
        <w:pStyle w:val="3"/>
        <w:spacing w:line="272" w:lineRule="exact"/>
        <w:ind w:left="0"/>
      </w:pPr>
      <w:r>
        <w:lastRenderedPageBreak/>
        <w:t>Служебные</w:t>
      </w:r>
      <w:r>
        <w:rPr>
          <w:spacing w:val="-5"/>
        </w:rPr>
        <w:t xml:space="preserve"> </w:t>
      </w:r>
      <w:r>
        <w:t>части</w:t>
      </w:r>
      <w:r>
        <w:rPr>
          <w:spacing w:val="-1"/>
        </w:rPr>
        <w:t xml:space="preserve"> </w:t>
      </w:r>
      <w:r>
        <w:rPr>
          <w:spacing w:val="-4"/>
        </w:rPr>
        <w:t>речи</w:t>
      </w:r>
    </w:p>
    <w:p w:rsidR="005103D3" w:rsidRDefault="005103D3" w:rsidP="005103D3">
      <w:pPr>
        <w:pStyle w:val="ac"/>
        <w:spacing w:line="242" w:lineRule="auto"/>
      </w:pPr>
      <w:r>
        <w:t>Общая</w:t>
      </w:r>
      <w:r>
        <w:rPr>
          <w:spacing w:val="40"/>
        </w:rPr>
        <w:t xml:space="preserve"> </w:t>
      </w:r>
      <w:r>
        <w:t>характеристика</w:t>
      </w:r>
      <w:r>
        <w:rPr>
          <w:spacing w:val="40"/>
        </w:rPr>
        <w:t xml:space="preserve"> </w:t>
      </w:r>
      <w:r>
        <w:t>служебных</w:t>
      </w:r>
      <w:r>
        <w:rPr>
          <w:spacing w:val="40"/>
        </w:rPr>
        <w:t xml:space="preserve"> </w:t>
      </w:r>
      <w:r>
        <w:t>частей</w:t>
      </w:r>
      <w:r>
        <w:rPr>
          <w:spacing w:val="40"/>
        </w:rPr>
        <w:t xml:space="preserve"> </w:t>
      </w:r>
      <w:r>
        <w:t>речи.</w:t>
      </w:r>
      <w:r>
        <w:rPr>
          <w:spacing w:val="40"/>
        </w:rPr>
        <w:t xml:space="preserve"> </w:t>
      </w:r>
      <w:r>
        <w:t>Отличие</w:t>
      </w:r>
      <w:r>
        <w:rPr>
          <w:spacing w:val="40"/>
        </w:rPr>
        <w:t xml:space="preserve"> </w:t>
      </w:r>
      <w:r>
        <w:t>самостоятельных</w:t>
      </w:r>
      <w:r>
        <w:rPr>
          <w:spacing w:val="40"/>
        </w:rPr>
        <w:t xml:space="preserve"> </w:t>
      </w:r>
      <w:r>
        <w:t>частей речи от служебных.</w:t>
      </w:r>
    </w:p>
    <w:p w:rsidR="005103D3" w:rsidRDefault="005103D3" w:rsidP="00137C98">
      <w:pPr>
        <w:pStyle w:val="3"/>
        <w:ind w:left="0"/>
      </w:pPr>
      <w:r>
        <w:rPr>
          <w:spacing w:val="-2"/>
        </w:rPr>
        <w:t>Предлог</w:t>
      </w:r>
    </w:p>
    <w:p w:rsidR="005103D3" w:rsidRDefault="005103D3" w:rsidP="00137C98">
      <w:pPr>
        <w:pStyle w:val="ac"/>
        <w:spacing w:line="274" w:lineRule="exact"/>
      </w:pPr>
      <w:r>
        <w:t>Предлог</w:t>
      </w:r>
      <w:r>
        <w:rPr>
          <w:spacing w:val="-5"/>
        </w:rPr>
        <w:t xml:space="preserve"> </w:t>
      </w:r>
      <w:r>
        <w:t>как</w:t>
      </w:r>
      <w:r>
        <w:rPr>
          <w:spacing w:val="-6"/>
        </w:rPr>
        <w:t xml:space="preserve"> </w:t>
      </w:r>
      <w:r>
        <w:t>служебная</w:t>
      </w:r>
      <w:r>
        <w:rPr>
          <w:spacing w:val="-4"/>
        </w:rPr>
        <w:t xml:space="preserve"> </w:t>
      </w:r>
      <w:r>
        <w:t>часть</w:t>
      </w:r>
      <w:r>
        <w:rPr>
          <w:spacing w:val="-4"/>
        </w:rPr>
        <w:t xml:space="preserve"> </w:t>
      </w:r>
      <w:r>
        <w:t>речи.</w:t>
      </w:r>
      <w:r>
        <w:rPr>
          <w:spacing w:val="-2"/>
        </w:rPr>
        <w:t xml:space="preserve"> </w:t>
      </w:r>
      <w:r>
        <w:t>Грамматические</w:t>
      </w:r>
      <w:r>
        <w:rPr>
          <w:spacing w:val="-5"/>
        </w:rPr>
        <w:t xml:space="preserve"> </w:t>
      </w:r>
      <w:r>
        <w:t>функции</w:t>
      </w:r>
      <w:r>
        <w:rPr>
          <w:spacing w:val="-3"/>
        </w:rPr>
        <w:t xml:space="preserve"> </w:t>
      </w:r>
      <w:r>
        <w:rPr>
          <w:spacing w:val="-2"/>
        </w:rPr>
        <w:t>предлогов.</w:t>
      </w:r>
    </w:p>
    <w:p w:rsidR="005103D3" w:rsidRDefault="005103D3" w:rsidP="00137C98">
      <w:pPr>
        <w:pStyle w:val="ac"/>
        <w:spacing w:line="275" w:lineRule="exact"/>
      </w:pPr>
      <w:r>
        <w:t>Разряды</w:t>
      </w:r>
      <w:r>
        <w:rPr>
          <w:spacing w:val="60"/>
        </w:rPr>
        <w:t xml:space="preserve"> </w:t>
      </w:r>
      <w:r>
        <w:t>предлогов</w:t>
      </w:r>
      <w:r>
        <w:rPr>
          <w:spacing w:val="57"/>
        </w:rPr>
        <w:t xml:space="preserve"> </w:t>
      </w:r>
      <w:r>
        <w:t>по</w:t>
      </w:r>
      <w:r>
        <w:rPr>
          <w:spacing w:val="60"/>
        </w:rPr>
        <w:t xml:space="preserve"> </w:t>
      </w:r>
      <w:r>
        <w:t>происхождению:</w:t>
      </w:r>
      <w:r>
        <w:rPr>
          <w:spacing w:val="56"/>
        </w:rPr>
        <w:t xml:space="preserve"> </w:t>
      </w:r>
      <w:r>
        <w:t>предлоги</w:t>
      </w:r>
      <w:r>
        <w:rPr>
          <w:spacing w:val="57"/>
        </w:rPr>
        <w:t xml:space="preserve"> </w:t>
      </w:r>
      <w:r>
        <w:t>производные</w:t>
      </w:r>
      <w:r>
        <w:rPr>
          <w:spacing w:val="54"/>
        </w:rPr>
        <w:t xml:space="preserve"> </w:t>
      </w:r>
      <w:r>
        <w:t>и</w:t>
      </w:r>
      <w:r>
        <w:rPr>
          <w:spacing w:val="57"/>
        </w:rPr>
        <w:t xml:space="preserve"> </w:t>
      </w:r>
      <w:r>
        <w:rPr>
          <w:spacing w:val="-2"/>
        </w:rPr>
        <w:t>непроизводные.</w:t>
      </w:r>
    </w:p>
    <w:p w:rsidR="005103D3" w:rsidRDefault="005103D3" w:rsidP="005103D3">
      <w:pPr>
        <w:pStyle w:val="ac"/>
        <w:spacing w:before="3" w:line="275" w:lineRule="exact"/>
      </w:pPr>
      <w:r>
        <w:t>Разряды</w:t>
      </w:r>
      <w:r>
        <w:rPr>
          <w:spacing w:val="-4"/>
        </w:rPr>
        <w:t xml:space="preserve"> </w:t>
      </w:r>
      <w:r>
        <w:t>предлогов</w:t>
      </w:r>
      <w:r>
        <w:rPr>
          <w:spacing w:val="-5"/>
        </w:rPr>
        <w:t xml:space="preserve"> </w:t>
      </w:r>
      <w:r>
        <w:t>по</w:t>
      </w:r>
      <w:r>
        <w:rPr>
          <w:spacing w:val="-2"/>
        </w:rPr>
        <w:t xml:space="preserve"> </w:t>
      </w:r>
      <w:r>
        <w:t>строению:</w:t>
      </w:r>
      <w:r>
        <w:rPr>
          <w:spacing w:val="-3"/>
        </w:rPr>
        <w:t xml:space="preserve"> </w:t>
      </w:r>
      <w:r>
        <w:t>предлоги</w:t>
      </w:r>
      <w:r>
        <w:rPr>
          <w:spacing w:val="-1"/>
        </w:rPr>
        <w:t xml:space="preserve"> </w:t>
      </w:r>
      <w:r>
        <w:t>простые</w:t>
      </w:r>
      <w:r>
        <w:rPr>
          <w:spacing w:val="-3"/>
        </w:rPr>
        <w:t xml:space="preserve"> </w:t>
      </w:r>
      <w:r>
        <w:t>и</w:t>
      </w:r>
      <w:r>
        <w:rPr>
          <w:spacing w:val="-1"/>
        </w:rPr>
        <w:t xml:space="preserve"> </w:t>
      </w:r>
      <w:r>
        <w:rPr>
          <w:spacing w:val="-2"/>
        </w:rPr>
        <w:t>составные.</w:t>
      </w:r>
    </w:p>
    <w:p w:rsidR="005103D3" w:rsidRDefault="005103D3" w:rsidP="00137C98">
      <w:pPr>
        <w:pStyle w:val="ac"/>
        <w:spacing w:line="275" w:lineRule="exact"/>
      </w:pPr>
      <w:r>
        <w:t>Морфологический</w:t>
      </w:r>
      <w:r>
        <w:rPr>
          <w:spacing w:val="-4"/>
        </w:rPr>
        <w:t xml:space="preserve"> </w:t>
      </w:r>
      <w:r>
        <w:t>анализ</w:t>
      </w:r>
      <w:r>
        <w:rPr>
          <w:spacing w:val="-3"/>
        </w:rPr>
        <w:t xml:space="preserve"> </w:t>
      </w:r>
      <w:r>
        <w:rPr>
          <w:spacing w:val="-2"/>
        </w:rPr>
        <w:t>предлогов.</w:t>
      </w:r>
    </w:p>
    <w:p w:rsidR="005103D3" w:rsidRDefault="005103D3" w:rsidP="005103D3">
      <w:pPr>
        <w:pStyle w:val="ac"/>
        <w:spacing w:before="3"/>
        <w:ind w:right="164"/>
      </w:pPr>
      <w:r>
        <w:t xml:space="preserve">Нормы употребления имён существительных и местоимений с предлогами. Правильное использование предлогов </w:t>
      </w:r>
      <w:r>
        <w:rPr>
          <w:b/>
        </w:rPr>
        <w:t>из</w:t>
      </w:r>
      <w:r>
        <w:rPr>
          <w:b/>
          <w:spacing w:val="-5"/>
        </w:rPr>
        <w:t xml:space="preserve"> </w:t>
      </w:r>
      <w:r>
        <w:t xml:space="preserve">– </w:t>
      </w:r>
      <w:r>
        <w:rPr>
          <w:b/>
        </w:rPr>
        <w:t>с</w:t>
      </w:r>
      <w:r>
        <w:t xml:space="preserve">, </w:t>
      </w:r>
      <w:r>
        <w:rPr>
          <w:b/>
        </w:rPr>
        <w:t>в</w:t>
      </w:r>
      <w:r>
        <w:rPr>
          <w:b/>
          <w:spacing w:val="-10"/>
        </w:rPr>
        <w:t xml:space="preserve"> </w:t>
      </w:r>
      <w:r>
        <w:t xml:space="preserve">– </w:t>
      </w:r>
      <w:r>
        <w:rPr>
          <w:b/>
        </w:rPr>
        <w:t>на</w:t>
      </w:r>
      <w:r>
        <w:t xml:space="preserve">. Правильное образование предложно- падежных форм с предлогами </w:t>
      </w:r>
      <w:r>
        <w:rPr>
          <w:b/>
        </w:rPr>
        <w:t>по</w:t>
      </w:r>
      <w:r>
        <w:t xml:space="preserve">, </w:t>
      </w:r>
      <w:r>
        <w:rPr>
          <w:b/>
        </w:rPr>
        <w:t>благодаря</w:t>
      </w:r>
      <w:r>
        <w:t xml:space="preserve">, </w:t>
      </w:r>
      <w:r>
        <w:rPr>
          <w:b/>
        </w:rPr>
        <w:t>согласно</w:t>
      </w:r>
      <w:r>
        <w:t xml:space="preserve">, </w:t>
      </w:r>
      <w:r>
        <w:rPr>
          <w:b/>
        </w:rPr>
        <w:t>вопреки</w:t>
      </w:r>
      <w:r>
        <w:t xml:space="preserve">, </w:t>
      </w:r>
      <w:r>
        <w:rPr>
          <w:b/>
        </w:rPr>
        <w:t>наперерез</w:t>
      </w:r>
      <w:r>
        <w:t>.</w:t>
      </w:r>
    </w:p>
    <w:p w:rsidR="005103D3" w:rsidRDefault="005103D3" w:rsidP="00496455">
      <w:pPr>
        <w:pStyle w:val="ac"/>
        <w:spacing w:line="274" w:lineRule="exact"/>
      </w:pPr>
      <w:r>
        <w:t>Правописание</w:t>
      </w:r>
      <w:r>
        <w:rPr>
          <w:spacing w:val="-5"/>
        </w:rPr>
        <w:t xml:space="preserve"> </w:t>
      </w:r>
      <w:r>
        <w:t>производных</w:t>
      </w:r>
      <w:r>
        <w:rPr>
          <w:spacing w:val="-7"/>
        </w:rPr>
        <w:t xml:space="preserve"> </w:t>
      </w:r>
      <w:r>
        <w:rPr>
          <w:spacing w:val="-2"/>
        </w:rPr>
        <w:t>предлогов.</w:t>
      </w:r>
    </w:p>
    <w:p w:rsidR="005103D3" w:rsidRDefault="005103D3" w:rsidP="00496455">
      <w:pPr>
        <w:pStyle w:val="3"/>
        <w:spacing w:line="272" w:lineRule="exact"/>
        <w:ind w:left="0"/>
      </w:pPr>
      <w:r>
        <w:rPr>
          <w:spacing w:val="-4"/>
        </w:rPr>
        <w:t>Союз</w:t>
      </w:r>
    </w:p>
    <w:p w:rsidR="005103D3" w:rsidRDefault="005103D3" w:rsidP="005103D3">
      <w:pPr>
        <w:pStyle w:val="ac"/>
        <w:spacing w:line="242" w:lineRule="auto"/>
        <w:ind w:right="174"/>
      </w:pPr>
      <w:r>
        <w:t>Союз как служебная часть речи. Союз как средство связи однородных членов предложения и частей сложного предложения.</w:t>
      </w:r>
    </w:p>
    <w:p w:rsidR="005103D3" w:rsidRDefault="005103D3" w:rsidP="005103D3">
      <w:pPr>
        <w:pStyle w:val="ac"/>
        <w:ind w:right="170"/>
      </w:pPr>
      <w: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5103D3" w:rsidRDefault="005103D3" w:rsidP="00496455">
      <w:pPr>
        <w:pStyle w:val="ac"/>
        <w:spacing w:line="237" w:lineRule="auto"/>
        <w:ind w:right="5456"/>
      </w:pPr>
      <w:r>
        <w:t>Морфологический</w:t>
      </w:r>
      <w:r>
        <w:rPr>
          <w:spacing w:val="-15"/>
        </w:rPr>
        <w:t xml:space="preserve"> </w:t>
      </w:r>
      <w:r>
        <w:t>анализ</w:t>
      </w:r>
      <w:r>
        <w:rPr>
          <w:spacing w:val="-15"/>
        </w:rPr>
        <w:t xml:space="preserve"> </w:t>
      </w:r>
      <w:r w:rsidR="00496455">
        <w:t>союзов. Правописание союзов.</w:t>
      </w:r>
    </w:p>
    <w:p w:rsidR="005103D3" w:rsidRDefault="005103D3" w:rsidP="005103D3">
      <w:pPr>
        <w:pStyle w:val="ac"/>
        <w:ind w:right="171"/>
      </w:pPr>
      <w:r>
        <w:t xml:space="preserve">Знаки препинания в сложных союзных предложениях (в рамках изученного). Знаки препинания в предложениях с союзом </w:t>
      </w:r>
      <w:r>
        <w:rPr>
          <w:b/>
        </w:rPr>
        <w:t>и</w:t>
      </w:r>
      <w:r>
        <w:t>, связывающим однородные члены и части сложного предложения.</w:t>
      </w:r>
    </w:p>
    <w:p w:rsidR="005103D3" w:rsidRDefault="005103D3" w:rsidP="00496455">
      <w:pPr>
        <w:pStyle w:val="3"/>
        <w:ind w:left="0"/>
      </w:pPr>
      <w:r>
        <w:rPr>
          <w:spacing w:val="-2"/>
        </w:rPr>
        <w:t>Частица</w:t>
      </w:r>
    </w:p>
    <w:p w:rsidR="005103D3" w:rsidRDefault="005103D3" w:rsidP="005103D3">
      <w:pPr>
        <w:pStyle w:val="ac"/>
        <w:ind w:right="169"/>
      </w:pPr>
      <w:r>
        <w:t>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5103D3" w:rsidRDefault="005103D3" w:rsidP="005103D3">
      <w:pPr>
        <w:pStyle w:val="ac"/>
        <w:spacing w:before="1" w:line="237" w:lineRule="auto"/>
        <w:ind w:right="171"/>
      </w:pPr>
      <w:r>
        <w:t xml:space="preserve">Разряды частиц по значению и употреблению: формообразующие, отрицательные, </w:t>
      </w:r>
      <w:r>
        <w:rPr>
          <w:spacing w:val="-2"/>
        </w:rPr>
        <w:t>модальные.</w:t>
      </w:r>
    </w:p>
    <w:p w:rsidR="005103D3" w:rsidRDefault="005103D3" w:rsidP="00496455">
      <w:pPr>
        <w:pStyle w:val="ac"/>
        <w:spacing w:before="4" w:line="275" w:lineRule="exact"/>
      </w:pPr>
      <w:r>
        <w:t>Морфологический</w:t>
      </w:r>
      <w:r>
        <w:rPr>
          <w:spacing w:val="-4"/>
        </w:rPr>
        <w:t xml:space="preserve"> </w:t>
      </w:r>
      <w:r>
        <w:t>анализ</w:t>
      </w:r>
      <w:r>
        <w:rPr>
          <w:spacing w:val="-3"/>
        </w:rPr>
        <w:t xml:space="preserve"> </w:t>
      </w:r>
      <w:r>
        <w:rPr>
          <w:spacing w:val="-2"/>
        </w:rPr>
        <w:t>частиц.</w:t>
      </w:r>
    </w:p>
    <w:p w:rsidR="005103D3" w:rsidRDefault="005103D3" w:rsidP="00C65293">
      <w:pPr>
        <w:pStyle w:val="ac"/>
        <w:ind w:right="157"/>
      </w:pPr>
      <w:r>
        <w:t>Смысловые</w:t>
      </w:r>
      <w:r>
        <w:rPr>
          <w:spacing w:val="40"/>
        </w:rPr>
        <w:t xml:space="preserve"> </w:t>
      </w:r>
      <w:r>
        <w:t>различия</w:t>
      </w:r>
      <w:r>
        <w:rPr>
          <w:spacing w:val="40"/>
        </w:rPr>
        <w:t xml:space="preserve"> </w:t>
      </w:r>
      <w:r>
        <w:t>частиц</w:t>
      </w:r>
      <w:r>
        <w:rPr>
          <w:spacing w:val="-3"/>
        </w:rPr>
        <w:t xml:space="preserve"> </w:t>
      </w:r>
      <w:r>
        <w:rPr>
          <w:b/>
        </w:rPr>
        <w:t xml:space="preserve">не </w:t>
      </w:r>
      <w:r>
        <w:t>и</w:t>
      </w:r>
      <w:r>
        <w:rPr>
          <w:spacing w:val="-3"/>
        </w:rPr>
        <w:t xml:space="preserve"> </w:t>
      </w:r>
      <w:r>
        <w:rPr>
          <w:b/>
        </w:rPr>
        <w:t>ни</w:t>
      </w:r>
      <w:r>
        <w:t>.</w:t>
      </w:r>
      <w:r>
        <w:rPr>
          <w:spacing w:val="40"/>
        </w:rPr>
        <w:t xml:space="preserve"> </w:t>
      </w:r>
      <w:r>
        <w:t>Использование</w:t>
      </w:r>
      <w:r>
        <w:rPr>
          <w:spacing w:val="40"/>
        </w:rPr>
        <w:t xml:space="preserve"> </w:t>
      </w:r>
      <w:r>
        <w:t xml:space="preserve">частиц </w:t>
      </w:r>
      <w:r>
        <w:rPr>
          <w:b/>
        </w:rPr>
        <w:t>не</w:t>
      </w:r>
      <w:r>
        <w:rPr>
          <w:b/>
          <w:spacing w:val="-5"/>
        </w:rPr>
        <w:t xml:space="preserve"> </w:t>
      </w:r>
      <w:r>
        <w:t>и</w:t>
      </w:r>
      <w:r>
        <w:rPr>
          <w:spacing w:val="-3"/>
        </w:rPr>
        <w:t xml:space="preserve"> </w:t>
      </w:r>
      <w:r>
        <w:rPr>
          <w:b/>
        </w:rPr>
        <w:t>ни</w:t>
      </w:r>
      <w:r>
        <w:rPr>
          <w:b/>
          <w:spacing w:val="-3"/>
        </w:rPr>
        <w:t xml:space="preserve"> </w:t>
      </w:r>
      <w:r>
        <w:t>в</w:t>
      </w:r>
      <w:r>
        <w:rPr>
          <w:spacing w:val="40"/>
        </w:rPr>
        <w:t xml:space="preserve"> </w:t>
      </w:r>
      <w:r>
        <w:t xml:space="preserve">письменной речи. Различение приставки </w:t>
      </w:r>
      <w:r>
        <w:rPr>
          <w:b/>
        </w:rPr>
        <w:t>не</w:t>
      </w:r>
      <w:r>
        <w:t>- и частицы</w:t>
      </w:r>
      <w:r>
        <w:rPr>
          <w:spacing w:val="-2"/>
        </w:rPr>
        <w:t xml:space="preserve"> </w:t>
      </w:r>
      <w:r>
        <w:rPr>
          <w:b/>
        </w:rPr>
        <w:t>не</w:t>
      </w:r>
      <w:r>
        <w:t xml:space="preserve">. Слитное и раздельное написание </w:t>
      </w:r>
      <w:r>
        <w:rPr>
          <w:b/>
        </w:rPr>
        <w:t xml:space="preserve">не </w:t>
      </w:r>
      <w:r>
        <w:t xml:space="preserve">с разными частями речи (обобщение). Правописание частиц </w:t>
      </w:r>
      <w:r>
        <w:rPr>
          <w:b/>
        </w:rPr>
        <w:t>бы</w:t>
      </w:r>
      <w:r>
        <w:t>,</w:t>
      </w:r>
      <w:r>
        <w:rPr>
          <w:spacing w:val="-3"/>
        </w:rPr>
        <w:t xml:space="preserve"> </w:t>
      </w:r>
      <w:r>
        <w:rPr>
          <w:b/>
        </w:rPr>
        <w:t>ли</w:t>
      </w:r>
      <w:r>
        <w:t>,</w:t>
      </w:r>
      <w:r>
        <w:rPr>
          <w:spacing w:val="-3"/>
        </w:rPr>
        <w:t xml:space="preserve"> </w:t>
      </w:r>
      <w:r>
        <w:rPr>
          <w:b/>
        </w:rPr>
        <w:t>же</w:t>
      </w:r>
      <w:r>
        <w:rPr>
          <w:b/>
          <w:spacing w:val="-2"/>
        </w:rPr>
        <w:t xml:space="preserve"> </w:t>
      </w:r>
      <w:r>
        <w:t>с другими словами. Дефисное написание частиц -</w:t>
      </w:r>
      <w:r>
        <w:rPr>
          <w:b/>
        </w:rPr>
        <w:t>то</w:t>
      </w:r>
      <w:r>
        <w:t>, -</w:t>
      </w:r>
      <w:r>
        <w:rPr>
          <w:b/>
        </w:rPr>
        <w:t>таки</w:t>
      </w:r>
      <w:r>
        <w:t>, -</w:t>
      </w:r>
      <w:r>
        <w:rPr>
          <w:b/>
        </w:rPr>
        <w:t>ка</w:t>
      </w:r>
      <w:r>
        <w:t>.</w:t>
      </w:r>
    </w:p>
    <w:p w:rsidR="00C65293" w:rsidRDefault="00C65293" w:rsidP="00C65293">
      <w:pPr>
        <w:pStyle w:val="3"/>
        <w:spacing w:before="71"/>
        <w:ind w:left="0"/>
        <w:jc w:val="both"/>
      </w:pPr>
      <w:r>
        <w:t>Междометия</w:t>
      </w:r>
      <w:r>
        <w:rPr>
          <w:spacing w:val="-8"/>
        </w:rPr>
        <w:t xml:space="preserve"> </w:t>
      </w:r>
      <w:r>
        <w:t>и</w:t>
      </w:r>
      <w:r>
        <w:rPr>
          <w:spacing w:val="-6"/>
        </w:rPr>
        <w:t xml:space="preserve"> </w:t>
      </w:r>
      <w:r>
        <w:t>звукоподражательные</w:t>
      </w:r>
      <w:r>
        <w:rPr>
          <w:spacing w:val="-5"/>
        </w:rPr>
        <w:t xml:space="preserve"> </w:t>
      </w:r>
      <w:r>
        <w:rPr>
          <w:spacing w:val="-2"/>
        </w:rPr>
        <w:t>слова</w:t>
      </w:r>
    </w:p>
    <w:p w:rsidR="00C65293" w:rsidRDefault="00C65293" w:rsidP="00C65293">
      <w:pPr>
        <w:pStyle w:val="ac"/>
        <w:spacing w:line="274" w:lineRule="exact"/>
      </w:pPr>
      <w:r>
        <w:t>Междометия</w:t>
      </w:r>
      <w:r>
        <w:rPr>
          <w:spacing w:val="-2"/>
        </w:rPr>
        <w:t xml:space="preserve"> </w:t>
      </w:r>
      <w:r>
        <w:t>как</w:t>
      </w:r>
      <w:r>
        <w:rPr>
          <w:spacing w:val="-8"/>
        </w:rPr>
        <w:t xml:space="preserve"> </w:t>
      </w:r>
      <w:r>
        <w:t>особая</w:t>
      </w:r>
      <w:r>
        <w:rPr>
          <w:spacing w:val="-2"/>
        </w:rPr>
        <w:t xml:space="preserve"> </w:t>
      </w:r>
      <w:r>
        <w:t>группа</w:t>
      </w:r>
      <w:r>
        <w:rPr>
          <w:spacing w:val="-2"/>
        </w:rPr>
        <w:t xml:space="preserve"> </w:t>
      </w:r>
      <w:r>
        <w:rPr>
          <w:spacing w:val="-4"/>
        </w:rPr>
        <w:t>слов.</w:t>
      </w:r>
    </w:p>
    <w:p w:rsidR="00C65293" w:rsidRDefault="00C65293" w:rsidP="00C65293">
      <w:pPr>
        <w:pStyle w:val="ac"/>
        <w:spacing w:line="242" w:lineRule="auto"/>
        <w:ind w:right="177"/>
      </w:pPr>
      <w:r>
        <w:t>Разряды междометий по значению (выражающие чувства, побуждающие к</w:t>
      </w:r>
      <w:r>
        <w:rPr>
          <w:spacing w:val="40"/>
        </w:rPr>
        <w:t xml:space="preserve"> </w:t>
      </w:r>
      <w:r>
        <w:t>действию, этикетные междометия); междометия производные и непроизводные.</w:t>
      </w:r>
    </w:p>
    <w:p w:rsidR="00C65293" w:rsidRDefault="00C65293" w:rsidP="00C65293">
      <w:pPr>
        <w:pStyle w:val="ac"/>
        <w:spacing w:line="242" w:lineRule="auto"/>
        <w:ind w:right="4905"/>
      </w:pPr>
      <w:r>
        <w:t>Морфологический</w:t>
      </w:r>
      <w:r>
        <w:rPr>
          <w:spacing w:val="-15"/>
        </w:rPr>
        <w:t xml:space="preserve"> </w:t>
      </w:r>
      <w:r>
        <w:t>анализ</w:t>
      </w:r>
      <w:r>
        <w:rPr>
          <w:spacing w:val="-15"/>
        </w:rPr>
        <w:t xml:space="preserve"> </w:t>
      </w:r>
      <w:r>
        <w:t>междометий. Звукоподражательные слова.</w:t>
      </w:r>
    </w:p>
    <w:p w:rsidR="00C65293" w:rsidRDefault="00C65293" w:rsidP="00C65293">
      <w:pPr>
        <w:pStyle w:val="ac"/>
        <w:ind w:right="169"/>
      </w:pPr>
      <w: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C65293" w:rsidRDefault="00C65293" w:rsidP="00C65293">
      <w:pPr>
        <w:pStyle w:val="ac"/>
        <w:spacing w:line="237" w:lineRule="auto"/>
        <w:ind w:right="170"/>
        <w:sectPr w:rsidR="00C65293">
          <w:pgSz w:w="11910" w:h="16300"/>
          <w:pgMar w:top="1040" w:right="680" w:bottom="280" w:left="700" w:header="720" w:footer="720" w:gutter="0"/>
          <w:cols w:space="720"/>
        </w:sectPr>
      </w:pPr>
      <w:r>
        <w:t>Омонимия слов разных частей речи. Грамматическая омонимия. Использование грамматических омонимов в речи.</w:t>
      </w:r>
    </w:p>
    <w:p w:rsidR="005103D3" w:rsidRDefault="005103D3" w:rsidP="00C65293">
      <w:pPr>
        <w:pStyle w:val="2"/>
        <w:ind w:left="0"/>
        <w:jc w:val="center"/>
      </w:pPr>
      <w:r>
        <w:rPr>
          <w:color w:val="333333"/>
        </w:rPr>
        <w:lastRenderedPageBreak/>
        <w:t>ПЛАНИРУЕМЫЕ</w:t>
      </w:r>
      <w:r>
        <w:rPr>
          <w:color w:val="333333"/>
          <w:spacing w:val="-5"/>
        </w:rPr>
        <w:t xml:space="preserve"> </w:t>
      </w:r>
      <w:r>
        <w:rPr>
          <w:color w:val="333333"/>
        </w:rPr>
        <w:t>ОБРАЗОВАТЕЛЬНЫЕ</w:t>
      </w:r>
      <w:r>
        <w:rPr>
          <w:color w:val="333333"/>
          <w:spacing w:val="-3"/>
        </w:rPr>
        <w:t xml:space="preserve"> </w:t>
      </w:r>
      <w:r>
        <w:rPr>
          <w:color w:val="333333"/>
          <w:spacing w:val="-2"/>
        </w:rPr>
        <w:t>РЕЗУЛЬТАТЫ</w:t>
      </w:r>
    </w:p>
    <w:p w:rsidR="005103D3" w:rsidRDefault="005103D3" w:rsidP="005103D3">
      <w:pPr>
        <w:pStyle w:val="ac"/>
        <w:rPr>
          <w:b/>
        </w:rPr>
      </w:pPr>
    </w:p>
    <w:p w:rsidR="00C65293" w:rsidRPr="00C65293" w:rsidRDefault="005103D3" w:rsidP="00C65293">
      <w:pPr>
        <w:spacing w:before="1"/>
        <w:jc w:val="both"/>
        <w:rPr>
          <w:rFonts w:ascii="Times New Roman" w:hAnsi="Times New Roman" w:cs="Times New Roman"/>
          <w:b/>
          <w:color w:val="333333"/>
          <w:spacing w:val="-2"/>
          <w:sz w:val="24"/>
          <w:szCs w:val="24"/>
        </w:rPr>
      </w:pPr>
      <w:r w:rsidRPr="00C65293">
        <w:rPr>
          <w:rFonts w:ascii="Times New Roman" w:hAnsi="Times New Roman" w:cs="Times New Roman"/>
          <w:b/>
          <w:color w:val="333333"/>
          <w:sz w:val="24"/>
          <w:szCs w:val="24"/>
        </w:rPr>
        <w:t>ЛИЧНОСТНЫЕ</w:t>
      </w:r>
      <w:r w:rsidRPr="00C65293">
        <w:rPr>
          <w:rFonts w:ascii="Times New Roman" w:hAnsi="Times New Roman" w:cs="Times New Roman"/>
          <w:b/>
          <w:color w:val="333333"/>
          <w:spacing w:val="-4"/>
          <w:sz w:val="24"/>
          <w:szCs w:val="24"/>
        </w:rPr>
        <w:t xml:space="preserve"> </w:t>
      </w:r>
      <w:r w:rsidRPr="00C65293">
        <w:rPr>
          <w:rFonts w:ascii="Times New Roman" w:hAnsi="Times New Roman" w:cs="Times New Roman"/>
          <w:b/>
          <w:color w:val="333333"/>
          <w:spacing w:val="-2"/>
          <w:sz w:val="24"/>
          <w:szCs w:val="24"/>
        </w:rPr>
        <w:t>РЕЗУЛЬТАТЫ</w:t>
      </w:r>
    </w:p>
    <w:p w:rsidR="005103D3" w:rsidRPr="00C65293" w:rsidRDefault="005103D3" w:rsidP="00C65293">
      <w:pPr>
        <w:spacing w:before="1"/>
        <w:jc w:val="both"/>
        <w:rPr>
          <w:rFonts w:ascii="Times New Roman" w:hAnsi="Times New Roman" w:cs="Times New Roman"/>
          <w:b/>
          <w:sz w:val="24"/>
          <w:szCs w:val="24"/>
        </w:rPr>
      </w:pPr>
      <w:r w:rsidRPr="00C65293">
        <w:rPr>
          <w:rFonts w:ascii="Times New Roman" w:hAnsi="Times New Roman" w:cs="Times New Roman"/>
          <w:color w:val="333333"/>
          <w:sz w:val="24"/>
          <w:szCs w:val="24"/>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103D3" w:rsidRPr="00C65293" w:rsidRDefault="005103D3" w:rsidP="00C65293">
      <w:pPr>
        <w:spacing w:line="242" w:lineRule="auto"/>
        <w:ind w:right="170"/>
        <w:jc w:val="both"/>
        <w:rPr>
          <w:rFonts w:ascii="Times New Roman" w:hAnsi="Times New Roman" w:cs="Times New Roman"/>
          <w:sz w:val="24"/>
          <w:szCs w:val="24"/>
        </w:rPr>
      </w:pPr>
      <w:r w:rsidRPr="00C65293">
        <w:rPr>
          <w:rFonts w:ascii="Times New Roman" w:hAnsi="Times New Roman" w:cs="Times New Roman"/>
          <w:color w:val="333333"/>
          <w:sz w:val="24"/>
          <w:szCs w:val="24"/>
        </w:rPr>
        <w:t xml:space="preserve">В результате изучения русского языка на уровне основного общего образования у обучающегося будут сформированы </w:t>
      </w:r>
      <w:r w:rsidRPr="00C65293">
        <w:rPr>
          <w:rFonts w:ascii="Times New Roman" w:hAnsi="Times New Roman" w:cs="Times New Roman"/>
          <w:b/>
          <w:color w:val="333333"/>
          <w:sz w:val="24"/>
          <w:szCs w:val="24"/>
        </w:rPr>
        <w:t>следующие личностные результаты</w:t>
      </w:r>
      <w:r w:rsidRPr="00C65293">
        <w:rPr>
          <w:rFonts w:ascii="Times New Roman" w:hAnsi="Times New Roman" w:cs="Times New Roman"/>
          <w:color w:val="333333"/>
          <w:sz w:val="24"/>
          <w:szCs w:val="24"/>
        </w:rPr>
        <w:t>:</w:t>
      </w:r>
    </w:p>
    <w:p w:rsidR="005103D3" w:rsidRPr="00C65293" w:rsidRDefault="005103D3" w:rsidP="005103D3">
      <w:pPr>
        <w:pStyle w:val="3"/>
        <w:numPr>
          <w:ilvl w:val="0"/>
          <w:numId w:val="45"/>
        </w:numPr>
        <w:tabs>
          <w:tab w:val="left" w:pos="1829"/>
        </w:tabs>
        <w:spacing w:line="271" w:lineRule="exact"/>
        <w:ind w:left="1829" w:hanging="263"/>
        <w:jc w:val="both"/>
        <w:rPr>
          <w:b w:val="0"/>
        </w:rPr>
      </w:pPr>
      <w:r w:rsidRPr="00C65293">
        <w:rPr>
          <w:color w:val="333333"/>
        </w:rPr>
        <w:t>гражданского</w:t>
      </w:r>
      <w:r w:rsidRPr="00C65293">
        <w:rPr>
          <w:color w:val="333333"/>
          <w:spacing w:val="-9"/>
        </w:rPr>
        <w:t xml:space="preserve"> </w:t>
      </w:r>
      <w:r w:rsidRPr="00C65293">
        <w:rPr>
          <w:color w:val="333333"/>
          <w:spacing w:val="-2"/>
        </w:rPr>
        <w:t>воспитания</w:t>
      </w:r>
      <w:r w:rsidRPr="00C65293">
        <w:rPr>
          <w:b w:val="0"/>
          <w:color w:val="333333"/>
          <w:spacing w:val="-2"/>
        </w:rPr>
        <w:t>:</w:t>
      </w:r>
    </w:p>
    <w:p w:rsidR="005103D3" w:rsidRDefault="005103D3" w:rsidP="005103D3">
      <w:pPr>
        <w:pStyle w:val="ac"/>
        <w:spacing w:before="3"/>
        <w:ind w:right="171"/>
      </w:pPr>
      <w:r>
        <w:rPr>
          <w:color w:val="333333"/>
        </w:rPr>
        <w:t>готовность к выполнению обязанностей гражданина и реализации его прав,</w:t>
      </w:r>
      <w:r>
        <w:rPr>
          <w:color w:val="333333"/>
          <w:spacing w:val="40"/>
        </w:rPr>
        <w:t xml:space="preserve"> </w:t>
      </w:r>
      <w:r>
        <w:rPr>
          <w:color w:val="333333"/>
        </w:rPr>
        <w:t>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5103D3" w:rsidRDefault="005103D3" w:rsidP="005103D3">
      <w:pPr>
        <w:pStyle w:val="ac"/>
        <w:spacing w:line="242" w:lineRule="auto"/>
        <w:ind w:right="175"/>
      </w:pPr>
      <w:r>
        <w:rPr>
          <w:color w:val="333333"/>
        </w:rPr>
        <w:t>неприятие любых форм экстремизма, дискриминации; понимание роли различных социальных институтов в жизни человека;</w:t>
      </w:r>
    </w:p>
    <w:p w:rsidR="005103D3" w:rsidRDefault="005103D3" w:rsidP="005103D3">
      <w:pPr>
        <w:pStyle w:val="ac"/>
        <w:ind w:right="169"/>
      </w:pPr>
      <w:r>
        <w:rPr>
          <w:color w:val="333333"/>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5103D3" w:rsidRDefault="005103D3" w:rsidP="005103D3">
      <w:pPr>
        <w:pStyle w:val="ac"/>
        <w:spacing w:line="242" w:lineRule="auto"/>
        <w:ind w:right="163"/>
      </w:pPr>
      <w:r>
        <w:rPr>
          <w:color w:val="333333"/>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5103D3" w:rsidRDefault="005103D3" w:rsidP="005103D3">
      <w:pPr>
        <w:pStyle w:val="ac"/>
        <w:spacing w:line="242" w:lineRule="auto"/>
        <w:ind w:right="177"/>
      </w:pPr>
      <w:r>
        <w:rPr>
          <w:color w:val="333333"/>
        </w:rPr>
        <w:t>готовность</w:t>
      </w:r>
      <w:r>
        <w:rPr>
          <w:color w:val="333333"/>
          <w:spacing w:val="40"/>
        </w:rPr>
        <w:t xml:space="preserve"> </w:t>
      </w:r>
      <w:r>
        <w:rPr>
          <w:color w:val="333333"/>
        </w:rPr>
        <w:t>к участию в гуманитарной деятельности (помощь людям, нуждающимся в ней; волонтёрство);</w:t>
      </w:r>
    </w:p>
    <w:p w:rsidR="005103D3" w:rsidRDefault="005103D3" w:rsidP="005103D3">
      <w:pPr>
        <w:pStyle w:val="3"/>
        <w:numPr>
          <w:ilvl w:val="0"/>
          <w:numId w:val="45"/>
        </w:numPr>
        <w:tabs>
          <w:tab w:val="left" w:pos="1829"/>
        </w:tabs>
        <w:spacing w:line="271" w:lineRule="exact"/>
        <w:ind w:left="1829" w:hanging="263"/>
        <w:jc w:val="both"/>
        <w:rPr>
          <w:b w:val="0"/>
        </w:rPr>
      </w:pPr>
      <w:r>
        <w:rPr>
          <w:color w:val="333333"/>
        </w:rPr>
        <w:t>патриотического</w:t>
      </w:r>
      <w:r>
        <w:rPr>
          <w:color w:val="333333"/>
          <w:spacing w:val="-9"/>
        </w:rPr>
        <w:t xml:space="preserve"> </w:t>
      </w:r>
      <w:r>
        <w:rPr>
          <w:color w:val="333333"/>
          <w:spacing w:val="-2"/>
        </w:rPr>
        <w:t>воспитания</w:t>
      </w:r>
      <w:r>
        <w:rPr>
          <w:b w:val="0"/>
          <w:color w:val="333333"/>
          <w:spacing w:val="-2"/>
        </w:rPr>
        <w:t>:</w:t>
      </w:r>
    </w:p>
    <w:p w:rsidR="00C65293" w:rsidRDefault="005103D3" w:rsidP="00C65293">
      <w:pPr>
        <w:pStyle w:val="ac"/>
        <w:ind w:right="160"/>
      </w:pPr>
      <w:r>
        <w:rPr>
          <w:color w:val="333333"/>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w:t>
      </w:r>
      <w:r>
        <w:rPr>
          <w:color w:val="333333"/>
          <w:spacing w:val="40"/>
        </w:rPr>
        <w:t xml:space="preserve"> </w:t>
      </w:r>
      <w:r>
        <w:rPr>
          <w:color w:val="333333"/>
        </w:rPr>
        <w:t>к</w:t>
      </w:r>
      <w:r>
        <w:rPr>
          <w:color w:val="333333"/>
          <w:spacing w:val="39"/>
        </w:rPr>
        <w:t xml:space="preserve"> </w:t>
      </w:r>
      <w:r>
        <w:rPr>
          <w:color w:val="333333"/>
        </w:rPr>
        <w:t>достижениям</w:t>
      </w:r>
      <w:r>
        <w:rPr>
          <w:color w:val="333333"/>
          <w:spacing w:val="38"/>
        </w:rPr>
        <w:t xml:space="preserve"> </w:t>
      </w:r>
      <w:r>
        <w:rPr>
          <w:color w:val="333333"/>
        </w:rPr>
        <w:t>своей</w:t>
      </w:r>
      <w:r>
        <w:rPr>
          <w:color w:val="333333"/>
          <w:spacing w:val="37"/>
        </w:rPr>
        <w:t xml:space="preserve"> </w:t>
      </w:r>
      <w:r>
        <w:rPr>
          <w:color w:val="333333"/>
        </w:rPr>
        <w:t>Родины</w:t>
      </w:r>
      <w:r>
        <w:rPr>
          <w:color w:val="333333"/>
          <w:spacing w:val="40"/>
        </w:rPr>
        <w:t xml:space="preserve"> </w:t>
      </w:r>
      <w:r>
        <w:rPr>
          <w:color w:val="333333"/>
        </w:rPr>
        <w:t>–</w:t>
      </w:r>
      <w:r>
        <w:rPr>
          <w:color w:val="333333"/>
          <w:spacing w:val="36"/>
        </w:rPr>
        <w:t xml:space="preserve"> </w:t>
      </w:r>
      <w:r>
        <w:rPr>
          <w:color w:val="333333"/>
        </w:rPr>
        <w:t>России,</w:t>
      </w:r>
      <w:r>
        <w:rPr>
          <w:color w:val="333333"/>
          <w:spacing w:val="38"/>
        </w:rPr>
        <w:t xml:space="preserve"> </w:t>
      </w:r>
      <w:r>
        <w:rPr>
          <w:color w:val="333333"/>
        </w:rPr>
        <w:t>к</w:t>
      </w:r>
      <w:r>
        <w:rPr>
          <w:color w:val="333333"/>
          <w:spacing w:val="39"/>
        </w:rPr>
        <w:t xml:space="preserve"> </w:t>
      </w:r>
      <w:r>
        <w:rPr>
          <w:color w:val="333333"/>
        </w:rPr>
        <w:t>науке,</w:t>
      </w:r>
      <w:r>
        <w:rPr>
          <w:color w:val="333333"/>
          <w:spacing w:val="40"/>
        </w:rPr>
        <w:t xml:space="preserve"> </w:t>
      </w:r>
      <w:r>
        <w:rPr>
          <w:color w:val="333333"/>
        </w:rPr>
        <w:t>искусству,</w:t>
      </w:r>
      <w:r>
        <w:rPr>
          <w:color w:val="333333"/>
          <w:spacing w:val="40"/>
        </w:rPr>
        <w:t xml:space="preserve"> </w:t>
      </w:r>
      <w:r>
        <w:rPr>
          <w:color w:val="333333"/>
        </w:rPr>
        <w:t>боевым</w:t>
      </w:r>
      <w:r>
        <w:rPr>
          <w:color w:val="333333"/>
          <w:spacing w:val="38"/>
        </w:rPr>
        <w:t xml:space="preserve"> </w:t>
      </w:r>
      <w:r>
        <w:rPr>
          <w:color w:val="333333"/>
        </w:rPr>
        <w:t>подвигам</w:t>
      </w:r>
      <w:r>
        <w:rPr>
          <w:color w:val="333333"/>
          <w:spacing w:val="38"/>
        </w:rPr>
        <w:t xml:space="preserve"> </w:t>
      </w:r>
      <w:r>
        <w:rPr>
          <w:color w:val="333333"/>
        </w:rPr>
        <w:t>и</w:t>
      </w:r>
      <w:r w:rsidR="00C65293">
        <w:t xml:space="preserve"> </w:t>
      </w:r>
      <w:r w:rsidR="00597D4F">
        <w:t xml:space="preserve">  </w:t>
      </w:r>
      <w:r w:rsidR="00097401">
        <w:t xml:space="preserve"> </w:t>
      </w:r>
      <w:r w:rsidR="00C65293">
        <w:rPr>
          <w:color w:val="333333"/>
        </w:rPr>
        <w:t>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65293" w:rsidRDefault="00C65293" w:rsidP="00C65293">
      <w:pPr>
        <w:pStyle w:val="3"/>
        <w:numPr>
          <w:ilvl w:val="0"/>
          <w:numId w:val="45"/>
        </w:numPr>
        <w:tabs>
          <w:tab w:val="left" w:pos="1829"/>
        </w:tabs>
        <w:spacing w:before="1" w:line="240" w:lineRule="auto"/>
        <w:jc w:val="both"/>
        <w:rPr>
          <w:b w:val="0"/>
        </w:rPr>
      </w:pPr>
      <w:r>
        <w:rPr>
          <w:color w:val="333333"/>
        </w:rPr>
        <w:t>духовно-нравственного</w:t>
      </w:r>
      <w:r>
        <w:rPr>
          <w:color w:val="333333"/>
          <w:spacing w:val="-12"/>
        </w:rPr>
        <w:t xml:space="preserve"> </w:t>
      </w:r>
      <w:r>
        <w:rPr>
          <w:color w:val="333333"/>
          <w:spacing w:val="-2"/>
        </w:rPr>
        <w:t>воспитания</w:t>
      </w:r>
      <w:r>
        <w:rPr>
          <w:b w:val="0"/>
          <w:color w:val="333333"/>
          <w:spacing w:val="-2"/>
        </w:rPr>
        <w:t>:</w:t>
      </w:r>
    </w:p>
    <w:p w:rsidR="00C65293" w:rsidRDefault="00C65293" w:rsidP="00C65293">
      <w:pPr>
        <w:pStyle w:val="ac"/>
        <w:spacing w:before="5" w:line="237" w:lineRule="auto"/>
        <w:ind w:right="168"/>
      </w:pPr>
      <w:r>
        <w:rPr>
          <w:color w:val="333333"/>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rsidR="00C65293" w:rsidRDefault="00C65293" w:rsidP="00C65293">
      <w:pPr>
        <w:pStyle w:val="ac"/>
        <w:spacing w:before="3"/>
        <w:ind w:right="171"/>
      </w:pPr>
      <w:r>
        <w:rPr>
          <w:color w:val="333333"/>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103D3" w:rsidRDefault="005103D3" w:rsidP="005103D3">
      <w:pPr>
        <w:sectPr w:rsidR="005103D3">
          <w:pgSz w:w="11910" w:h="16300"/>
          <w:pgMar w:top="1040" w:right="680" w:bottom="280" w:left="700" w:header="720" w:footer="720" w:gutter="0"/>
          <w:cols w:space="720"/>
        </w:sectPr>
      </w:pPr>
    </w:p>
    <w:p w:rsidR="005103D3" w:rsidRDefault="005103D3" w:rsidP="00C65293">
      <w:pPr>
        <w:pStyle w:val="3"/>
        <w:numPr>
          <w:ilvl w:val="0"/>
          <w:numId w:val="45"/>
        </w:numPr>
        <w:tabs>
          <w:tab w:val="left" w:pos="1829"/>
        </w:tabs>
        <w:spacing w:before="1"/>
        <w:jc w:val="both"/>
        <w:rPr>
          <w:b w:val="0"/>
        </w:rPr>
      </w:pPr>
      <w:r>
        <w:rPr>
          <w:color w:val="333333"/>
        </w:rPr>
        <w:lastRenderedPageBreak/>
        <w:t>эстетического</w:t>
      </w:r>
      <w:r>
        <w:rPr>
          <w:color w:val="333333"/>
          <w:spacing w:val="-5"/>
        </w:rPr>
        <w:t xml:space="preserve"> </w:t>
      </w:r>
      <w:r>
        <w:rPr>
          <w:color w:val="333333"/>
          <w:spacing w:val="-2"/>
        </w:rPr>
        <w:t>воспитания</w:t>
      </w:r>
      <w:r>
        <w:rPr>
          <w:b w:val="0"/>
          <w:color w:val="333333"/>
          <w:spacing w:val="-2"/>
        </w:rPr>
        <w:t>:</w:t>
      </w:r>
    </w:p>
    <w:p w:rsidR="005103D3" w:rsidRDefault="005103D3" w:rsidP="005103D3">
      <w:pPr>
        <w:pStyle w:val="ac"/>
        <w:ind w:right="165"/>
      </w:pPr>
      <w:r>
        <w:rPr>
          <w:color w:val="333333"/>
        </w:rPr>
        <w:t>восприимчивость к разным видам искусства, традициям и творчеству своего и</w:t>
      </w:r>
      <w:r>
        <w:rPr>
          <w:color w:val="333333"/>
          <w:spacing w:val="40"/>
        </w:rPr>
        <w:t xml:space="preserve"> </w:t>
      </w:r>
      <w:r>
        <w:rPr>
          <w:color w:val="333333"/>
        </w:rPr>
        <w:t>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5103D3" w:rsidRDefault="005103D3" w:rsidP="005103D3">
      <w:pPr>
        <w:pStyle w:val="ac"/>
        <w:spacing w:before="1"/>
        <w:ind w:right="170"/>
      </w:pPr>
      <w:r>
        <w:rPr>
          <w:color w:val="333333"/>
        </w:rPr>
        <w:t xml:space="preserve">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w:t>
      </w:r>
      <w:r>
        <w:rPr>
          <w:color w:val="333333"/>
          <w:spacing w:val="-2"/>
        </w:rPr>
        <w:t>искусства;</w:t>
      </w:r>
    </w:p>
    <w:p w:rsidR="005103D3" w:rsidRDefault="005103D3" w:rsidP="00C65293">
      <w:pPr>
        <w:pStyle w:val="3"/>
        <w:numPr>
          <w:ilvl w:val="0"/>
          <w:numId w:val="45"/>
        </w:numPr>
        <w:tabs>
          <w:tab w:val="left" w:pos="1828"/>
        </w:tabs>
        <w:spacing w:before="1" w:line="242" w:lineRule="auto"/>
        <w:ind w:right="168"/>
        <w:jc w:val="both"/>
      </w:pPr>
      <w:r>
        <w:rPr>
          <w:color w:val="333333"/>
        </w:rPr>
        <w:t>физического воспитания, формирования культуры здоровья и эмоционального благополучия:</w:t>
      </w:r>
    </w:p>
    <w:p w:rsidR="005103D3" w:rsidRDefault="005103D3" w:rsidP="005103D3">
      <w:pPr>
        <w:pStyle w:val="ac"/>
        <w:ind w:right="172"/>
      </w:pPr>
      <w:r>
        <w:rPr>
          <w:color w:val="333333"/>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5103D3" w:rsidRDefault="005103D3" w:rsidP="005103D3">
      <w:pPr>
        <w:pStyle w:val="ac"/>
        <w:ind w:right="162"/>
      </w:pPr>
      <w:r>
        <w:rPr>
          <w:color w:val="333333"/>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w:t>
      </w:r>
      <w:r>
        <w:rPr>
          <w:color w:val="333333"/>
          <w:spacing w:val="-2"/>
        </w:rPr>
        <w:t>образования;</w:t>
      </w:r>
    </w:p>
    <w:p w:rsidR="005103D3" w:rsidRDefault="005103D3" w:rsidP="005103D3">
      <w:pPr>
        <w:pStyle w:val="ac"/>
        <w:ind w:right="172"/>
      </w:pPr>
      <w:r>
        <w:rPr>
          <w:color w:val="333333"/>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103D3" w:rsidRDefault="005103D3" w:rsidP="00506DEC">
      <w:pPr>
        <w:pStyle w:val="ac"/>
        <w:spacing w:line="275" w:lineRule="exact"/>
      </w:pPr>
      <w:r>
        <w:rPr>
          <w:color w:val="333333"/>
        </w:rPr>
        <w:t>умение</w:t>
      </w:r>
      <w:r>
        <w:rPr>
          <w:color w:val="333333"/>
          <w:spacing w:val="-5"/>
        </w:rPr>
        <w:t xml:space="preserve"> </w:t>
      </w:r>
      <w:r>
        <w:rPr>
          <w:color w:val="333333"/>
        </w:rPr>
        <w:t>принимать</w:t>
      </w:r>
      <w:r>
        <w:rPr>
          <w:color w:val="333333"/>
          <w:spacing w:val="-3"/>
        </w:rPr>
        <w:t xml:space="preserve"> </w:t>
      </w:r>
      <w:r>
        <w:rPr>
          <w:color w:val="333333"/>
        </w:rPr>
        <w:t>себя</w:t>
      </w:r>
      <w:r>
        <w:rPr>
          <w:color w:val="333333"/>
          <w:spacing w:val="-3"/>
        </w:rPr>
        <w:t xml:space="preserve"> </w:t>
      </w:r>
      <w:r>
        <w:rPr>
          <w:color w:val="333333"/>
        </w:rPr>
        <w:t>и</w:t>
      </w:r>
      <w:r>
        <w:rPr>
          <w:color w:val="333333"/>
          <w:spacing w:val="-3"/>
        </w:rPr>
        <w:t xml:space="preserve"> </w:t>
      </w:r>
      <w:r>
        <w:rPr>
          <w:color w:val="333333"/>
        </w:rPr>
        <w:t>других,</w:t>
      </w:r>
      <w:r>
        <w:rPr>
          <w:color w:val="333333"/>
          <w:spacing w:val="-1"/>
        </w:rPr>
        <w:t xml:space="preserve"> </w:t>
      </w:r>
      <w:r>
        <w:rPr>
          <w:color w:val="333333"/>
        </w:rPr>
        <w:t>не</w:t>
      </w:r>
      <w:r>
        <w:rPr>
          <w:color w:val="333333"/>
          <w:spacing w:val="-4"/>
        </w:rPr>
        <w:t xml:space="preserve"> </w:t>
      </w:r>
      <w:r>
        <w:rPr>
          <w:color w:val="333333"/>
          <w:spacing w:val="-2"/>
        </w:rPr>
        <w:t>осуждая;</w:t>
      </w:r>
    </w:p>
    <w:p w:rsidR="005103D3" w:rsidRDefault="005103D3" w:rsidP="005103D3">
      <w:pPr>
        <w:pStyle w:val="ac"/>
        <w:ind w:right="168"/>
      </w:pPr>
      <w:r>
        <w:rPr>
          <w:color w:val="333333"/>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w:t>
      </w:r>
      <w:r>
        <w:rPr>
          <w:color w:val="333333"/>
          <w:spacing w:val="-4"/>
        </w:rPr>
        <w:t xml:space="preserve"> </w:t>
      </w:r>
      <w:r>
        <w:rPr>
          <w:color w:val="333333"/>
        </w:rPr>
        <w:t>признание</w:t>
      </w:r>
      <w:r>
        <w:rPr>
          <w:color w:val="333333"/>
          <w:spacing w:val="-2"/>
        </w:rPr>
        <w:t xml:space="preserve"> </w:t>
      </w:r>
      <w:r>
        <w:rPr>
          <w:color w:val="333333"/>
        </w:rPr>
        <w:t>своего права</w:t>
      </w:r>
      <w:r>
        <w:rPr>
          <w:color w:val="333333"/>
          <w:spacing w:val="-2"/>
        </w:rPr>
        <w:t xml:space="preserve"> </w:t>
      </w:r>
      <w:r>
        <w:rPr>
          <w:color w:val="333333"/>
        </w:rPr>
        <w:t>на</w:t>
      </w:r>
      <w:r>
        <w:rPr>
          <w:color w:val="333333"/>
          <w:spacing w:val="-7"/>
        </w:rPr>
        <w:t xml:space="preserve"> </w:t>
      </w:r>
      <w:r>
        <w:rPr>
          <w:color w:val="333333"/>
        </w:rPr>
        <w:t>ошибку</w:t>
      </w:r>
      <w:r>
        <w:rPr>
          <w:color w:val="333333"/>
          <w:spacing w:val="-6"/>
        </w:rPr>
        <w:t xml:space="preserve"> </w:t>
      </w:r>
      <w:r>
        <w:rPr>
          <w:color w:val="333333"/>
        </w:rPr>
        <w:t>и такого же права другого человека;</w:t>
      </w:r>
    </w:p>
    <w:p w:rsidR="005103D3" w:rsidRDefault="005103D3" w:rsidP="00C65293">
      <w:pPr>
        <w:pStyle w:val="3"/>
        <w:numPr>
          <w:ilvl w:val="0"/>
          <w:numId w:val="45"/>
        </w:numPr>
        <w:tabs>
          <w:tab w:val="left" w:pos="1829"/>
        </w:tabs>
        <w:jc w:val="both"/>
      </w:pPr>
      <w:r>
        <w:rPr>
          <w:color w:val="333333"/>
        </w:rPr>
        <w:t>трудового</w:t>
      </w:r>
      <w:r>
        <w:rPr>
          <w:color w:val="333333"/>
          <w:spacing w:val="-5"/>
        </w:rPr>
        <w:t xml:space="preserve"> </w:t>
      </w:r>
      <w:r>
        <w:rPr>
          <w:color w:val="333333"/>
          <w:spacing w:val="-2"/>
        </w:rPr>
        <w:t>воспитания:</w:t>
      </w:r>
    </w:p>
    <w:p w:rsidR="005103D3" w:rsidRDefault="005103D3" w:rsidP="005103D3">
      <w:pPr>
        <w:pStyle w:val="ac"/>
        <w:ind w:right="171"/>
      </w:pPr>
      <w:r>
        <w:rPr>
          <w:color w:val="333333"/>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103D3" w:rsidRDefault="005103D3" w:rsidP="005103D3">
      <w:pPr>
        <w:pStyle w:val="ac"/>
        <w:ind w:right="168"/>
      </w:pPr>
      <w:r>
        <w:rPr>
          <w:color w:val="333333"/>
        </w:rPr>
        <w:t>интерес к практическому</w:t>
      </w:r>
      <w:r>
        <w:rPr>
          <w:color w:val="333333"/>
          <w:spacing w:val="-2"/>
        </w:rPr>
        <w:t xml:space="preserve"> </w:t>
      </w:r>
      <w:r>
        <w:rPr>
          <w:color w:val="333333"/>
        </w:rPr>
        <w:t>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w:t>
      </w:r>
      <w:r>
        <w:rPr>
          <w:color w:val="333333"/>
          <w:spacing w:val="-1"/>
        </w:rPr>
        <w:t xml:space="preserve"> </w:t>
      </w:r>
      <w:r>
        <w:rPr>
          <w:color w:val="333333"/>
        </w:rPr>
        <w:t>и построение</w:t>
      </w:r>
      <w:r>
        <w:rPr>
          <w:color w:val="333333"/>
          <w:spacing w:val="-2"/>
        </w:rPr>
        <w:t xml:space="preserve"> </w:t>
      </w:r>
      <w:r>
        <w:rPr>
          <w:color w:val="333333"/>
        </w:rPr>
        <w:t>индивидуальной траектории</w:t>
      </w:r>
      <w:r>
        <w:rPr>
          <w:color w:val="333333"/>
          <w:spacing w:val="-5"/>
        </w:rPr>
        <w:t xml:space="preserve"> </w:t>
      </w:r>
      <w:r>
        <w:rPr>
          <w:color w:val="333333"/>
        </w:rPr>
        <w:t>образования</w:t>
      </w:r>
      <w:r>
        <w:rPr>
          <w:color w:val="333333"/>
          <w:spacing w:val="-1"/>
        </w:rPr>
        <w:t xml:space="preserve"> </w:t>
      </w:r>
      <w:r>
        <w:rPr>
          <w:color w:val="333333"/>
        </w:rPr>
        <w:t>и жизненных планов с учётом личных и общественных интересов и потребностей;</w:t>
      </w:r>
    </w:p>
    <w:p w:rsidR="005103D3" w:rsidRDefault="00A966CC" w:rsidP="00506DEC">
      <w:pPr>
        <w:pStyle w:val="ac"/>
        <w:spacing w:line="274" w:lineRule="exact"/>
      </w:pPr>
      <w:r>
        <w:rPr>
          <w:color w:val="333333"/>
        </w:rPr>
        <w:t xml:space="preserve">    </w:t>
      </w:r>
      <w:r w:rsidR="005103D3">
        <w:rPr>
          <w:color w:val="333333"/>
        </w:rPr>
        <w:t>умение</w:t>
      </w:r>
      <w:r w:rsidR="005103D3">
        <w:rPr>
          <w:color w:val="333333"/>
          <w:spacing w:val="-3"/>
        </w:rPr>
        <w:t xml:space="preserve"> </w:t>
      </w:r>
      <w:r w:rsidR="005103D3">
        <w:rPr>
          <w:color w:val="333333"/>
        </w:rPr>
        <w:t>рассказать о</w:t>
      </w:r>
      <w:r w:rsidR="005103D3">
        <w:rPr>
          <w:color w:val="333333"/>
          <w:spacing w:val="2"/>
        </w:rPr>
        <w:t xml:space="preserve"> </w:t>
      </w:r>
      <w:r w:rsidR="005103D3">
        <w:rPr>
          <w:color w:val="333333"/>
        </w:rPr>
        <w:t>своих</w:t>
      </w:r>
      <w:r w:rsidR="005103D3">
        <w:rPr>
          <w:color w:val="333333"/>
          <w:spacing w:val="-6"/>
        </w:rPr>
        <w:t xml:space="preserve"> </w:t>
      </w:r>
      <w:r w:rsidR="005103D3">
        <w:rPr>
          <w:color w:val="333333"/>
        </w:rPr>
        <w:t>планах</w:t>
      </w:r>
      <w:r w:rsidR="005103D3">
        <w:rPr>
          <w:color w:val="333333"/>
          <w:spacing w:val="-6"/>
        </w:rPr>
        <w:t xml:space="preserve"> </w:t>
      </w:r>
      <w:r w:rsidR="005103D3">
        <w:rPr>
          <w:color w:val="333333"/>
        </w:rPr>
        <w:t>на</w:t>
      </w:r>
      <w:r w:rsidR="005103D3">
        <w:rPr>
          <w:color w:val="333333"/>
          <w:spacing w:val="-2"/>
        </w:rPr>
        <w:t xml:space="preserve"> будущее;</w:t>
      </w:r>
    </w:p>
    <w:p w:rsidR="005103D3" w:rsidRDefault="005103D3" w:rsidP="00C65293">
      <w:pPr>
        <w:pStyle w:val="3"/>
        <w:numPr>
          <w:ilvl w:val="0"/>
          <w:numId w:val="45"/>
        </w:numPr>
        <w:tabs>
          <w:tab w:val="left" w:pos="1829"/>
        </w:tabs>
        <w:spacing w:before="1"/>
        <w:jc w:val="both"/>
        <w:rPr>
          <w:b w:val="0"/>
        </w:rPr>
      </w:pPr>
      <w:r>
        <w:rPr>
          <w:color w:val="333333"/>
        </w:rPr>
        <w:t>экологического</w:t>
      </w:r>
      <w:r>
        <w:rPr>
          <w:color w:val="333333"/>
          <w:spacing w:val="-5"/>
        </w:rPr>
        <w:t xml:space="preserve"> </w:t>
      </w:r>
      <w:r>
        <w:rPr>
          <w:color w:val="333333"/>
          <w:spacing w:val="-2"/>
        </w:rPr>
        <w:t>воспитания</w:t>
      </w:r>
      <w:r>
        <w:rPr>
          <w:b w:val="0"/>
          <w:color w:val="333333"/>
          <w:spacing w:val="-2"/>
        </w:rPr>
        <w:t>:</w:t>
      </w:r>
    </w:p>
    <w:p w:rsidR="00097401" w:rsidRDefault="005103D3" w:rsidP="00097401">
      <w:pPr>
        <w:pStyle w:val="ac"/>
        <w:spacing w:line="242" w:lineRule="auto"/>
        <w:ind w:right="175"/>
        <w:rPr>
          <w:color w:val="333333"/>
        </w:rPr>
      </w:pPr>
      <w:r>
        <w:rPr>
          <w:color w:val="333333"/>
        </w:rPr>
        <w:t>ориентация на применение знаний из области социальных и естественных наук для решения</w:t>
      </w:r>
      <w:r>
        <w:rPr>
          <w:color w:val="333333"/>
          <w:spacing w:val="75"/>
        </w:rPr>
        <w:t xml:space="preserve"> </w:t>
      </w:r>
      <w:r>
        <w:rPr>
          <w:color w:val="333333"/>
        </w:rPr>
        <w:t>задач</w:t>
      </w:r>
      <w:r>
        <w:rPr>
          <w:color w:val="333333"/>
          <w:spacing w:val="75"/>
        </w:rPr>
        <w:t xml:space="preserve"> </w:t>
      </w:r>
      <w:r>
        <w:rPr>
          <w:color w:val="333333"/>
        </w:rPr>
        <w:t>в</w:t>
      </w:r>
      <w:r>
        <w:rPr>
          <w:color w:val="333333"/>
          <w:spacing w:val="68"/>
        </w:rPr>
        <w:t xml:space="preserve"> </w:t>
      </w:r>
      <w:r>
        <w:rPr>
          <w:color w:val="333333"/>
        </w:rPr>
        <w:t>области</w:t>
      </w:r>
      <w:r>
        <w:rPr>
          <w:color w:val="333333"/>
          <w:spacing w:val="72"/>
        </w:rPr>
        <w:t xml:space="preserve"> </w:t>
      </w:r>
      <w:r>
        <w:rPr>
          <w:color w:val="333333"/>
        </w:rPr>
        <w:t>окружающей</w:t>
      </w:r>
      <w:r>
        <w:rPr>
          <w:color w:val="333333"/>
          <w:spacing w:val="76"/>
        </w:rPr>
        <w:t xml:space="preserve"> </w:t>
      </w:r>
      <w:r>
        <w:rPr>
          <w:color w:val="333333"/>
        </w:rPr>
        <w:t>среды,</w:t>
      </w:r>
      <w:r>
        <w:rPr>
          <w:color w:val="333333"/>
          <w:spacing w:val="73"/>
        </w:rPr>
        <w:t xml:space="preserve"> </w:t>
      </w:r>
      <w:r>
        <w:rPr>
          <w:color w:val="333333"/>
        </w:rPr>
        <w:t>планирования</w:t>
      </w:r>
      <w:r>
        <w:rPr>
          <w:color w:val="333333"/>
          <w:spacing w:val="75"/>
        </w:rPr>
        <w:t xml:space="preserve"> </w:t>
      </w:r>
      <w:r>
        <w:rPr>
          <w:color w:val="333333"/>
        </w:rPr>
        <w:t>поступков</w:t>
      </w:r>
      <w:r>
        <w:rPr>
          <w:color w:val="333333"/>
          <w:spacing w:val="77"/>
        </w:rPr>
        <w:t xml:space="preserve"> </w:t>
      </w:r>
      <w:r>
        <w:rPr>
          <w:color w:val="333333"/>
        </w:rPr>
        <w:t>и</w:t>
      </w:r>
      <w:r>
        <w:rPr>
          <w:color w:val="333333"/>
          <w:spacing w:val="67"/>
        </w:rPr>
        <w:t xml:space="preserve"> </w:t>
      </w:r>
      <w:r>
        <w:rPr>
          <w:color w:val="333333"/>
        </w:rPr>
        <w:t>оценки</w:t>
      </w:r>
      <w:r>
        <w:rPr>
          <w:color w:val="333333"/>
          <w:spacing w:val="72"/>
        </w:rPr>
        <w:t xml:space="preserve"> </w:t>
      </w:r>
      <w:r>
        <w:rPr>
          <w:color w:val="333333"/>
        </w:rPr>
        <w:t>их</w:t>
      </w:r>
      <w:r w:rsidR="00097401">
        <w:t xml:space="preserve"> </w:t>
      </w:r>
      <w:r w:rsidR="00097401">
        <w:rPr>
          <w:color w:val="333333"/>
        </w:rPr>
        <w:t>возможных последствий для окружающей среды, умение точно, логично выражать свою точку зрения на экологические проблемы;</w:t>
      </w:r>
    </w:p>
    <w:p w:rsidR="00097401" w:rsidRDefault="00097401" w:rsidP="00097401">
      <w:pPr>
        <w:pStyle w:val="ac"/>
        <w:ind w:right="165"/>
      </w:pPr>
      <w:r>
        <w:rPr>
          <w:color w:val="333333"/>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w:t>
      </w:r>
      <w:r>
        <w:rPr>
          <w:color w:val="333333"/>
          <w:spacing w:val="40"/>
        </w:rPr>
        <w:t xml:space="preserve"> </w:t>
      </w:r>
      <w:r>
        <w:rPr>
          <w:color w:val="333333"/>
        </w:rPr>
        <w:t>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w:t>
      </w:r>
      <w:r>
        <w:rPr>
          <w:color w:val="333333"/>
          <w:spacing w:val="40"/>
        </w:rPr>
        <w:t xml:space="preserve"> </w:t>
      </w:r>
      <w:r>
        <w:rPr>
          <w:color w:val="333333"/>
        </w:rPr>
        <w:t xml:space="preserve">в практической деятельности экологической </w:t>
      </w:r>
      <w:r>
        <w:rPr>
          <w:color w:val="333333"/>
          <w:spacing w:val="-2"/>
        </w:rPr>
        <w:t>направленности;</w:t>
      </w:r>
    </w:p>
    <w:p w:rsidR="005103D3" w:rsidRDefault="005103D3" w:rsidP="005103D3">
      <w:pPr>
        <w:spacing w:line="242" w:lineRule="auto"/>
        <w:sectPr w:rsidR="005103D3">
          <w:pgSz w:w="11910" w:h="16300"/>
          <w:pgMar w:top="1040" w:right="680" w:bottom="280" w:left="700" w:header="720" w:footer="720" w:gutter="0"/>
          <w:cols w:space="720"/>
        </w:sectPr>
      </w:pPr>
    </w:p>
    <w:p w:rsidR="005103D3" w:rsidRDefault="005103D3" w:rsidP="00C65293">
      <w:pPr>
        <w:pStyle w:val="3"/>
        <w:numPr>
          <w:ilvl w:val="0"/>
          <w:numId w:val="45"/>
        </w:numPr>
        <w:tabs>
          <w:tab w:val="left" w:pos="1829"/>
        </w:tabs>
        <w:jc w:val="both"/>
      </w:pPr>
      <w:r>
        <w:rPr>
          <w:color w:val="333333"/>
        </w:rPr>
        <w:lastRenderedPageBreak/>
        <w:t>ценности</w:t>
      </w:r>
      <w:r>
        <w:rPr>
          <w:color w:val="333333"/>
          <w:spacing w:val="-4"/>
        </w:rPr>
        <w:t xml:space="preserve"> </w:t>
      </w:r>
      <w:r>
        <w:rPr>
          <w:color w:val="333333"/>
        </w:rPr>
        <w:t>научного</w:t>
      </w:r>
      <w:r>
        <w:rPr>
          <w:color w:val="333333"/>
          <w:spacing w:val="-3"/>
        </w:rPr>
        <w:t xml:space="preserve"> </w:t>
      </w:r>
      <w:r>
        <w:rPr>
          <w:color w:val="333333"/>
          <w:spacing w:val="-2"/>
        </w:rPr>
        <w:t>познания:</w:t>
      </w:r>
    </w:p>
    <w:p w:rsidR="005103D3" w:rsidRDefault="005103D3" w:rsidP="005103D3">
      <w:pPr>
        <w:pStyle w:val="ac"/>
        <w:ind w:right="164"/>
      </w:pPr>
      <w:r>
        <w:rPr>
          <w:color w:val="333333"/>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w:t>
      </w:r>
      <w:r>
        <w:rPr>
          <w:color w:val="333333"/>
          <w:spacing w:val="40"/>
        </w:rPr>
        <w:t xml:space="preserve"> </w:t>
      </w:r>
      <w:r>
        <w:rPr>
          <w:color w:val="333333"/>
        </w:rPr>
        <w:t>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103D3" w:rsidRDefault="005103D3" w:rsidP="00C65293">
      <w:pPr>
        <w:pStyle w:val="3"/>
        <w:numPr>
          <w:ilvl w:val="0"/>
          <w:numId w:val="45"/>
        </w:numPr>
        <w:tabs>
          <w:tab w:val="left" w:pos="1828"/>
        </w:tabs>
        <w:spacing w:before="1" w:line="242" w:lineRule="auto"/>
        <w:ind w:right="167"/>
        <w:jc w:val="both"/>
      </w:pPr>
      <w:r>
        <w:rPr>
          <w:color w:val="333333"/>
        </w:rPr>
        <w:t>адаптации обучающегося к изменяющимся условиям социальной и природной среды:</w:t>
      </w:r>
    </w:p>
    <w:p w:rsidR="005103D3" w:rsidRDefault="005103D3" w:rsidP="005103D3">
      <w:pPr>
        <w:pStyle w:val="ac"/>
        <w:ind w:right="171"/>
      </w:pPr>
      <w:r>
        <w:rPr>
          <w:color w:val="333333"/>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103D3" w:rsidRDefault="005103D3" w:rsidP="005103D3">
      <w:pPr>
        <w:pStyle w:val="ac"/>
        <w:ind w:right="164"/>
      </w:pPr>
      <w:r>
        <w:rPr>
          <w:color w:val="333333"/>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w:t>
      </w:r>
      <w:r>
        <w:rPr>
          <w:color w:val="333333"/>
          <w:spacing w:val="-2"/>
        </w:rPr>
        <w:t xml:space="preserve"> </w:t>
      </w:r>
      <w:r>
        <w:rPr>
          <w:color w:val="333333"/>
        </w:rPr>
        <w:t>окружающую</w:t>
      </w:r>
      <w:r>
        <w:rPr>
          <w:color w:val="333333"/>
          <w:spacing w:val="-3"/>
        </w:rPr>
        <w:t xml:space="preserve"> </w:t>
      </w:r>
      <w:r>
        <w:rPr>
          <w:color w:val="333333"/>
        </w:rPr>
        <w:t>среду, достижения</w:t>
      </w:r>
      <w:r>
        <w:rPr>
          <w:color w:val="333333"/>
          <w:spacing w:val="-6"/>
        </w:rPr>
        <w:t xml:space="preserve"> </w:t>
      </w:r>
      <w:r>
        <w:rPr>
          <w:color w:val="333333"/>
        </w:rPr>
        <w:t>целей и</w:t>
      </w:r>
      <w:r>
        <w:rPr>
          <w:color w:val="333333"/>
          <w:spacing w:val="-5"/>
        </w:rPr>
        <w:t xml:space="preserve"> </w:t>
      </w:r>
      <w:r>
        <w:rPr>
          <w:color w:val="333333"/>
        </w:rPr>
        <w:t>преодоления</w:t>
      </w:r>
      <w:r>
        <w:rPr>
          <w:color w:val="333333"/>
          <w:spacing w:val="-6"/>
        </w:rPr>
        <w:t xml:space="preserve"> </w:t>
      </w:r>
      <w:r>
        <w:rPr>
          <w:color w:val="333333"/>
        </w:rPr>
        <w:t>вызовов,</w:t>
      </w:r>
      <w:r>
        <w:rPr>
          <w:color w:val="333333"/>
          <w:spacing w:val="-4"/>
        </w:rPr>
        <w:t xml:space="preserve"> </w:t>
      </w:r>
      <w:r>
        <w:rPr>
          <w:color w:val="333333"/>
        </w:rPr>
        <w:t>возможных</w:t>
      </w:r>
      <w:r>
        <w:rPr>
          <w:color w:val="333333"/>
          <w:spacing w:val="-6"/>
        </w:rPr>
        <w:t xml:space="preserve"> </w:t>
      </w:r>
      <w:r>
        <w:rPr>
          <w:color w:val="333333"/>
        </w:rPr>
        <w:t xml:space="preserve">глобальных </w:t>
      </w:r>
      <w:r>
        <w:rPr>
          <w:color w:val="333333"/>
          <w:spacing w:val="-2"/>
        </w:rPr>
        <w:t>последствий;</w:t>
      </w:r>
    </w:p>
    <w:p w:rsidR="005103D3" w:rsidRDefault="005103D3" w:rsidP="005103D3">
      <w:pPr>
        <w:pStyle w:val="ac"/>
        <w:ind w:right="170"/>
      </w:pPr>
      <w:r>
        <w:rPr>
          <w:color w:val="333333"/>
        </w:rPr>
        <w:t>способность осознавать стрессовую ситуацию, оценивать происходящие изменения</w:t>
      </w:r>
      <w:r>
        <w:rPr>
          <w:color w:val="333333"/>
          <w:spacing w:val="40"/>
        </w:rPr>
        <w:t xml:space="preserve"> </w:t>
      </w:r>
      <w:r>
        <w:rPr>
          <w:color w:val="333333"/>
        </w:rPr>
        <w:t>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5103D3" w:rsidRDefault="005103D3" w:rsidP="005103D3">
      <w:pPr>
        <w:pStyle w:val="ac"/>
        <w:spacing w:before="239"/>
      </w:pPr>
    </w:p>
    <w:p w:rsidR="005103D3" w:rsidRDefault="005103D3" w:rsidP="005103D3">
      <w:pPr>
        <w:pStyle w:val="2"/>
        <w:ind w:left="1566"/>
      </w:pPr>
      <w:r>
        <w:rPr>
          <w:color w:val="333333"/>
        </w:rPr>
        <w:t>МЕТАПРЕДМЕТНЫЕ</w:t>
      </w:r>
      <w:r>
        <w:rPr>
          <w:color w:val="333333"/>
          <w:spacing w:val="-9"/>
        </w:rPr>
        <w:t xml:space="preserve"> </w:t>
      </w:r>
      <w:r>
        <w:rPr>
          <w:color w:val="333333"/>
          <w:spacing w:val="-2"/>
        </w:rPr>
        <w:t>РЕЗУЛЬТАТЫ</w:t>
      </w:r>
    </w:p>
    <w:p w:rsidR="005103D3" w:rsidRDefault="005103D3" w:rsidP="005103D3">
      <w:pPr>
        <w:pStyle w:val="ac"/>
        <w:ind w:right="163"/>
      </w:pPr>
      <w:r>
        <w:rPr>
          <w:color w:val="333333"/>
        </w:rPr>
        <w:t xml:space="preserve">В результате изучения русского языка на уровне основного общего образования у обучающегося будут сформированы </w:t>
      </w:r>
      <w:r>
        <w:rPr>
          <w:b/>
          <w:color w:val="333333"/>
        </w:rPr>
        <w:t>следующие метапредметные результаты</w:t>
      </w:r>
      <w:r>
        <w:rPr>
          <w:color w:val="333333"/>
        </w:rPr>
        <w:t xml:space="preserve">: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w:t>
      </w:r>
      <w:r>
        <w:rPr>
          <w:color w:val="333333"/>
          <w:spacing w:val="-2"/>
        </w:rPr>
        <w:t>деятельность.</w:t>
      </w:r>
    </w:p>
    <w:p w:rsidR="005103D3" w:rsidRDefault="005103D3" w:rsidP="00097401">
      <w:pPr>
        <w:spacing w:line="242" w:lineRule="auto"/>
        <w:ind w:right="169"/>
        <w:jc w:val="both"/>
        <w:rPr>
          <w:rFonts w:ascii="Times New Roman" w:hAnsi="Times New Roman" w:cs="Times New Roman"/>
          <w:color w:val="333333"/>
          <w:sz w:val="24"/>
        </w:rPr>
      </w:pPr>
      <w:r w:rsidRPr="00097401">
        <w:rPr>
          <w:rFonts w:ascii="Times New Roman" w:hAnsi="Times New Roman" w:cs="Times New Roman"/>
          <w:color w:val="333333"/>
          <w:sz w:val="24"/>
        </w:rPr>
        <w:t>У</w:t>
      </w:r>
      <w:r w:rsidRPr="00097401">
        <w:rPr>
          <w:rFonts w:ascii="Times New Roman" w:hAnsi="Times New Roman" w:cs="Times New Roman"/>
          <w:color w:val="333333"/>
          <w:spacing w:val="80"/>
          <w:sz w:val="24"/>
        </w:rPr>
        <w:t xml:space="preserve"> </w:t>
      </w:r>
      <w:r w:rsidRPr="00097401">
        <w:rPr>
          <w:rFonts w:ascii="Times New Roman" w:hAnsi="Times New Roman" w:cs="Times New Roman"/>
          <w:color w:val="333333"/>
          <w:sz w:val="24"/>
        </w:rPr>
        <w:t>обучающегося</w:t>
      </w:r>
      <w:r w:rsidRPr="00097401">
        <w:rPr>
          <w:rFonts w:ascii="Times New Roman" w:hAnsi="Times New Roman" w:cs="Times New Roman"/>
          <w:color w:val="333333"/>
          <w:spacing w:val="80"/>
          <w:sz w:val="24"/>
        </w:rPr>
        <w:t xml:space="preserve"> </w:t>
      </w:r>
      <w:r w:rsidRPr="00097401">
        <w:rPr>
          <w:rFonts w:ascii="Times New Roman" w:hAnsi="Times New Roman" w:cs="Times New Roman"/>
          <w:color w:val="333333"/>
          <w:sz w:val="24"/>
        </w:rPr>
        <w:t>будут</w:t>
      </w:r>
      <w:r w:rsidRPr="00097401">
        <w:rPr>
          <w:rFonts w:ascii="Times New Roman" w:hAnsi="Times New Roman" w:cs="Times New Roman"/>
          <w:color w:val="333333"/>
          <w:spacing w:val="80"/>
          <w:sz w:val="24"/>
        </w:rPr>
        <w:t xml:space="preserve"> </w:t>
      </w:r>
      <w:r w:rsidRPr="00097401">
        <w:rPr>
          <w:rFonts w:ascii="Times New Roman" w:hAnsi="Times New Roman" w:cs="Times New Roman"/>
          <w:color w:val="333333"/>
          <w:sz w:val="24"/>
        </w:rPr>
        <w:t>сформированы</w:t>
      </w:r>
      <w:r w:rsidRPr="00097401">
        <w:rPr>
          <w:rFonts w:ascii="Times New Roman" w:hAnsi="Times New Roman" w:cs="Times New Roman"/>
          <w:color w:val="333333"/>
          <w:spacing w:val="80"/>
          <w:sz w:val="24"/>
        </w:rPr>
        <w:t xml:space="preserve"> </w:t>
      </w:r>
      <w:r w:rsidRPr="00097401">
        <w:rPr>
          <w:rFonts w:ascii="Times New Roman" w:hAnsi="Times New Roman" w:cs="Times New Roman"/>
          <w:color w:val="333333"/>
          <w:sz w:val="24"/>
        </w:rPr>
        <w:t xml:space="preserve">следующие </w:t>
      </w:r>
      <w:r w:rsidRPr="00097401">
        <w:rPr>
          <w:rFonts w:ascii="Times New Roman" w:hAnsi="Times New Roman" w:cs="Times New Roman"/>
          <w:b/>
          <w:color w:val="333333"/>
          <w:sz w:val="24"/>
        </w:rPr>
        <w:t>базовые</w:t>
      </w:r>
      <w:r w:rsidRPr="00097401">
        <w:rPr>
          <w:rFonts w:ascii="Times New Roman" w:hAnsi="Times New Roman" w:cs="Times New Roman"/>
          <w:b/>
          <w:color w:val="333333"/>
          <w:spacing w:val="80"/>
          <w:sz w:val="24"/>
        </w:rPr>
        <w:t xml:space="preserve"> </w:t>
      </w:r>
      <w:r w:rsidRPr="00097401">
        <w:rPr>
          <w:rFonts w:ascii="Times New Roman" w:hAnsi="Times New Roman" w:cs="Times New Roman"/>
          <w:b/>
          <w:color w:val="333333"/>
          <w:sz w:val="24"/>
        </w:rPr>
        <w:t>логические действия как часть познавательных универсальных учебных действий</w:t>
      </w:r>
      <w:r w:rsidRPr="00097401">
        <w:rPr>
          <w:rFonts w:ascii="Times New Roman" w:hAnsi="Times New Roman" w:cs="Times New Roman"/>
          <w:color w:val="333333"/>
          <w:sz w:val="24"/>
        </w:rPr>
        <w:t>:</w:t>
      </w:r>
    </w:p>
    <w:p w:rsidR="00A83E05" w:rsidRDefault="00A83E05" w:rsidP="00A83E05">
      <w:pPr>
        <w:pStyle w:val="ac"/>
        <w:spacing w:before="66" w:line="242" w:lineRule="auto"/>
        <w:ind w:right="168"/>
      </w:pPr>
      <w:r>
        <w:rPr>
          <w:color w:val="333333"/>
        </w:rPr>
        <w:t>выявлять и характеризовать существенные признаки языковых единиц, языковых явлений и процессов;</w:t>
      </w:r>
    </w:p>
    <w:p w:rsidR="00A83E05" w:rsidRDefault="00A83E05" w:rsidP="00A83E05">
      <w:pPr>
        <w:pStyle w:val="ac"/>
        <w:ind w:right="174"/>
      </w:pPr>
      <w:r>
        <w:rPr>
          <w:color w:val="333333"/>
        </w:rPr>
        <w:t>устанавливать существенный признак классификации языковых единиц (явлений), основания для</w:t>
      </w:r>
      <w:r>
        <w:rPr>
          <w:color w:val="333333"/>
          <w:spacing w:val="-8"/>
        </w:rPr>
        <w:t xml:space="preserve"> </w:t>
      </w:r>
      <w:r>
        <w:rPr>
          <w:color w:val="333333"/>
        </w:rPr>
        <w:t>обобщения и</w:t>
      </w:r>
      <w:r>
        <w:rPr>
          <w:color w:val="333333"/>
          <w:spacing w:val="-3"/>
        </w:rPr>
        <w:t xml:space="preserve"> </w:t>
      </w:r>
      <w:r>
        <w:rPr>
          <w:color w:val="333333"/>
        </w:rPr>
        <w:t>сравнения,</w:t>
      </w:r>
      <w:r>
        <w:rPr>
          <w:color w:val="333333"/>
          <w:spacing w:val="-2"/>
        </w:rPr>
        <w:t xml:space="preserve"> </w:t>
      </w:r>
      <w:r>
        <w:rPr>
          <w:color w:val="333333"/>
        </w:rPr>
        <w:t>критерии проводимого анализа, классифицировать языковые единицы по существенному признаку;</w:t>
      </w:r>
    </w:p>
    <w:p w:rsidR="00A83E05" w:rsidRDefault="00A83E05" w:rsidP="00A83E05">
      <w:pPr>
        <w:pStyle w:val="ac"/>
        <w:spacing w:line="237" w:lineRule="auto"/>
        <w:ind w:right="175"/>
      </w:pPr>
      <w:r>
        <w:rPr>
          <w:color w:val="333333"/>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5103D3" w:rsidRPr="00097401" w:rsidRDefault="005103D3" w:rsidP="005103D3">
      <w:pPr>
        <w:spacing w:line="242" w:lineRule="auto"/>
        <w:jc w:val="both"/>
        <w:rPr>
          <w:rFonts w:ascii="Times New Roman" w:hAnsi="Times New Roman" w:cs="Times New Roman"/>
          <w:sz w:val="24"/>
        </w:rPr>
        <w:sectPr w:rsidR="005103D3" w:rsidRPr="00097401">
          <w:pgSz w:w="11910" w:h="16300"/>
          <w:pgMar w:top="1040" w:right="680" w:bottom="280" w:left="700" w:header="720" w:footer="720" w:gutter="0"/>
          <w:cols w:space="720"/>
        </w:sectPr>
      </w:pPr>
    </w:p>
    <w:p w:rsidR="005103D3" w:rsidRDefault="005103D3" w:rsidP="005103D3">
      <w:pPr>
        <w:pStyle w:val="ac"/>
        <w:spacing w:before="6" w:line="237" w:lineRule="auto"/>
        <w:ind w:right="164"/>
      </w:pPr>
      <w:r>
        <w:rPr>
          <w:color w:val="333333"/>
        </w:rPr>
        <w:lastRenderedPageBreak/>
        <w:t>выявлять дефицит информации текста, необходимой для решения поставленной учебной задачи;</w:t>
      </w:r>
    </w:p>
    <w:p w:rsidR="005103D3" w:rsidRDefault="005103D3" w:rsidP="005103D3">
      <w:pPr>
        <w:pStyle w:val="ac"/>
        <w:spacing w:before="3"/>
        <w:ind w:right="174"/>
      </w:pPr>
      <w:r>
        <w:rPr>
          <w:color w:val="333333"/>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103D3" w:rsidRDefault="005103D3" w:rsidP="005103D3">
      <w:pPr>
        <w:pStyle w:val="ac"/>
        <w:ind w:right="166"/>
      </w:pPr>
      <w:r>
        <w:rPr>
          <w:color w:val="333333"/>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5103D3" w:rsidRDefault="005103D3" w:rsidP="005103D3">
      <w:pPr>
        <w:spacing w:before="3" w:line="237" w:lineRule="auto"/>
        <w:ind w:left="999" w:right="162" w:firstLine="566"/>
        <w:jc w:val="both"/>
        <w:rPr>
          <w:sz w:val="24"/>
        </w:rPr>
      </w:pPr>
      <w:r>
        <w:rPr>
          <w:color w:val="333333"/>
          <w:sz w:val="24"/>
        </w:rPr>
        <w:t xml:space="preserve">У обучающегося будут сформированы следующие </w:t>
      </w:r>
      <w:r>
        <w:rPr>
          <w:b/>
          <w:color w:val="333333"/>
          <w:sz w:val="24"/>
        </w:rPr>
        <w:t>базовые исследовательские действия как часть познавательных универсальных учебных действий</w:t>
      </w:r>
      <w:r>
        <w:rPr>
          <w:color w:val="333333"/>
          <w:sz w:val="24"/>
        </w:rPr>
        <w:t>:</w:t>
      </w:r>
    </w:p>
    <w:p w:rsidR="005103D3" w:rsidRDefault="005103D3" w:rsidP="005103D3">
      <w:pPr>
        <w:pStyle w:val="ac"/>
        <w:spacing w:before="6" w:line="237" w:lineRule="auto"/>
        <w:ind w:right="175"/>
      </w:pPr>
      <w:r>
        <w:rPr>
          <w:color w:val="333333"/>
        </w:rPr>
        <w:t xml:space="preserve">использовать вопросы как исследовательский инструмент познания в языковом </w:t>
      </w:r>
      <w:r>
        <w:rPr>
          <w:color w:val="333333"/>
          <w:spacing w:val="-2"/>
        </w:rPr>
        <w:t>образовании;</w:t>
      </w:r>
    </w:p>
    <w:p w:rsidR="005103D3" w:rsidRDefault="005103D3" w:rsidP="005103D3">
      <w:pPr>
        <w:pStyle w:val="ac"/>
        <w:spacing w:before="6" w:line="237" w:lineRule="auto"/>
        <w:ind w:right="175"/>
      </w:pPr>
      <w:r>
        <w:rPr>
          <w:color w:val="333333"/>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5103D3" w:rsidRDefault="005103D3" w:rsidP="005103D3">
      <w:pPr>
        <w:pStyle w:val="ac"/>
        <w:spacing w:before="5" w:line="237" w:lineRule="auto"/>
        <w:ind w:right="179"/>
      </w:pPr>
      <w:r>
        <w:rPr>
          <w:color w:val="333333"/>
        </w:rPr>
        <w:t>формировать гипотезу об истинности собственных суждений и суждений других, аргументировать свою позицию, мнение;</w:t>
      </w:r>
    </w:p>
    <w:p w:rsidR="005103D3" w:rsidRDefault="005103D3" w:rsidP="00A83E05">
      <w:pPr>
        <w:pStyle w:val="ac"/>
        <w:spacing w:before="6" w:line="237" w:lineRule="auto"/>
        <w:ind w:right="171"/>
      </w:pPr>
      <w:r>
        <w:rPr>
          <w:color w:val="333333"/>
        </w:rPr>
        <w:t>составлять алгоритм действий и использовать его для решения учебных задач; проводить</w:t>
      </w:r>
      <w:r>
        <w:rPr>
          <w:color w:val="333333"/>
          <w:spacing w:val="76"/>
        </w:rPr>
        <w:t xml:space="preserve"> </w:t>
      </w:r>
      <w:r>
        <w:rPr>
          <w:color w:val="333333"/>
        </w:rPr>
        <w:t>по</w:t>
      </w:r>
      <w:r>
        <w:rPr>
          <w:color w:val="333333"/>
          <w:spacing w:val="74"/>
        </w:rPr>
        <w:t xml:space="preserve"> </w:t>
      </w:r>
      <w:r>
        <w:rPr>
          <w:color w:val="333333"/>
        </w:rPr>
        <w:t>самостоятельно</w:t>
      </w:r>
      <w:r>
        <w:rPr>
          <w:color w:val="333333"/>
          <w:spacing w:val="74"/>
        </w:rPr>
        <w:t xml:space="preserve"> </w:t>
      </w:r>
      <w:r>
        <w:rPr>
          <w:color w:val="333333"/>
        </w:rPr>
        <w:t>составленному</w:t>
      </w:r>
      <w:r>
        <w:rPr>
          <w:color w:val="333333"/>
          <w:spacing w:val="70"/>
        </w:rPr>
        <w:t xml:space="preserve"> </w:t>
      </w:r>
      <w:r>
        <w:rPr>
          <w:color w:val="333333"/>
        </w:rPr>
        <w:t>плану</w:t>
      </w:r>
      <w:r>
        <w:rPr>
          <w:color w:val="333333"/>
          <w:spacing w:val="40"/>
        </w:rPr>
        <w:t xml:space="preserve"> </w:t>
      </w:r>
      <w:r>
        <w:rPr>
          <w:color w:val="333333"/>
        </w:rPr>
        <w:t>небольшое</w:t>
      </w:r>
      <w:r>
        <w:rPr>
          <w:color w:val="333333"/>
          <w:spacing w:val="69"/>
        </w:rPr>
        <w:t xml:space="preserve"> </w:t>
      </w:r>
      <w:r>
        <w:rPr>
          <w:color w:val="333333"/>
        </w:rPr>
        <w:t>исследование</w:t>
      </w:r>
      <w:r>
        <w:rPr>
          <w:color w:val="333333"/>
          <w:spacing w:val="74"/>
        </w:rPr>
        <w:t xml:space="preserve"> </w:t>
      </w:r>
      <w:r>
        <w:rPr>
          <w:color w:val="333333"/>
        </w:rPr>
        <w:t>по</w:t>
      </w:r>
    </w:p>
    <w:p w:rsidR="005103D3" w:rsidRDefault="005103D3" w:rsidP="005103D3">
      <w:pPr>
        <w:pStyle w:val="ac"/>
        <w:spacing w:before="6" w:line="237" w:lineRule="auto"/>
        <w:ind w:right="166"/>
      </w:pPr>
      <w:r>
        <w:rPr>
          <w:color w:val="333333"/>
        </w:rPr>
        <w:t>установлению особенностей языковых единиц, процессов, причинно-следственных связей и зависимостей объектов между собой;</w:t>
      </w:r>
    </w:p>
    <w:p w:rsidR="005103D3" w:rsidRDefault="005103D3" w:rsidP="005103D3">
      <w:pPr>
        <w:pStyle w:val="ac"/>
        <w:spacing w:before="5" w:line="237" w:lineRule="auto"/>
        <w:ind w:right="179"/>
      </w:pPr>
      <w:r>
        <w:rPr>
          <w:color w:val="333333"/>
        </w:rPr>
        <w:t>оценивать на применимость и достоверность информацию, полученную в ходе лингвистического исследования (эксперимента);</w:t>
      </w:r>
    </w:p>
    <w:p w:rsidR="005103D3" w:rsidRDefault="005103D3" w:rsidP="005103D3">
      <w:pPr>
        <w:pStyle w:val="ac"/>
        <w:spacing w:before="4"/>
        <w:ind w:right="174"/>
      </w:pPr>
      <w:r>
        <w:rPr>
          <w:color w:val="333333"/>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103D3" w:rsidRDefault="005103D3" w:rsidP="00A83E05">
      <w:pPr>
        <w:pStyle w:val="ac"/>
        <w:spacing w:line="274" w:lineRule="exact"/>
      </w:pPr>
      <w:r>
        <w:rPr>
          <w:color w:val="333333"/>
        </w:rPr>
        <w:t>прогнозировать</w:t>
      </w:r>
      <w:r>
        <w:rPr>
          <w:color w:val="333333"/>
          <w:spacing w:val="-7"/>
        </w:rPr>
        <w:t xml:space="preserve"> </w:t>
      </w:r>
      <w:r>
        <w:rPr>
          <w:color w:val="333333"/>
        </w:rPr>
        <w:t>возможное</w:t>
      </w:r>
      <w:r>
        <w:rPr>
          <w:color w:val="333333"/>
          <w:spacing w:val="-8"/>
        </w:rPr>
        <w:t xml:space="preserve"> </w:t>
      </w:r>
      <w:r>
        <w:rPr>
          <w:color w:val="333333"/>
        </w:rPr>
        <w:t>дальнейшее</w:t>
      </w:r>
      <w:r>
        <w:rPr>
          <w:color w:val="333333"/>
          <w:spacing w:val="-3"/>
        </w:rPr>
        <w:t xml:space="preserve"> </w:t>
      </w:r>
      <w:r>
        <w:rPr>
          <w:color w:val="333333"/>
        </w:rPr>
        <w:t>развитие</w:t>
      </w:r>
      <w:r>
        <w:rPr>
          <w:color w:val="333333"/>
          <w:spacing w:val="-3"/>
        </w:rPr>
        <w:t xml:space="preserve"> </w:t>
      </w:r>
      <w:r>
        <w:rPr>
          <w:color w:val="333333"/>
        </w:rPr>
        <w:t>процессов,</w:t>
      </w:r>
      <w:r>
        <w:rPr>
          <w:color w:val="333333"/>
          <w:spacing w:val="-4"/>
        </w:rPr>
        <w:t xml:space="preserve"> </w:t>
      </w:r>
      <w:r>
        <w:rPr>
          <w:color w:val="333333"/>
          <w:spacing w:val="-2"/>
        </w:rPr>
        <w:t>событий</w:t>
      </w:r>
    </w:p>
    <w:p w:rsidR="005103D3" w:rsidRDefault="005103D3" w:rsidP="005103D3">
      <w:pPr>
        <w:pStyle w:val="ac"/>
        <w:spacing w:before="5" w:line="237" w:lineRule="auto"/>
        <w:ind w:right="171"/>
      </w:pPr>
      <w:r>
        <w:rPr>
          <w:color w:val="333333"/>
        </w:rPr>
        <w:t>и их последствия в аналогичных или сходных ситуациях, а также выдвигать предположения об их развитии в новых условиях и контекстах.</w:t>
      </w:r>
    </w:p>
    <w:p w:rsidR="005103D3" w:rsidRPr="00A83E05" w:rsidRDefault="005103D3" w:rsidP="00A83E05">
      <w:pPr>
        <w:spacing w:before="6" w:line="237" w:lineRule="auto"/>
        <w:ind w:right="164"/>
        <w:jc w:val="both"/>
        <w:rPr>
          <w:rFonts w:ascii="Times New Roman" w:hAnsi="Times New Roman" w:cs="Times New Roman"/>
          <w:sz w:val="24"/>
        </w:rPr>
      </w:pPr>
      <w:r w:rsidRPr="00A83E05">
        <w:rPr>
          <w:rFonts w:ascii="Times New Roman" w:hAnsi="Times New Roman" w:cs="Times New Roman"/>
          <w:color w:val="333333"/>
          <w:sz w:val="24"/>
        </w:rPr>
        <w:t xml:space="preserve">У обучающегося будут сформированы следующие </w:t>
      </w:r>
      <w:r w:rsidRPr="00A83E05">
        <w:rPr>
          <w:rFonts w:ascii="Times New Roman" w:hAnsi="Times New Roman" w:cs="Times New Roman"/>
          <w:b/>
          <w:color w:val="333333"/>
          <w:sz w:val="24"/>
        </w:rPr>
        <w:t>умения работать с</w:t>
      </w:r>
      <w:r w:rsidRPr="00A83E05">
        <w:rPr>
          <w:rFonts w:ascii="Times New Roman" w:hAnsi="Times New Roman" w:cs="Times New Roman"/>
          <w:b/>
          <w:color w:val="333333"/>
          <w:spacing w:val="40"/>
          <w:sz w:val="24"/>
        </w:rPr>
        <w:t xml:space="preserve"> </w:t>
      </w:r>
      <w:r w:rsidRPr="00A83E05">
        <w:rPr>
          <w:rFonts w:ascii="Times New Roman" w:hAnsi="Times New Roman" w:cs="Times New Roman"/>
          <w:b/>
          <w:color w:val="333333"/>
          <w:sz w:val="24"/>
        </w:rPr>
        <w:t>информацией как часть познавательных универсальных учебных действий</w:t>
      </w:r>
      <w:r w:rsidRPr="00A83E05">
        <w:rPr>
          <w:rFonts w:ascii="Times New Roman" w:hAnsi="Times New Roman" w:cs="Times New Roman"/>
          <w:color w:val="333333"/>
          <w:sz w:val="24"/>
        </w:rPr>
        <w:t>:</w:t>
      </w:r>
    </w:p>
    <w:p w:rsidR="005103D3" w:rsidRDefault="005103D3" w:rsidP="005103D3">
      <w:pPr>
        <w:pStyle w:val="ac"/>
        <w:spacing w:before="5" w:line="237" w:lineRule="auto"/>
        <w:ind w:right="169"/>
      </w:pPr>
      <w:r>
        <w:rPr>
          <w:color w:val="333333"/>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5103D3" w:rsidRDefault="005103D3" w:rsidP="005103D3">
      <w:pPr>
        <w:pStyle w:val="ac"/>
        <w:spacing w:before="6" w:line="237" w:lineRule="auto"/>
        <w:ind w:right="176"/>
      </w:pPr>
      <w:r>
        <w:rPr>
          <w:color w:val="333333"/>
        </w:rPr>
        <w:t>выбирать, анализировать, интерпретировать, обобщать и систематизировать информацию, представленную в текстах, таблицах, схемах;</w:t>
      </w:r>
    </w:p>
    <w:p w:rsidR="005103D3" w:rsidRDefault="005103D3" w:rsidP="005103D3">
      <w:pPr>
        <w:pStyle w:val="ac"/>
        <w:spacing w:before="4"/>
        <w:ind w:right="170"/>
      </w:pPr>
      <w:r>
        <w:rPr>
          <w:color w:val="333333"/>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5103D3" w:rsidRDefault="005103D3" w:rsidP="005103D3">
      <w:pPr>
        <w:pStyle w:val="ac"/>
        <w:spacing w:line="242" w:lineRule="auto"/>
        <w:ind w:right="169"/>
      </w:pPr>
      <w:r>
        <w:rPr>
          <w:color w:val="333333"/>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5103D3" w:rsidRDefault="005103D3" w:rsidP="005103D3">
      <w:pPr>
        <w:pStyle w:val="ac"/>
        <w:spacing w:line="242" w:lineRule="auto"/>
        <w:ind w:right="174"/>
      </w:pPr>
      <w:r>
        <w:rPr>
          <w:color w:val="333333"/>
        </w:rPr>
        <w:t>находить сходные аргументы (подтверждающие или опровергающие одну и ту же идею, версию) в различных информационных источниках;</w:t>
      </w:r>
    </w:p>
    <w:p w:rsidR="005103D3" w:rsidRDefault="005103D3" w:rsidP="005103D3">
      <w:pPr>
        <w:pStyle w:val="ac"/>
        <w:ind w:right="172"/>
      </w:pPr>
      <w:r>
        <w:rPr>
          <w:color w:val="333333"/>
        </w:rPr>
        <w:t xml:space="preserve">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w:t>
      </w:r>
      <w:r>
        <w:rPr>
          <w:color w:val="333333"/>
          <w:spacing w:val="-2"/>
        </w:rPr>
        <w:t>установки;</w:t>
      </w:r>
    </w:p>
    <w:p w:rsidR="005103D3" w:rsidRDefault="005103D3" w:rsidP="005103D3">
      <w:pPr>
        <w:sectPr w:rsidR="005103D3">
          <w:pgSz w:w="11910" w:h="16300"/>
          <w:pgMar w:top="1040" w:right="680" w:bottom="280" w:left="700" w:header="720" w:footer="720" w:gutter="0"/>
          <w:cols w:space="720"/>
        </w:sectPr>
      </w:pPr>
    </w:p>
    <w:p w:rsidR="005103D3" w:rsidRDefault="005103D3" w:rsidP="005103D3">
      <w:pPr>
        <w:pStyle w:val="ac"/>
        <w:spacing w:before="66" w:line="242" w:lineRule="auto"/>
        <w:ind w:right="175"/>
      </w:pPr>
      <w:r>
        <w:rPr>
          <w:color w:val="333333"/>
        </w:rPr>
        <w:lastRenderedPageBreak/>
        <w:t>оценивать надёжность информации по критериям, предложенным учителем или сформулированным самостоятельно;</w:t>
      </w:r>
    </w:p>
    <w:p w:rsidR="005103D3" w:rsidRDefault="005103D3" w:rsidP="005103D3">
      <w:pPr>
        <w:pStyle w:val="ac"/>
        <w:spacing w:line="271" w:lineRule="exact"/>
        <w:ind w:left="1566"/>
      </w:pPr>
      <w:r>
        <w:rPr>
          <w:color w:val="333333"/>
        </w:rPr>
        <w:t>эффективно</w:t>
      </w:r>
      <w:r>
        <w:rPr>
          <w:color w:val="333333"/>
          <w:spacing w:val="-7"/>
        </w:rPr>
        <w:t xml:space="preserve"> </w:t>
      </w:r>
      <w:r>
        <w:rPr>
          <w:color w:val="333333"/>
        </w:rPr>
        <w:t>запоминать</w:t>
      </w:r>
      <w:r>
        <w:rPr>
          <w:color w:val="333333"/>
          <w:spacing w:val="-7"/>
        </w:rPr>
        <w:t xml:space="preserve"> </w:t>
      </w:r>
      <w:r>
        <w:rPr>
          <w:color w:val="333333"/>
        </w:rPr>
        <w:t>и</w:t>
      </w:r>
      <w:r>
        <w:rPr>
          <w:color w:val="333333"/>
          <w:spacing w:val="-3"/>
        </w:rPr>
        <w:t xml:space="preserve"> </w:t>
      </w:r>
      <w:r>
        <w:rPr>
          <w:color w:val="333333"/>
        </w:rPr>
        <w:t>систематизировать</w:t>
      </w:r>
      <w:r>
        <w:rPr>
          <w:color w:val="333333"/>
          <w:spacing w:val="-7"/>
        </w:rPr>
        <w:t xml:space="preserve"> </w:t>
      </w:r>
      <w:r>
        <w:rPr>
          <w:color w:val="333333"/>
          <w:spacing w:val="-2"/>
        </w:rPr>
        <w:t>информацию.</w:t>
      </w:r>
    </w:p>
    <w:p w:rsidR="005103D3" w:rsidRDefault="005103D3" w:rsidP="005103D3">
      <w:pPr>
        <w:spacing w:before="5" w:line="237" w:lineRule="auto"/>
        <w:ind w:left="999" w:right="164" w:firstLine="566"/>
        <w:jc w:val="both"/>
        <w:rPr>
          <w:sz w:val="24"/>
        </w:rPr>
      </w:pPr>
      <w:r>
        <w:rPr>
          <w:color w:val="333333"/>
          <w:sz w:val="24"/>
        </w:rPr>
        <w:t xml:space="preserve">У обучающегося будут сформированы следующие </w:t>
      </w:r>
      <w:r>
        <w:rPr>
          <w:b/>
          <w:color w:val="333333"/>
          <w:sz w:val="24"/>
        </w:rPr>
        <w:t>умения общения как часть коммуникативных универсальных учебных действий</w:t>
      </w:r>
      <w:r>
        <w:rPr>
          <w:color w:val="333333"/>
          <w:sz w:val="24"/>
        </w:rPr>
        <w:t>:</w:t>
      </w:r>
    </w:p>
    <w:p w:rsidR="005103D3" w:rsidRDefault="005103D3" w:rsidP="005103D3">
      <w:pPr>
        <w:pStyle w:val="ac"/>
        <w:spacing w:before="4"/>
        <w:ind w:right="169"/>
      </w:pPr>
      <w:r>
        <w:rPr>
          <w:color w:val="333333"/>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5103D3" w:rsidRDefault="005103D3" w:rsidP="005103D3">
      <w:pPr>
        <w:pStyle w:val="ac"/>
        <w:spacing w:line="242" w:lineRule="auto"/>
        <w:ind w:right="167"/>
      </w:pPr>
      <w:r>
        <w:rPr>
          <w:color w:val="333333"/>
        </w:rPr>
        <w:t xml:space="preserve">распознавать невербальные средства общения, понимать значение социальных </w:t>
      </w:r>
      <w:r>
        <w:rPr>
          <w:color w:val="333333"/>
          <w:spacing w:val="-2"/>
        </w:rPr>
        <w:t>знаков;</w:t>
      </w:r>
    </w:p>
    <w:p w:rsidR="005103D3" w:rsidRDefault="005103D3" w:rsidP="005103D3">
      <w:pPr>
        <w:pStyle w:val="ac"/>
        <w:spacing w:line="242" w:lineRule="auto"/>
        <w:ind w:right="171"/>
      </w:pPr>
      <w:r>
        <w:rPr>
          <w:color w:val="333333"/>
        </w:rPr>
        <w:t>знать и распознавать предпосылки конфликтных ситуаций и смягчать конфликты, вести переговоры;</w:t>
      </w:r>
    </w:p>
    <w:p w:rsidR="005103D3" w:rsidRDefault="005103D3" w:rsidP="005103D3">
      <w:pPr>
        <w:pStyle w:val="ac"/>
        <w:spacing w:line="242" w:lineRule="auto"/>
        <w:ind w:right="178"/>
      </w:pPr>
      <w:r>
        <w:rPr>
          <w:color w:val="333333"/>
        </w:rPr>
        <w:t>понимать намерения других, проявлять уважительное отношение к собеседнику и в корректной форме формулировать свои возражения;</w:t>
      </w:r>
    </w:p>
    <w:p w:rsidR="005103D3" w:rsidRDefault="005103D3" w:rsidP="005103D3">
      <w:pPr>
        <w:pStyle w:val="ac"/>
        <w:ind w:right="171"/>
      </w:pPr>
      <w:r>
        <w:rPr>
          <w:color w:val="333333"/>
        </w:rPr>
        <w:t xml:space="preserve">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w:t>
      </w:r>
      <w:r>
        <w:rPr>
          <w:color w:val="333333"/>
          <w:spacing w:val="-2"/>
        </w:rPr>
        <w:t>общения;</w:t>
      </w:r>
    </w:p>
    <w:p w:rsidR="005103D3" w:rsidRDefault="005103D3" w:rsidP="005103D3">
      <w:pPr>
        <w:pStyle w:val="ac"/>
        <w:spacing w:line="237" w:lineRule="auto"/>
        <w:ind w:right="166"/>
      </w:pPr>
      <w:r>
        <w:rPr>
          <w:color w:val="333333"/>
        </w:rPr>
        <w:t>сопоставлять свои суждения с суждениями других участников диалога, обнаруживать различие и сходство позиций;</w:t>
      </w:r>
    </w:p>
    <w:p w:rsidR="005103D3" w:rsidRDefault="005103D3" w:rsidP="005103D3">
      <w:pPr>
        <w:pStyle w:val="ac"/>
        <w:spacing w:line="237" w:lineRule="auto"/>
        <w:ind w:right="179"/>
      </w:pPr>
      <w:r>
        <w:rPr>
          <w:color w:val="333333"/>
        </w:rPr>
        <w:t>публично представлять результаты проведённого языкового анализа, выполненного лингвистического эксперимента, исследования, проекта;</w:t>
      </w:r>
    </w:p>
    <w:p w:rsidR="005103D3" w:rsidRDefault="005103D3" w:rsidP="005103D3">
      <w:pPr>
        <w:pStyle w:val="ac"/>
        <w:ind w:right="170"/>
      </w:pPr>
      <w:r>
        <w:rPr>
          <w:color w:val="333333"/>
        </w:rPr>
        <w:t>самостоятельно выбирать формат выступления с учётом цели презентации и особенностей</w:t>
      </w:r>
      <w:r>
        <w:rPr>
          <w:color w:val="333333"/>
          <w:spacing w:val="-1"/>
        </w:rPr>
        <w:t xml:space="preserve"> </w:t>
      </w:r>
      <w:r>
        <w:rPr>
          <w:color w:val="333333"/>
        </w:rPr>
        <w:t>аудитории и</w:t>
      </w:r>
      <w:r>
        <w:rPr>
          <w:color w:val="333333"/>
          <w:spacing w:val="-5"/>
        </w:rPr>
        <w:t xml:space="preserve"> </w:t>
      </w:r>
      <w:r>
        <w:rPr>
          <w:color w:val="333333"/>
        </w:rPr>
        <w:t>в соответствии с</w:t>
      </w:r>
      <w:r>
        <w:rPr>
          <w:color w:val="333333"/>
          <w:spacing w:val="-7"/>
        </w:rPr>
        <w:t xml:space="preserve"> </w:t>
      </w:r>
      <w:r>
        <w:rPr>
          <w:color w:val="333333"/>
        </w:rPr>
        <w:t>ним составлять</w:t>
      </w:r>
      <w:r>
        <w:rPr>
          <w:color w:val="333333"/>
          <w:spacing w:val="-1"/>
        </w:rPr>
        <w:t xml:space="preserve"> </w:t>
      </w:r>
      <w:r>
        <w:rPr>
          <w:color w:val="333333"/>
        </w:rPr>
        <w:t>устные</w:t>
      </w:r>
      <w:r>
        <w:rPr>
          <w:color w:val="333333"/>
          <w:spacing w:val="-2"/>
        </w:rPr>
        <w:t xml:space="preserve"> </w:t>
      </w:r>
      <w:r>
        <w:rPr>
          <w:color w:val="333333"/>
        </w:rPr>
        <w:t>и письменные</w:t>
      </w:r>
      <w:r>
        <w:rPr>
          <w:color w:val="333333"/>
          <w:spacing w:val="-2"/>
        </w:rPr>
        <w:t xml:space="preserve"> </w:t>
      </w:r>
      <w:r>
        <w:rPr>
          <w:color w:val="333333"/>
        </w:rPr>
        <w:t>тексты с использованием иллюстративного материала.</w:t>
      </w:r>
    </w:p>
    <w:p w:rsidR="005103D3" w:rsidRPr="00A83E05" w:rsidRDefault="005103D3" w:rsidP="00A83E05">
      <w:pPr>
        <w:spacing w:line="242" w:lineRule="auto"/>
        <w:ind w:right="168"/>
        <w:jc w:val="both"/>
        <w:rPr>
          <w:rFonts w:ascii="Times New Roman" w:hAnsi="Times New Roman" w:cs="Times New Roman"/>
          <w:sz w:val="24"/>
        </w:rPr>
      </w:pPr>
      <w:r w:rsidRPr="00A83E05">
        <w:rPr>
          <w:rFonts w:ascii="Times New Roman" w:hAnsi="Times New Roman" w:cs="Times New Roman"/>
          <w:color w:val="333333"/>
          <w:sz w:val="24"/>
        </w:rPr>
        <w:t xml:space="preserve">У обучающегося будут сформированы следующие </w:t>
      </w:r>
      <w:r w:rsidRPr="00A83E05">
        <w:rPr>
          <w:rFonts w:ascii="Times New Roman" w:hAnsi="Times New Roman" w:cs="Times New Roman"/>
          <w:b/>
          <w:color w:val="333333"/>
          <w:sz w:val="24"/>
        </w:rPr>
        <w:t>умения самоорганизации как части регулятивных универсальных учебных действий</w:t>
      </w:r>
      <w:r w:rsidRPr="00A83E05">
        <w:rPr>
          <w:rFonts w:ascii="Times New Roman" w:hAnsi="Times New Roman" w:cs="Times New Roman"/>
          <w:color w:val="333333"/>
          <w:sz w:val="24"/>
        </w:rPr>
        <w:t>:</w:t>
      </w:r>
    </w:p>
    <w:p w:rsidR="005103D3" w:rsidRPr="00A83E05" w:rsidRDefault="00A83E05" w:rsidP="00A83E05">
      <w:pPr>
        <w:pStyle w:val="ac"/>
        <w:spacing w:line="242" w:lineRule="auto"/>
        <w:ind w:right="177"/>
      </w:pPr>
      <w:r>
        <w:rPr>
          <w:color w:val="333333"/>
        </w:rPr>
        <w:t>в</w:t>
      </w:r>
      <w:r w:rsidR="005103D3" w:rsidRPr="00A83E05">
        <w:rPr>
          <w:color w:val="333333"/>
        </w:rPr>
        <w:t>ыявлять проблемы для решения в учебных и жизненных ситуациях; ориентироваться</w:t>
      </w:r>
      <w:r w:rsidR="005103D3" w:rsidRPr="00A83E05">
        <w:rPr>
          <w:color w:val="333333"/>
          <w:spacing w:val="78"/>
        </w:rPr>
        <w:t xml:space="preserve"> </w:t>
      </w:r>
      <w:r w:rsidR="005103D3" w:rsidRPr="00A83E05">
        <w:rPr>
          <w:color w:val="333333"/>
        </w:rPr>
        <w:t>в</w:t>
      </w:r>
      <w:r w:rsidR="005103D3" w:rsidRPr="00A83E05">
        <w:rPr>
          <w:color w:val="333333"/>
          <w:spacing w:val="80"/>
        </w:rPr>
        <w:t xml:space="preserve"> </w:t>
      </w:r>
      <w:r w:rsidR="005103D3" w:rsidRPr="00A83E05">
        <w:rPr>
          <w:color w:val="333333"/>
        </w:rPr>
        <w:t>различных</w:t>
      </w:r>
      <w:r w:rsidR="005103D3" w:rsidRPr="00A83E05">
        <w:rPr>
          <w:color w:val="333333"/>
          <w:spacing w:val="78"/>
        </w:rPr>
        <w:t xml:space="preserve"> </w:t>
      </w:r>
      <w:r w:rsidR="005103D3" w:rsidRPr="00A83E05">
        <w:rPr>
          <w:color w:val="333333"/>
        </w:rPr>
        <w:t>подходах</w:t>
      </w:r>
      <w:r w:rsidR="005103D3" w:rsidRPr="00A83E05">
        <w:rPr>
          <w:color w:val="333333"/>
          <w:spacing w:val="78"/>
        </w:rPr>
        <w:t xml:space="preserve"> </w:t>
      </w:r>
      <w:r w:rsidR="005103D3" w:rsidRPr="00A83E05">
        <w:rPr>
          <w:color w:val="333333"/>
        </w:rPr>
        <w:t>к</w:t>
      </w:r>
      <w:r w:rsidR="005103D3" w:rsidRPr="00A83E05">
        <w:rPr>
          <w:color w:val="333333"/>
          <w:spacing w:val="80"/>
        </w:rPr>
        <w:t xml:space="preserve"> </w:t>
      </w:r>
      <w:r w:rsidR="005103D3" w:rsidRPr="00A83E05">
        <w:rPr>
          <w:color w:val="333333"/>
        </w:rPr>
        <w:t>принятию</w:t>
      </w:r>
      <w:r w:rsidR="005103D3" w:rsidRPr="00A83E05">
        <w:rPr>
          <w:color w:val="333333"/>
          <w:spacing w:val="80"/>
        </w:rPr>
        <w:t xml:space="preserve"> </w:t>
      </w:r>
      <w:r w:rsidR="005103D3" w:rsidRPr="00A83E05">
        <w:rPr>
          <w:color w:val="333333"/>
        </w:rPr>
        <w:t>решений</w:t>
      </w:r>
      <w:r w:rsidR="005103D3" w:rsidRPr="00A83E05">
        <w:rPr>
          <w:color w:val="333333"/>
          <w:spacing w:val="79"/>
        </w:rPr>
        <w:t xml:space="preserve"> </w:t>
      </w:r>
      <w:r w:rsidR="005103D3" w:rsidRPr="00A83E05">
        <w:rPr>
          <w:color w:val="333333"/>
        </w:rPr>
        <w:t>(индивидуальное,</w:t>
      </w:r>
    </w:p>
    <w:p w:rsidR="005103D3" w:rsidRPr="00A83E05" w:rsidRDefault="005103D3" w:rsidP="005103D3">
      <w:pPr>
        <w:pStyle w:val="ac"/>
        <w:spacing w:line="271" w:lineRule="exact"/>
      </w:pPr>
      <w:r w:rsidRPr="00A83E05">
        <w:rPr>
          <w:color w:val="333333"/>
        </w:rPr>
        <w:t>принятие</w:t>
      </w:r>
      <w:r w:rsidRPr="00A83E05">
        <w:rPr>
          <w:color w:val="333333"/>
          <w:spacing w:val="-5"/>
        </w:rPr>
        <w:t xml:space="preserve"> </w:t>
      </w:r>
      <w:r w:rsidRPr="00A83E05">
        <w:rPr>
          <w:color w:val="333333"/>
        </w:rPr>
        <w:t>решения</w:t>
      </w:r>
      <w:r w:rsidRPr="00A83E05">
        <w:rPr>
          <w:color w:val="333333"/>
          <w:spacing w:val="-5"/>
        </w:rPr>
        <w:t xml:space="preserve"> </w:t>
      </w:r>
      <w:r w:rsidRPr="00A83E05">
        <w:rPr>
          <w:color w:val="333333"/>
        </w:rPr>
        <w:t>в</w:t>
      </w:r>
      <w:r w:rsidRPr="00A83E05">
        <w:rPr>
          <w:color w:val="333333"/>
          <w:spacing w:val="-4"/>
        </w:rPr>
        <w:t xml:space="preserve"> </w:t>
      </w:r>
      <w:r w:rsidRPr="00A83E05">
        <w:rPr>
          <w:color w:val="333333"/>
        </w:rPr>
        <w:t>группе, принятие</w:t>
      </w:r>
      <w:r w:rsidRPr="00A83E05">
        <w:rPr>
          <w:color w:val="333333"/>
          <w:spacing w:val="-7"/>
        </w:rPr>
        <w:t xml:space="preserve"> </w:t>
      </w:r>
      <w:r w:rsidRPr="00A83E05">
        <w:rPr>
          <w:color w:val="333333"/>
        </w:rPr>
        <w:t>решения</w:t>
      </w:r>
      <w:r w:rsidRPr="00A83E05">
        <w:rPr>
          <w:color w:val="333333"/>
          <w:spacing w:val="-5"/>
        </w:rPr>
        <w:t xml:space="preserve"> </w:t>
      </w:r>
      <w:r w:rsidRPr="00A83E05">
        <w:rPr>
          <w:color w:val="333333"/>
          <w:spacing w:val="-2"/>
        </w:rPr>
        <w:t>группой);</w:t>
      </w:r>
    </w:p>
    <w:p w:rsidR="005103D3" w:rsidRPr="00A83E05" w:rsidRDefault="005103D3" w:rsidP="005103D3">
      <w:pPr>
        <w:pStyle w:val="ac"/>
        <w:ind w:right="170"/>
      </w:pPr>
      <w:r w:rsidRPr="00A83E05">
        <w:rPr>
          <w:color w:val="333333"/>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103D3" w:rsidRPr="00A83E05" w:rsidRDefault="005103D3" w:rsidP="005103D3">
      <w:pPr>
        <w:pStyle w:val="ac"/>
        <w:spacing w:line="242" w:lineRule="auto"/>
        <w:ind w:right="173"/>
      </w:pPr>
      <w:r w:rsidRPr="00A83E05">
        <w:rPr>
          <w:color w:val="333333"/>
        </w:rPr>
        <w:t>самостоятельно составлять план действий, вносить необходимые коррективы в ходе его реализации;</w:t>
      </w:r>
    </w:p>
    <w:p w:rsidR="005103D3" w:rsidRPr="00A83E05" w:rsidRDefault="005103D3" w:rsidP="00A83E05">
      <w:pPr>
        <w:pStyle w:val="ac"/>
        <w:spacing w:line="271" w:lineRule="exact"/>
      </w:pPr>
      <w:r w:rsidRPr="00A83E05">
        <w:rPr>
          <w:color w:val="333333"/>
        </w:rPr>
        <w:t>делать</w:t>
      </w:r>
      <w:r w:rsidRPr="00A83E05">
        <w:rPr>
          <w:color w:val="333333"/>
          <w:spacing w:val="1"/>
        </w:rPr>
        <w:t xml:space="preserve"> </w:t>
      </w:r>
      <w:r w:rsidRPr="00A83E05">
        <w:rPr>
          <w:color w:val="333333"/>
        </w:rPr>
        <w:t>выбор</w:t>
      </w:r>
      <w:r w:rsidRPr="00A83E05">
        <w:rPr>
          <w:color w:val="333333"/>
          <w:spacing w:val="-4"/>
        </w:rPr>
        <w:t xml:space="preserve"> </w:t>
      </w:r>
      <w:r w:rsidRPr="00A83E05">
        <w:rPr>
          <w:color w:val="333333"/>
        </w:rPr>
        <w:t>и</w:t>
      </w:r>
      <w:r w:rsidRPr="00A83E05">
        <w:rPr>
          <w:color w:val="333333"/>
          <w:spacing w:val="-3"/>
        </w:rPr>
        <w:t xml:space="preserve"> </w:t>
      </w:r>
      <w:r w:rsidRPr="00A83E05">
        <w:rPr>
          <w:color w:val="333333"/>
        </w:rPr>
        <w:t>брать</w:t>
      </w:r>
      <w:r w:rsidRPr="00A83E05">
        <w:rPr>
          <w:color w:val="333333"/>
          <w:spacing w:val="-3"/>
        </w:rPr>
        <w:t xml:space="preserve"> </w:t>
      </w:r>
      <w:r w:rsidRPr="00A83E05">
        <w:rPr>
          <w:color w:val="333333"/>
        </w:rPr>
        <w:t>ответственность</w:t>
      </w:r>
      <w:r w:rsidRPr="00A83E05">
        <w:rPr>
          <w:color w:val="333333"/>
          <w:spacing w:val="-2"/>
        </w:rPr>
        <w:t xml:space="preserve"> </w:t>
      </w:r>
      <w:r w:rsidRPr="00A83E05">
        <w:rPr>
          <w:color w:val="333333"/>
        </w:rPr>
        <w:t xml:space="preserve">за </w:t>
      </w:r>
      <w:r w:rsidRPr="00A83E05">
        <w:rPr>
          <w:color w:val="333333"/>
          <w:spacing w:val="-2"/>
        </w:rPr>
        <w:t>решение.</w:t>
      </w:r>
    </w:p>
    <w:p w:rsidR="005103D3" w:rsidRPr="00A83E05" w:rsidRDefault="005103D3" w:rsidP="00A83E05">
      <w:pPr>
        <w:ind w:right="162"/>
        <w:jc w:val="both"/>
        <w:rPr>
          <w:rFonts w:ascii="Times New Roman" w:hAnsi="Times New Roman" w:cs="Times New Roman"/>
          <w:sz w:val="24"/>
        </w:rPr>
      </w:pPr>
      <w:r w:rsidRPr="00A83E05">
        <w:rPr>
          <w:rFonts w:ascii="Times New Roman" w:hAnsi="Times New Roman" w:cs="Times New Roman"/>
          <w:color w:val="333333"/>
          <w:sz w:val="24"/>
        </w:rPr>
        <w:t xml:space="preserve">У обучающегося будут сформированы следующие </w:t>
      </w:r>
      <w:r w:rsidRPr="00A83E05">
        <w:rPr>
          <w:rFonts w:ascii="Times New Roman" w:hAnsi="Times New Roman" w:cs="Times New Roman"/>
          <w:b/>
          <w:color w:val="333333"/>
          <w:sz w:val="24"/>
        </w:rPr>
        <w:t xml:space="preserve">умения самоконтроля, эмоционального интеллекта как части регулятивных универсальных учебных </w:t>
      </w:r>
      <w:r w:rsidRPr="00A83E05">
        <w:rPr>
          <w:rFonts w:ascii="Times New Roman" w:hAnsi="Times New Roman" w:cs="Times New Roman"/>
          <w:b/>
          <w:color w:val="333333"/>
          <w:spacing w:val="-2"/>
          <w:sz w:val="24"/>
        </w:rPr>
        <w:t>действий</w:t>
      </w:r>
      <w:r w:rsidRPr="00A83E05">
        <w:rPr>
          <w:rFonts w:ascii="Times New Roman" w:hAnsi="Times New Roman" w:cs="Times New Roman"/>
          <w:color w:val="333333"/>
          <w:spacing w:val="-2"/>
          <w:sz w:val="24"/>
        </w:rPr>
        <w:t>:</w:t>
      </w:r>
    </w:p>
    <w:p w:rsidR="005103D3" w:rsidRPr="00A83E05" w:rsidRDefault="005103D3" w:rsidP="005103D3">
      <w:pPr>
        <w:pStyle w:val="ac"/>
        <w:spacing w:line="242" w:lineRule="auto"/>
        <w:ind w:right="175"/>
      </w:pPr>
      <w:r w:rsidRPr="00A83E05">
        <w:rPr>
          <w:color w:val="333333"/>
        </w:rPr>
        <w:t xml:space="preserve">владеть разными способами самоконтроля (в том числе речевого), самомотивации и </w:t>
      </w:r>
      <w:r w:rsidRPr="00A83E05">
        <w:rPr>
          <w:color w:val="333333"/>
          <w:spacing w:val="-2"/>
        </w:rPr>
        <w:t>рефлексии;</w:t>
      </w:r>
    </w:p>
    <w:p w:rsidR="005103D3" w:rsidRPr="00A83E05" w:rsidRDefault="005103D3" w:rsidP="00A83E05">
      <w:pPr>
        <w:pStyle w:val="ac"/>
        <w:spacing w:line="271" w:lineRule="exact"/>
      </w:pPr>
      <w:r w:rsidRPr="00A83E05">
        <w:rPr>
          <w:color w:val="333333"/>
        </w:rPr>
        <w:t>давать</w:t>
      </w:r>
      <w:r w:rsidRPr="00A83E05">
        <w:rPr>
          <w:color w:val="333333"/>
          <w:spacing w:val="-4"/>
        </w:rPr>
        <w:t xml:space="preserve"> </w:t>
      </w:r>
      <w:r w:rsidRPr="00A83E05">
        <w:rPr>
          <w:color w:val="333333"/>
        </w:rPr>
        <w:t>адекватную</w:t>
      </w:r>
      <w:r w:rsidRPr="00A83E05">
        <w:rPr>
          <w:color w:val="333333"/>
          <w:spacing w:val="-3"/>
        </w:rPr>
        <w:t xml:space="preserve"> </w:t>
      </w:r>
      <w:r w:rsidRPr="00A83E05">
        <w:rPr>
          <w:color w:val="333333"/>
        </w:rPr>
        <w:t>оценку</w:t>
      </w:r>
      <w:r w:rsidRPr="00A83E05">
        <w:rPr>
          <w:color w:val="333333"/>
          <w:spacing w:val="-7"/>
        </w:rPr>
        <w:t xml:space="preserve"> </w:t>
      </w:r>
      <w:r w:rsidRPr="00A83E05">
        <w:rPr>
          <w:color w:val="333333"/>
        </w:rPr>
        <w:t>учебной</w:t>
      </w:r>
      <w:r w:rsidRPr="00A83E05">
        <w:rPr>
          <w:color w:val="333333"/>
          <w:spacing w:val="-1"/>
        </w:rPr>
        <w:t xml:space="preserve"> </w:t>
      </w:r>
      <w:r w:rsidRPr="00A83E05">
        <w:rPr>
          <w:color w:val="333333"/>
        </w:rPr>
        <w:t>ситуации</w:t>
      </w:r>
      <w:r w:rsidRPr="00A83E05">
        <w:rPr>
          <w:color w:val="333333"/>
          <w:spacing w:val="-1"/>
        </w:rPr>
        <w:t xml:space="preserve"> </w:t>
      </w:r>
      <w:r w:rsidRPr="00A83E05">
        <w:rPr>
          <w:color w:val="333333"/>
        </w:rPr>
        <w:t>и</w:t>
      </w:r>
      <w:r w:rsidRPr="00A83E05">
        <w:rPr>
          <w:color w:val="333333"/>
          <w:spacing w:val="-6"/>
        </w:rPr>
        <w:t xml:space="preserve"> </w:t>
      </w:r>
      <w:r w:rsidRPr="00A83E05">
        <w:rPr>
          <w:color w:val="333333"/>
        </w:rPr>
        <w:t>предлагать</w:t>
      </w:r>
      <w:r w:rsidRPr="00A83E05">
        <w:rPr>
          <w:color w:val="333333"/>
          <w:spacing w:val="-1"/>
        </w:rPr>
        <w:t xml:space="preserve"> </w:t>
      </w:r>
      <w:r w:rsidRPr="00A83E05">
        <w:rPr>
          <w:color w:val="333333"/>
        </w:rPr>
        <w:t>план</w:t>
      </w:r>
      <w:r w:rsidRPr="00A83E05">
        <w:rPr>
          <w:color w:val="333333"/>
          <w:spacing w:val="-6"/>
        </w:rPr>
        <w:t xml:space="preserve"> </w:t>
      </w:r>
      <w:r w:rsidRPr="00A83E05">
        <w:rPr>
          <w:color w:val="333333"/>
        </w:rPr>
        <w:t>её</w:t>
      </w:r>
      <w:r w:rsidRPr="00A83E05">
        <w:rPr>
          <w:color w:val="333333"/>
          <w:spacing w:val="-2"/>
        </w:rPr>
        <w:t xml:space="preserve"> изменения;</w:t>
      </w:r>
    </w:p>
    <w:p w:rsidR="005103D3" w:rsidRDefault="005103D3" w:rsidP="005103D3">
      <w:pPr>
        <w:pStyle w:val="ac"/>
        <w:spacing w:line="237" w:lineRule="auto"/>
        <w:ind w:right="175"/>
      </w:pPr>
      <w:r>
        <w:rPr>
          <w:color w:val="333333"/>
        </w:rPr>
        <w:t>предвидеть трудности, которые могут возникнуть при решении учебной задачи, и адаптировать решение к меняющимся обстоятельствам;</w:t>
      </w:r>
    </w:p>
    <w:p w:rsidR="005103D3" w:rsidRDefault="005103D3" w:rsidP="005103D3">
      <w:pPr>
        <w:pStyle w:val="ac"/>
        <w:ind w:right="168"/>
      </w:pPr>
      <w:r>
        <w:rPr>
          <w:color w:val="333333"/>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5103D3" w:rsidRDefault="005103D3" w:rsidP="00A83E05">
      <w:pPr>
        <w:pStyle w:val="ac"/>
        <w:spacing w:before="1" w:line="237" w:lineRule="auto"/>
        <w:ind w:right="180"/>
      </w:pPr>
      <w:r>
        <w:rPr>
          <w:color w:val="333333"/>
        </w:rPr>
        <w:lastRenderedPageBreak/>
        <w:t>развивать способность управлять собственными эмоциями и эмоциями других; выявлять и анализировать причины эмоций; понимать мотивы и намерения другого</w:t>
      </w:r>
    </w:p>
    <w:p w:rsidR="005103D3" w:rsidRDefault="005103D3" w:rsidP="005103D3">
      <w:pPr>
        <w:pStyle w:val="ac"/>
        <w:spacing w:before="5" w:line="237" w:lineRule="auto"/>
        <w:ind w:right="175"/>
      </w:pPr>
      <w:r>
        <w:rPr>
          <w:color w:val="333333"/>
        </w:rPr>
        <w:t xml:space="preserve">человека, анализируя речевую ситуацию; регулировать способ выражения собственных </w:t>
      </w:r>
      <w:r>
        <w:rPr>
          <w:color w:val="333333"/>
          <w:spacing w:val="-2"/>
        </w:rPr>
        <w:t>эмоций;</w:t>
      </w:r>
    </w:p>
    <w:p w:rsidR="005103D3" w:rsidRDefault="005103D3" w:rsidP="00A83E05">
      <w:pPr>
        <w:pStyle w:val="ac"/>
        <w:spacing w:before="4"/>
        <w:rPr>
          <w:color w:val="333333"/>
          <w:spacing w:val="-2"/>
        </w:rPr>
      </w:pPr>
      <w:r>
        <w:rPr>
          <w:color w:val="333333"/>
        </w:rPr>
        <w:t>осознанно</w:t>
      </w:r>
      <w:r>
        <w:rPr>
          <w:color w:val="333333"/>
          <w:spacing w:val="-3"/>
        </w:rPr>
        <w:t xml:space="preserve"> </w:t>
      </w:r>
      <w:r>
        <w:rPr>
          <w:color w:val="333333"/>
        </w:rPr>
        <w:t>относиться</w:t>
      </w:r>
      <w:r>
        <w:rPr>
          <w:color w:val="333333"/>
          <w:spacing w:val="3"/>
        </w:rPr>
        <w:t xml:space="preserve"> </w:t>
      </w:r>
      <w:r>
        <w:rPr>
          <w:color w:val="333333"/>
        </w:rPr>
        <w:t>к</w:t>
      </w:r>
      <w:r>
        <w:rPr>
          <w:color w:val="333333"/>
          <w:spacing w:val="-2"/>
        </w:rPr>
        <w:t xml:space="preserve"> </w:t>
      </w:r>
      <w:r>
        <w:rPr>
          <w:color w:val="333333"/>
        </w:rPr>
        <w:t>другому</w:t>
      </w:r>
      <w:r>
        <w:rPr>
          <w:color w:val="333333"/>
          <w:spacing w:val="-10"/>
        </w:rPr>
        <w:t xml:space="preserve"> </w:t>
      </w:r>
      <w:r>
        <w:rPr>
          <w:color w:val="333333"/>
        </w:rPr>
        <w:t>человеку</w:t>
      </w:r>
      <w:r>
        <w:rPr>
          <w:color w:val="333333"/>
          <w:spacing w:val="-10"/>
        </w:rPr>
        <w:t xml:space="preserve"> </w:t>
      </w:r>
      <w:r>
        <w:rPr>
          <w:color w:val="333333"/>
        </w:rPr>
        <w:t>и</w:t>
      </w:r>
      <w:r>
        <w:rPr>
          <w:color w:val="333333"/>
          <w:spacing w:val="1"/>
        </w:rPr>
        <w:t xml:space="preserve"> </w:t>
      </w:r>
      <w:r>
        <w:rPr>
          <w:color w:val="333333"/>
        </w:rPr>
        <w:t xml:space="preserve">его </w:t>
      </w:r>
      <w:r>
        <w:rPr>
          <w:color w:val="333333"/>
          <w:spacing w:val="-2"/>
        </w:rPr>
        <w:t>мнению;</w:t>
      </w:r>
    </w:p>
    <w:p w:rsidR="00A83E05" w:rsidRDefault="00A83E05" w:rsidP="00A83E05">
      <w:pPr>
        <w:pStyle w:val="ac"/>
        <w:spacing w:before="66"/>
        <w:ind w:right="4044"/>
      </w:pPr>
      <w:r>
        <w:rPr>
          <w:color w:val="333333"/>
        </w:rPr>
        <w:t>признавать</w:t>
      </w:r>
      <w:r>
        <w:rPr>
          <w:color w:val="333333"/>
          <w:spacing w:val="-7"/>
        </w:rPr>
        <w:t xml:space="preserve"> </w:t>
      </w:r>
      <w:r>
        <w:rPr>
          <w:color w:val="333333"/>
        </w:rPr>
        <w:t>своё</w:t>
      </w:r>
      <w:r>
        <w:rPr>
          <w:color w:val="333333"/>
          <w:spacing w:val="-9"/>
        </w:rPr>
        <w:t xml:space="preserve"> </w:t>
      </w:r>
      <w:r>
        <w:rPr>
          <w:color w:val="333333"/>
        </w:rPr>
        <w:t>и</w:t>
      </w:r>
      <w:r>
        <w:rPr>
          <w:color w:val="333333"/>
          <w:spacing w:val="-3"/>
        </w:rPr>
        <w:t xml:space="preserve"> </w:t>
      </w:r>
      <w:r>
        <w:rPr>
          <w:color w:val="333333"/>
        </w:rPr>
        <w:t>чужое</w:t>
      </w:r>
      <w:r>
        <w:rPr>
          <w:color w:val="333333"/>
          <w:spacing w:val="-5"/>
        </w:rPr>
        <w:t xml:space="preserve"> </w:t>
      </w:r>
      <w:r>
        <w:rPr>
          <w:color w:val="333333"/>
        </w:rPr>
        <w:t>право</w:t>
      </w:r>
      <w:r>
        <w:rPr>
          <w:color w:val="333333"/>
          <w:spacing w:val="-4"/>
        </w:rPr>
        <w:t xml:space="preserve"> </w:t>
      </w:r>
      <w:r>
        <w:rPr>
          <w:color w:val="333333"/>
        </w:rPr>
        <w:t>на</w:t>
      </w:r>
      <w:r>
        <w:rPr>
          <w:color w:val="333333"/>
          <w:spacing w:val="-9"/>
        </w:rPr>
        <w:t xml:space="preserve"> </w:t>
      </w:r>
      <w:r>
        <w:rPr>
          <w:color w:val="333333"/>
        </w:rPr>
        <w:t>ошибку; принимать себя и других, не осуждая; проявлять открытость;</w:t>
      </w:r>
    </w:p>
    <w:p w:rsidR="00A83E05" w:rsidRDefault="00A83E05" w:rsidP="00A83E05">
      <w:pPr>
        <w:pStyle w:val="ac"/>
        <w:spacing w:before="3" w:line="275" w:lineRule="exact"/>
      </w:pPr>
      <w:r>
        <w:rPr>
          <w:color w:val="333333"/>
        </w:rPr>
        <w:t>осознавать</w:t>
      </w:r>
      <w:r>
        <w:rPr>
          <w:color w:val="333333"/>
          <w:spacing w:val="-6"/>
        </w:rPr>
        <w:t xml:space="preserve"> </w:t>
      </w:r>
      <w:r>
        <w:rPr>
          <w:color w:val="333333"/>
        </w:rPr>
        <w:t>невозможность</w:t>
      </w:r>
      <w:r>
        <w:rPr>
          <w:color w:val="333333"/>
          <w:spacing w:val="-7"/>
        </w:rPr>
        <w:t xml:space="preserve"> </w:t>
      </w:r>
      <w:r>
        <w:rPr>
          <w:color w:val="333333"/>
        </w:rPr>
        <w:t>контролировать</w:t>
      </w:r>
      <w:r>
        <w:rPr>
          <w:color w:val="333333"/>
          <w:spacing w:val="-9"/>
        </w:rPr>
        <w:t xml:space="preserve"> </w:t>
      </w:r>
      <w:r>
        <w:rPr>
          <w:color w:val="333333"/>
        </w:rPr>
        <w:t>всё</w:t>
      </w:r>
      <w:r>
        <w:rPr>
          <w:color w:val="333333"/>
          <w:spacing w:val="-9"/>
        </w:rPr>
        <w:t xml:space="preserve"> </w:t>
      </w:r>
      <w:r>
        <w:rPr>
          <w:color w:val="333333"/>
          <w:spacing w:val="-2"/>
        </w:rPr>
        <w:t>вокруг.</w:t>
      </w:r>
    </w:p>
    <w:p w:rsidR="00A83E05" w:rsidRPr="00A83E05" w:rsidRDefault="00A83E05" w:rsidP="00A83E05">
      <w:pPr>
        <w:spacing w:line="242" w:lineRule="auto"/>
        <w:ind w:right="166"/>
        <w:jc w:val="both"/>
        <w:rPr>
          <w:rFonts w:ascii="Times New Roman" w:hAnsi="Times New Roman" w:cs="Times New Roman"/>
          <w:color w:val="333333"/>
          <w:spacing w:val="-2"/>
          <w:sz w:val="24"/>
        </w:rPr>
      </w:pPr>
      <w:r w:rsidRPr="00A83E05">
        <w:rPr>
          <w:rFonts w:ascii="Times New Roman" w:hAnsi="Times New Roman" w:cs="Times New Roman"/>
          <w:color w:val="333333"/>
          <w:sz w:val="24"/>
        </w:rPr>
        <w:t xml:space="preserve">У обучающегося будут сформированы следующие </w:t>
      </w:r>
      <w:r w:rsidRPr="00A83E05">
        <w:rPr>
          <w:rFonts w:ascii="Times New Roman" w:hAnsi="Times New Roman" w:cs="Times New Roman"/>
          <w:b/>
          <w:color w:val="333333"/>
          <w:sz w:val="24"/>
        </w:rPr>
        <w:t xml:space="preserve">умения совместной </w:t>
      </w:r>
      <w:r w:rsidRPr="00A83E05">
        <w:rPr>
          <w:rFonts w:ascii="Times New Roman" w:hAnsi="Times New Roman" w:cs="Times New Roman"/>
          <w:b/>
          <w:color w:val="333333"/>
          <w:spacing w:val="-2"/>
          <w:sz w:val="24"/>
        </w:rPr>
        <w:t>деятельности</w:t>
      </w:r>
      <w:r w:rsidRPr="00A83E05">
        <w:rPr>
          <w:rFonts w:ascii="Times New Roman" w:hAnsi="Times New Roman" w:cs="Times New Roman"/>
          <w:color w:val="333333"/>
          <w:spacing w:val="-2"/>
          <w:sz w:val="24"/>
        </w:rPr>
        <w:t>:</w:t>
      </w:r>
    </w:p>
    <w:p w:rsidR="00A83E05" w:rsidRDefault="00A83E05" w:rsidP="00A83E05">
      <w:pPr>
        <w:pStyle w:val="ac"/>
        <w:ind w:right="171"/>
      </w:pPr>
      <w:r>
        <w:rPr>
          <w:color w:val="333333"/>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83E05" w:rsidRDefault="00A83E05" w:rsidP="00A83E05">
      <w:pPr>
        <w:pStyle w:val="ac"/>
        <w:ind w:right="166"/>
      </w:pPr>
      <w:r>
        <w:rPr>
          <w:color w:val="333333"/>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83E05" w:rsidRDefault="00A83E05" w:rsidP="00A83E05">
      <w:pPr>
        <w:pStyle w:val="ac"/>
        <w:spacing w:line="242" w:lineRule="auto"/>
        <w:ind w:right="172"/>
      </w:pPr>
      <w:r>
        <w:rPr>
          <w:color w:val="333333"/>
        </w:rPr>
        <w:t>уметь обобщать мнения нескольких людей, проявлять готовность руководить, выполнять поручения, подчиняться;</w:t>
      </w:r>
    </w:p>
    <w:p w:rsidR="00A83E05" w:rsidRDefault="00A83E05" w:rsidP="00A83E05">
      <w:pPr>
        <w:pStyle w:val="ac"/>
        <w:ind w:right="173"/>
      </w:pPr>
      <w:r>
        <w:rPr>
          <w:color w:val="333333"/>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A83E05" w:rsidRDefault="00A83E05" w:rsidP="00A83E05">
      <w:pPr>
        <w:pStyle w:val="ac"/>
        <w:spacing w:line="242" w:lineRule="auto"/>
        <w:ind w:right="169"/>
      </w:pPr>
      <w:r>
        <w:rPr>
          <w:color w:val="333333"/>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5103D3" w:rsidRDefault="00A83E05" w:rsidP="00A83E05">
      <w:pPr>
        <w:pStyle w:val="ac"/>
        <w:ind w:right="166"/>
        <w:rPr>
          <w:color w:val="333333"/>
        </w:rPr>
      </w:pPr>
      <w:r>
        <w:rPr>
          <w:color w:val="333333"/>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A83E05" w:rsidRDefault="00A83E05" w:rsidP="00A83E05">
      <w:pPr>
        <w:pStyle w:val="ac"/>
        <w:ind w:right="166"/>
        <w:rPr>
          <w:color w:val="333333"/>
        </w:rPr>
      </w:pPr>
    </w:p>
    <w:p w:rsidR="00A83E05" w:rsidRDefault="00A83E05" w:rsidP="00A83E05">
      <w:pPr>
        <w:pStyle w:val="2"/>
        <w:spacing w:line="275" w:lineRule="exact"/>
        <w:ind w:left="0"/>
        <w:jc w:val="center"/>
      </w:pPr>
      <w:r>
        <w:rPr>
          <w:color w:val="333333"/>
        </w:rPr>
        <w:t>ПРЕДМЕТНЫЕ</w:t>
      </w:r>
      <w:r>
        <w:rPr>
          <w:color w:val="333333"/>
          <w:spacing w:val="-8"/>
        </w:rPr>
        <w:t xml:space="preserve"> </w:t>
      </w:r>
      <w:r>
        <w:rPr>
          <w:color w:val="333333"/>
          <w:spacing w:val="-2"/>
        </w:rPr>
        <w:t>РЕЗУЛЬТАТЫ</w:t>
      </w:r>
    </w:p>
    <w:p w:rsidR="00A83E05" w:rsidRDefault="00A83E05" w:rsidP="00812099">
      <w:pPr>
        <w:pStyle w:val="3"/>
        <w:spacing w:line="274" w:lineRule="exact"/>
        <w:ind w:left="0"/>
      </w:pPr>
      <w:r>
        <w:rPr>
          <w:color w:val="333333"/>
        </w:rPr>
        <w:t>Общие</w:t>
      </w:r>
      <w:r>
        <w:rPr>
          <w:color w:val="333333"/>
          <w:spacing w:val="-6"/>
        </w:rPr>
        <w:t xml:space="preserve"> </w:t>
      </w:r>
      <w:r>
        <w:rPr>
          <w:color w:val="333333"/>
        </w:rPr>
        <w:t>сведения</w:t>
      </w:r>
      <w:r>
        <w:rPr>
          <w:color w:val="333333"/>
          <w:spacing w:val="-3"/>
        </w:rPr>
        <w:t xml:space="preserve"> </w:t>
      </w:r>
      <w:r>
        <w:rPr>
          <w:color w:val="333333"/>
        </w:rPr>
        <w:t>о</w:t>
      </w:r>
      <w:r>
        <w:rPr>
          <w:color w:val="333333"/>
          <w:spacing w:val="-2"/>
        </w:rPr>
        <w:t xml:space="preserve"> </w:t>
      </w:r>
      <w:r>
        <w:rPr>
          <w:color w:val="333333"/>
          <w:spacing w:val="-4"/>
        </w:rPr>
        <w:t>языке</w:t>
      </w:r>
    </w:p>
    <w:p w:rsidR="00A83E05" w:rsidRDefault="00A83E05" w:rsidP="00A83E05">
      <w:pPr>
        <w:pStyle w:val="ac"/>
        <w:spacing w:line="274" w:lineRule="exact"/>
      </w:pPr>
      <w:r>
        <w:rPr>
          <w:color w:val="333333"/>
        </w:rPr>
        <w:t>Иметь</w:t>
      </w:r>
      <w:r>
        <w:rPr>
          <w:color w:val="333333"/>
          <w:spacing w:val="-4"/>
        </w:rPr>
        <w:t xml:space="preserve"> </w:t>
      </w:r>
      <w:r>
        <w:rPr>
          <w:color w:val="333333"/>
        </w:rPr>
        <w:t>представление</w:t>
      </w:r>
      <w:r>
        <w:rPr>
          <w:color w:val="333333"/>
          <w:spacing w:val="-9"/>
        </w:rPr>
        <w:t xml:space="preserve"> </w:t>
      </w:r>
      <w:r>
        <w:rPr>
          <w:color w:val="333333"/>
        </w:rPr>
        <w:t>о</w:t>
      </w:r>
      <w:r>
        <w:rPr>
          <w:color w:val="333333"/>
          <w:spacing w:val="-2"/>
        </w:rPr>
        <w:t xml:space="preserve"> </w:t>
      </w:r>
      <w:r>
        <w:rPr>
          <w:color w:val="333333"/>
        </w:rPr>
        <w:t>языке</w:t>
      </w:r>
      <w:r>
        <w:rPr>
          <w:color w:val="333333"/>
          <w:spacing w:val="-4"/>
        </w:rPr>
        <w:t xml:space="preserve"> </w:t>
      </w:r>
      <w:r>
        <w:rPr>
          <w:color w:val="333333"/>
        </w:rPr>
        <w:t>как</w:t>
      </w:r>
      <w:r>
        <w:rPr>
          <w:color w:val="333333"/>
          <w:spacing w:val="-5"/>
        </w:rPr>
        <w:t xml:space="preserve"> </w:t>
      </w:r>
      <w:r>
        <w:rPr>
          <w:color w:val="333333"/>
        </w:rPr>
        <w:t>развивающемся</w:t>
      </w:r>
      <w:r>
        <w:rPr>
          <w:color w:val="333333"/>
          <w:spacing w:val="-2"/>
        </w:rPr>
        <w:t xml:space="preserve"> явлении.</w:t>
      </w:r>
    </w:p>
    <w:p w:rsidR="00A83E05" w:rsidRDefault="00A83E05" w:rsidP="00A83E05">
      <w:pPr>
        <w:pStyle w:val="ac"/>
        <w:spacing w:line="275" w:lineRule="exact"/>
      </w:pPr>
      <w:r>
        <w:rPr>
          <w:color w:val="333333"/>
        </w:rPr>
        <w:t>Осознавать</w:t>
      </w:r>
      <w:r>
        <w:rPr>
          <w:color w:val="333333"/>
          <w:spacing w:val="-7"/>
        </w:rPr>
        <w:t xml:space="preserve"> </w:t>
      </w:r>
      <w:r>
        <w:rPr>
          <w:color w:val="333333"/>
        </w:rPr>
        <w:t>взаимосвязь</w:t>
      </w:r>
      <w:r>
        <w:rPr>
          <w:color w:val="333333"/>
          <w:spacing w:val="-5"/>
        </w:rPr>
        <w:t xml:space="preserve"> </w:t>
      </w:r>
      <w:r>
        <w:rPr>
          <w:color w:val="333333"/>
        </w:rPr>
        <w:t>языка,</w:t>
      </w:r>
      <w:r>
        <w:rPr>
          <w:color w:val="333333"/>
          <w:spacing w:val="-7"/>
        </w:rPr>
        <w:t xml:space="preserve"> </w:t>
      </w:r>
      <w:r>
        <w:rPr>
          <w:color w:val="333333"/>
        </w:rPr>
        <w:t>культуры</w:t>
      </w:r>
      <w:r>
        <w:rPr>
          <w:color w:val="333333"/>
          <w:spacing w:val="-4"/>
        </w:rPr>
        <w:t xml:space="preserve"> </w:t>
      </w:r>
      <w:r>
        <w:rPr>
          <w:color w:val="333333"/>
        </w:rPr>
        <w:t>и</w:t>
      </w:r>
      <w:r>
        <w:rPr>
          <w:color w:val="333333"/>
          <w:spacing w:val="-4"/>
        </w:rPr>
        <w:t xml:space="preserve"> </w:t>
      </w:r>
      <w:r>
        <w:rPr>
          <w:color w:val="333333"/>
        </w:rPr>
        <w:t>истории</w:t>
      </w:r>
      <w:r>
        <w:rPr>
          <w:color w:val="333333"/>
          <w:spacing w:val="-4"/>
        </w:rPr>
        <w:t xml:space="preserve"> </w:t>
      </w:r>
      <w:r>
        <w:rPr>
          <w:color w:val="333333"/>
        </w:rPr>
        <w:t>народа</w:t>
      </w:r>
      <w:r>
        <w:rPr>
          <w:color w:val="333333"/>
          <w:spacing w:val="-5"/>
        </w:rPr>
        <w:t xml:space="preserve"> </w:t>
      </w:r>
      <w:r>
        <w:rPr>
          <w:color w:val="333333"/>
        </w:rPr>
        <w:t>(приводить</w:t>
      </w:r>
      <w:r>
        <w:rPr>
          <w:color w:val="333333"/>
          <w:spacing w:val="-7"/>
        </w:rPr>
        <w:t xml:space="preserve"> </w:t>
      </w:r>
      <w:r>
        <w:rPr>
          <w:color w:val="333333"/>
          <w:spacing w:val="-2"/>
        </w:rPr>
        <w:t>примеры).</w:t>
      </w:r>
    </w:p>
    <w:p w:rsidR="00A83E05" w:rsidRDefault="00A83E05" w:rsidP="00A83E05">
      <w:pPr>
        <w:pStyle w:val="3"/>
        <w:spacing w:before="1" w:line="272" w:lineRule="exact"/>
        <w:ind w:left="0"/>
        <w:jc w:val="both"/>
      </w:pPr>
      <w:r>
        <w:rPr>
          <w:color w:val="333333"/>
        </w:rPr>
        <w:t>Язык</w:t>
      </w:r>
      <w:r>
        <w:rPr>
          <w:color w:val="333333"/>
          <w:spacing w:val="-1"/>
        </w:rPr>
        <w:t xml:space="preserve"> </w:t>
      </w:r>
      <w:r>
        <w:rPr>
          <w:color w:val="333333"/>
        </w:rPr>
        <w:t>и</w:t>
      </w:r>
      <w:r>
        <w:rPr>
          <w:color w:val="333333"/>
          <w:spacing w:val="1"/>
        </w:rPr>
        <w:t xml:space="preserve"> </w:t>
      </w:r>
      <w:r>
        <w:rPr>
          <w:color w:val="333333"/>
          <w:spacing w:val="-4"/>
        </w:rPr>
        <w:t>речь</w:t>
      </w:r>
    </w:p>
    <w:p w:rsidR="00A83E05" w:rsidRDefault="00A83E05" w:rsidP="00A83E05">
      <w:pPr>
        <w:pStyle w:val="ac"/>
        <w:ind w:right="160"/>
      </w:pPr>
      <w:r>
        <w:rPr>
          <w:color w:val="333333"/>
        </w:rPr>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 монолог- повествование); выступать с научным сообщением.</w:t>
      </w:r>
    </w:p>
    <w:p w:rsidR="00A83E05" w:rsidRDefault="00A83E05" w:rsidP="00A83E05">
      <w:pPr>
        <w:pStyle w:val="ac"/>
        <w:spacing w:line="242" w:lineRule="auto"/>
        <w:ind w:right="162"/>
      </w:pPr>
      <w:r>
        <w:rPr>
          <w:color w:val="333333"/>
        </w:rPr>
        <w:t>Участвовать в диалоге на лингвистические темы (в рамках изученного) и темы на основе жизненных наблюдений объёмом не менее 5 реплик.</w:t>
      </w:r>
    </w:p>
    <w:p w:rsidR="00A83E05" w:rsidRDefault="00A83E05" w:rsidP="00A83E05">
      <w:pPr>
        <w:pStyle w:val="ac"/>
        <w:spacing w:line="242" w:lineRule="auto"/>
        <w:ind w:right="158"/>
        <w:rPr>
          <w:color w:val="333333"/>
        </w:rPr>
      </w:pPr>
      <w:r>
        <w:rPr>
          <w:color w:val="333333"/>
        </w:rPr>
        <w:t>Владеть различными видами диалога: диалог – запрос информации, диалог – сообщение информации.</w:t>
      </w:r>
    </w:p>
    <w:p w:rsidR="00A83E05" w:rsidRDefault="00A83E05" w:rsidP="00A83E05">
      <w:pPr>
        <w:pStyle w:val="ac"/>
        <w:spacing w:line="242" w:lineRule="auto"/>
        <w:ind w:right="175"/>
      </w:pPr>
      <w:r>
        <w:rPr>
          <w:color w:val="333333"/>
        </w:rPr>
        <w:t>Владеть различными видами аудирования (выборочное, ознакомительное,</w:t>
      </w:r>
      <w:r>
        <w:rPr>
          <w:color w:val="333333"/>
          <w:spacing w:val="40"/>
        </w:rPr>
        <w:t xml:space="preserve"> </w:t>
      </w:r>
      <w:r>
        <w:rPr>
          <w:color w:val="333333"/>
        </w:rPr>
        <w:t>детальное) публицистических текстов различных функционально-смысловых типов речи.</w:t>
      </w:r>
    </w:p>
    <w:p w:rsidR="00A83E05" w:rsidRDefault="00A83E05" w:rsidP="00A83E05">
      <w:pPr>
        <w:pStyle w:val="ac"/>
        <w:spacing w:line="242" w:lineRule="auto"/>
        <w:ind w:right="177"/>
      </w:pPr>
      <w:r>
        <w:rPr>
          <w:color w:val="333333"/>
        </w:rPr>
        <w:t xml:space="preserve">Владеть различными видами чтения: просмотровым, ознакомительным, изучающим, </w:t>
      </w:r>
      <w:r>
        <w:rPr>
          <w:color w:val="333333"/>
          <w:spacing w:val="-2"/>
        </w:rPr>
        <w:t>поисковым.</w:t>
      </w:r>
    </w:p>
    <w:p w:rsidR="00A83E05" w:rsidRPr="00A83E05" w:rsidRDefault="00A83E05" w:rsidP="00A83E05">
      <w:pPr>
        <w:pStyle w:val="ac"/>
        <w:ind w:right="166"/>
        <w:sectPr w:rsidR="00A83E05" w:rsidRPr="00A83E05">
          <w:pgSz w:w="11910" w:h="16300"/>
          <w:pgMar w:top="1040" w:right="680" w:bottom="280" w:left="700" w:header="720" w:footer="720" w:gutter="0"/>
          <w:cols w:space="720"/>
        </w:sectPr>
      </w:pPr>
    </w:p>
    <w:p w:rsidR="005103D3" w:rsidRDefault="005103D3" w:rsidP="00A83E05">
      <w:pPr>
        <w:pStyle w:val="ac"/>
        <w:spacing w:line="271" w:lineRule="exact"/>
      </w:pPr>
      <w:r>
        <w:rPr>
          <w:color w:val="333333"/>
        </w:rPr>
        <w:lastRenderedPageBreak/>
        <w:t>Устно</w:t>
      </w:r>
      <w:r>
        <w:rPr>
          <w:color w:val="333333"/>
          <w:spacing w:val="20"/>
        </w:rPr>
        <w:t xml:space="preserve"> </w:t>
      </w:r>
      <w:r>
        <w:rPr>
          <w:color w:val="333333"/>
        </w:rPr>
        <w:t>пересказывать</w:t>
      </w:r>
      <w:r>
        <w:rPr>
          <w:color w:val="333333"/>
          <w:spacing w:val="19"/>
        </w:rPr>
        <w:t xml:space="preserve"> </w:t>
      </w:r>
      <w:r>
        <w:rPr>
          <w:color w:val="333333"/>
        </w:rPr>
        <w:t>прослушанный</w:t>
      </w:r>
      <w:r>
        <w:rPr>
          <w:color w:val="333333"/>
          <w:spacing w:val="19"/>
        </w:rPr>
        <w:t xml:space="preserve"> </w:t>
      </w:r>
      <w:r>
        <w:rPr>
          <w:color w:val="333333"/>
        </w:rPr>
        <w:t>или</w:t>
      </w:r>
      <w:r>
        <w:rPr>
          <w:color w:val="333333"/>
          <w:spacing w:val="18"/>
        </w:rPr>
        <w:t xml:space="preserve"> </w:t>
      </w:r>
      <w:r>
        <w:rPr>
          <w:color w:val="333333"/>
        </w:rPr>
        <w:t>прочитанный</w:t>
      </w:r>
      <w:r>
        <w:rPr>
          <w:color w:val="333333"/>
          <w:spacing w:val="19"/>
        </w:rPr>
        <w:t xml:space="preserve"> </w:t>
      </w:r>
      <w:r>
        <w:rPr>
          <w:color w:val="333333"/>
        </w:rPr>
        <w:t>текст</w:t>
      </w:r>
      <w:r>
        <w:rPr>
          <w:color w:val="333333"/>
          <w:spacing w:val="14"/>
        </w:rPr>
        <w:t xml:space="preserve"> </w:t>
      </w:r>
      <w:r>
        <w:rPr>
          <w:color w:val="333333"/>
        </w:rPr>
        <w:t>объёмом</w:t>
      </w:r>
      <w:r>
        <w:rPr>
          <w:color w:val="333333"/>
          <w:spacing w:val="19"/>
        </w:rPr>
        <w:t xml:space="preserve"> </w:t>
      </w:r>
      <w:r>
        <w:rPr>
          <w:color w:val="333333"/>
        </w:rPr>
        <w:t>не</w:t>
      </w:r>
      <w:r>
        <w:rPr>
          <w:color w:val="333333"/>
          <w:spacing w:val="17"/>
        </w:rPr>
        <w:t xml:space="preserve"> </w:t>
      </w:r>
      <w:r>
        <w:rPr>
          <w:color w:val="333333"/>
        </w:rPr>
        <w:t>менее</w:t>
      </w:r>
      <w:r>
        <w:rPr>
          <w:color w:val="333333"/>
          <w:spacing w:val="17"/>
        </w:rPr>
        <w:t xml:space="preserve"> </w:t>
      </w:r>
      <w:r>
        <w:rPr>
          <w:color w:val="333333"/>
          <w:spacing w:val="-5"/>
        </w:rPr>
        <w:t>120</w:t>
      </w:r>
      <w:r w:rsidR="00A83E05">
        <w:t xml:space="preserve"> </w:t>
      </w:r>
      <w:r>
        <w:rPr>
          <w:color w:val="333333"/>
          <w:spacing w:val="-2"/>
        </w:rPr>
        <w:t>слов.</w:t>
      </w:r>
    </w:p>
    <w:p w:rsidR="005103D3" w:rsidRDefault="005103D3" w:rsidP="00A83E05">
      <w:pPr>
        <w:pStyle w:val="ac"/>
        <w:spacing w:line="275" w:lineRule="exact"/>
      </w:pPr>
      <w:r>
        <w:rPr>
          <w:color w:val="333333"/>
        </w:rPr>
        <w:t>Понимать</w:t>
      </w:r>
      <w:r>
        <w:rPr>
          <w:color w:val="333333"/>
          <w:spacing w:val="72"/>
        </w:rPr>
        <w:t xml:space="preserve"> </w:t>
      </w:r>
      <w:r>
        <w:rPr>
          <w:color w:val="333333"/>
        </w:rPr>
        <w:t>содержание</w:t>
      </w:r>
      <w:r>
        <w:rPr>
          <w:color w:val="333333"/>
          <w:spacing w:val="73"/>
        </w:rPr>
        <w:t xml:space="preserve"> </w:t>
      </w:r>
      <w:r>
        <w:rPr>
          <w:color w:val="333333"/>
        </w:rPr>
        <w:t>прослушанных</w:t>
      </w:r>
      <w:r>
        <w:rPr>
          <w:color w:val="333333"/>
          <w:spacing w:val="69"/>
        </w:rPr>
        <w:t xml:space="preserve"> </w:t>
      </w:r>
      <w:r>
        <w:rPr>
          <w:color w:val="333333"/>
        </w:rPr>
        <w:t>и</w:t>
      </w:r>
      <w:r>
        <w:rPr>
          <w:color w:val="333333"/>
          <w:spacing w:val="74"/>
        </w:rPr>
        <w:t xml:space="preserve"> </w:t>
      </w:r>
      <w:r>
        <w:rPr>
          <w:color w:val="333333"/>
        </w:rPr>
        <w:t>прочитанных</w:t>
      </w:r>
      <w:r>
        <w:rPr>
          <w:color w:val="333333"/>
          <w:spacing w:val="69"/>
        </w:rPr>
        <w:t xml:space="preserve"> </w:t>
      </w:r>
      <w:r>
        <w:rPr>
          <w:color w:val="333333"/>
        </w:rPr>
        <w:t>публицистических</w:t>
      </w:r>
      <w:r>
        <w:rPr>
          <w:color w:val="333333"/>
          <w:spacing w:val="70"/>
        </w:rPr>
        <w:t xml:space="preserve"> </w:t>
      </w:r>
      <w:r>
        <w:rPr>
          <w:color w:val="333333"/>
          <w:spacing w:val="-2"/>
        </w:rPr>
        <w:t>текстов</w:t>
      </w:r>
    </w:p>
    <w:p w:rsidR="0009767E" w:rsidRDefault="005103D3" w:rsidP="0009767E">
      <w:pPr>
        <w:pStyle w:val="ac"/>
        <w:spacing w:before="3"/>
        <w:ind w:right="162"/>
      </w:pPr>
      <w:r>
        <w:rPr>
          <w:color w:val="333333"/>
        </w:rPr>
        <w:t>(рассуждение-доказательство,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w:t>
      </w:r>
      <w:r>
        <w:rPr>
          <w:color w:val="333333"/>
          <w:spacing w:val="-6"/>
        </w:rPr>
        <w:t xml:space="preserve"> </w:t>
      </w:r>
      <w:r>
        <w:rPr>
          <w:color w:val="333333"/>
        </w:rPr>
        <w:t>формулировать</w:t>
      </w:r>
      <w:r>
        <w:rPr>
          <w:color w:val="333333"/>
          <w:spacing w:val="-4"/>
        </w:rPr>
        <w:t xml:space="preserve"> </w:t>
      </w:r>
      <w:r>
        <w:rPr>
          <w:color w:val="333333"/>
        </w:rPr>
        <w:t>вопросы</w:t>
      </w:r>
      <w:r>
        <w:rPr>
          <w:color w:val="333333"/>
          <w:spacing w:val="-4"/>
        </w:rPr>
        <w:t xml:space="preserve"> </w:t>
      </w:r>
      <w:r>
        <w:rPr>
          <w:color w:val="333333"/>
        </w:rPr>
        <w:t>по содержанию</w:t>
      </w:r>
      <w:r>
        <w:rPr>
          <w:color w:val="333333"/>
          <w:spacing w:val="-3"/>
        </w:rPr>
        <w:t xml:space="preserve"> </w:t>
      </w:r>
      <w:r>
        <w:rPr>
          <w:color w:val="333333"/>
        </w:rPr>
        <w:t>текста</w:t>
      </w:r>
      <w:r>
        <w:rPr>
          <w:color w:val="333333"/>
          <w:spacing w:val="-2"/>
        </w:rPr>
        <w:t xml:space="preserve"> </w:t>
      </w:r>
      <w:r>
        <w:rPr>
          <w:color w:val="333333"/>
        </w:rPr>
        <w:t>и отвечать на</w:t>
      </w:r>
      <w:r>
        <w:rPr>
          <w:color w:val="333333"/>
          <w:spacing w:val="-7"/>
        </w:rPr>
        <w:t xml:space="preserve"> </w:t>
      </w:r>
      <w:r>
        <w:rPr>
          <w:color w:val="333333"/>
        </w:rPr>
        <w:t>них;</w:t>
      </w:r>
      <w:r>
        <w:rPr>
          <w:color w:val="333333"/>
          <w:spacing w:val="-6"/>
        </w:rPr>
        <w:t xml:space="preserve"> </w:t>
      </w:r>
      <w:r>
        <w:rPr>
          <w:color w:val="333333"/>
        </w:rPr>
        <w:t>подробно, сжато и</w:t>
      </w:r>
      <w:r>
        <w:rPr>
          <w:color w:val="333333"/>
          <w:spacing w:val="80"/>
        </w:rPr>
        <w:t xml:space="preserve"> </w:t>
      </w:r>
      <w:r>
        <w:rPr>
          <w:color w:val="333333"/>
        </w:rPr>
        <w:t>выборочно</w:t>
      </w:r>
      <w:r>
        <w:rPr>
          <w:color w:val="333333"/>
          <w:spacing w:val="80"/>
        </w:rPr>
        <w:t xml:space="preserve"> </w:t>
      </w:r>
      <w:r>
        <w:rPr>
          <w:color w:val="333333"/>
        </w:rPr>
        <w:t>передавать</w:t>
      </w:r>
      <w:r>
        <w:rPr>
          <w:color w:val="333333"/>
          <w:spacing w:val="80"/>
        </w:rPr>
        <w:t xml:space="preserve"> </w:t>
      </w:r>
      <w:r>
        <w:rPr>
          <w:color w:val="333333"/>
        </w:rPr>
        <w:t>в</w:t>
      </w:r>
      <w:r>
        <w:rPr>
          <w:color w:val="333333"/>
          <w:spacing w:val="80"/>
        </w:rPr>
        <w:t xml:space="preserve"> </w:t>
      </w:r>
      <w:r>
        <w:rPr>
          <w:color w:val="333333"/>
        </w:rPr>
        <w:t>устной</w:t>
      </w:r>
      <w:r>
        <w:rPr>
          <w:color w:val="333333"/>
          <w:spacing w:val="80"/>
        </w:rPr>
        <w:t xml:space="preserve"> </w:t>
      </w:r>
      <w:r>
        <w:rPr>
          <w:color w:val="333333"/>
        </w:rPr>
        <w:t>и</w:t>
      </w:r>
      <w:r>
        <w:rPr>
          <w:color w:val="333333"/>
          <w:spacing w:val="80"/>
        </w:rPr>
        <w:t xml:space="preserve"> </w:t>
      </w:r>
      <w:r>
        <w:rPr>
          <w:color w:val="333333"/>
        </w:rPr>
        <w:t>письменной</w:t>
      </w:r>
      <w:r>
        <w:rPr>
          <w:color w:val="333333"/>
          <w:spacing w:val="80"/>
        </w:rPr>
        <w:t xml:space="preserve"> </w:t>
      </w:r>
      <w:r>
        <w:rPr>
          <w:color w:val="333333"/>
        </w:rPr>
        <w:t>форме</w:t>
      </w:r>
      <w:r>
        <w:rPr>
          <w:color w:val="333333"/>
          <w:spacing w:val="80"/>
        </w:rPr>
        <w:t xml:space="preserve"> </w:t>
      </w:r>
      <w:r>
        <w:rPr>
          <w:color w:val="333333"/>
        </w:rPr>
        <w:t>содержание</w:t>
      </w:r>
      <w:r>
        <w:rPr>
          <w:color w:val="333333"/>
          <w:spacing w:val="80"/>
        </w:rPr>
        <w:t xml:space="preserve"> </w:t>
      </w:r>
      <w:r>
        <w:rPr>
          <w:color w:val="333333"/>
        </w:rPr>
        <w:t>прослушанных</w:t>
      </w:r>
      <w:r w:rsidR="0009767E">
        <w:t xml:space="preserve"> </w:t>
      </w:r>
      <w:r w:rsidR="0009767E">
        <w:rPr>
          <w:color w:val="333333"/>
        </w:rPr>
        <w:t>публицистических</w:t>
      </w:r>
      <w:r w:rsidR="0009767E">
        <w:rPr>
          <w:color w:val="333333"/>
          <w:spacing w:val="36"/>
        </w:rPr>
        <w:t xml:space="preserve"> </w:t>
      </w:r>
      <w:r w:rsidR="0009767E">
        <w:rPr>
          <w:color w:val="333333"/>
        </w:rPr>
        <w:t>текстов</w:t>
      </w:r>
      <w:r w:rsidR="0009767E">
        <w:rPr>
          <w:color w:val="333333"/>
          <w:spacing w:val="40"/>
        </w:rPr>
        <w:t xml:space="preserve"> </w:t>
      </w:r>
      <w:r w:rsidR="0009767E">
        <w:rPr>
          <w:color w:val="333333"/>
        </w:rPr>
        <w:t>(для</w:t>
      </w:r>
      <w:r w:rsidR="0009767E">
        <w:rPr>
          <w:color w:val="333333"/>
          <w:spacing w:val="40"/>
        </w:rPr>
        <w:t xml:space="preserve"> </w:t>
      </w:r>
      <w:r w:rsidR="0009767E">
        <w:rPr>
          <w:color w:val="333333"/>
        </w:rPr>
        <w:t>подробного</w:t>
      </w:r>
      <w:r w:rsidR="0009767E">
        <w:rPr>
          <w:color w:val="333333"/>
          <w:spacing w:val="40"/>
        </w:rPr>
        <w:t xml:space="preserve"> </w:t>
      </w:r>
      <w:r w:rsidR="0009767E">
        <w:rPr>
          <w:color w:val="333333"/>
        </w:rPr>
        <w:t>изложения</w:t>
      </w:r>
      <w:r w:rsidR="0009767E">
        <w:rPr>
          <w:color w:val="333333"/>
          <w:spacing w:val="36"/>
        </w:rPr>
        <w:t xml:space="preserve"> </w:t>
      </w:r>
      <w:r w:rsidR="0009767E">
        <w:rPr>
          <w:color w:val="333333"/>
        </w:rPr>
        <w:t>объём</w:t>
      </w:r>
      <w:r w:rsidR="0009767E">
        <w:rPr>
          <w:color w:val="333333"/>
          <w:spacing w:val="37"/>
        </w:rPr>
        <w:t xml:space="preserve"> </w:t>
      </w:r>
      <w:r w:rsidR="0009767E">
        <w:rPr>
          <w:color w:val="333333"/>
        </w:rPr>
        <w:t>исходного</w:t>
      </w:r>
      <w:r w:rsidR="0009767E">
        <w:rPr>
          <w:color w:val="333333"/>
          <w:spacing w:val="40"/>
        </w:rPr>
        <w:t xml:space="preserve"> </w:t>
      </w:r>
      <w:r w:rsidR="0009767E">
        <w:rPr>
          <w:color w:val="333333"/>
        </w:rPr>
        <w:t>текста</w:t>
      </w:r>
      <w:r w:rsidR="0009767E">
        <w:rPr>
          <w:color w:val="333333"/>
          <w:spacing w:val="40"/>
        </w:rPr>
        <w:t xml:space="preserve"> </w:t>
      </w:r>
      <w:r w:rsidR="0009767E">
        <w:rPr>
          <w:color w:val="333333"/>
        </w:rPr>
        <w:t>должен составлять</w:t>
      </w:r>
      <w:r w:rsidR="0009767E">
        <w:rPr>
          <w:color w:val="333333"/>
          <w:spacing w:val="-6"/>
        </w:rPr>
        <w:t xml:space="preserve"> </w:t>
      </w:r>
      <w:r w:rsidR="0009767E">
        <w:rPr>
          <w:color w:val="333333"/>
        </w:rPr>
        <w:t>не</w:t>
      </w:r>
      <w:r w:rsidR="0009767E">
        <w:rPr>
          <w:color w:val="333333"/>
          <w:spacing w:val="-5"/>
        </w:rPr>
        <w:t xml:space="preserve"> </w:t>
      </w:r>
      <w:r w:rsidR="0009767E">
        <w:rPr>
          <w:color w:val="333333"/>
        </w:rPr>
        <w:t>менее</w:t>
      </w:r>
      <w:r w:rsidR="0009767E">
        <w:rPr>
          <w:color w:val="333333"/>
          <w:spacing w:val="-1"/>
        </w:rPr>
        <w:t xml:space="preserve"> </w:t>
      </w:r>
      <w:r w:rsidR="0009767E">
        <w:rPr>
          <w:color w:val="333333"/>
        </w:rPr>
        <w:t>180</w:t>
      </w:r>
      <w:r w:rsidR="0009767E">
        <w:rPr>
          <w:color w:val="333333"/>
          <w:spacing w:val="-5"/>
        </w:rPr>
        <w:t xml:space="preserve"> </w:t>
      </w:r>
      <w:r w:rsidR="0009767E">
        <w:rPr>
          <w:color w:val="333333"/>
        </w:rPr>
        <w:t>слов;</w:t>
      </w:r>
      <w:r w:rsidR="0009767E">
        <w:rPr>
          <w:color w:val="333333"/>
          <w:spacing w:val="-4"/>
        </w:rPr>
        <w:t xml:space="preserve"> </w:t>
      </w:r>
      <w:r w:rsidR="0009767E">
        <w:rPr>
          <w:color w:val="333333"/>
        </w:rPr>
        <w:t>для сжатого</w:t>
      </w:r>
      <w:r w:rsidR="0009767E">
        <w:rPr>
          <w:color w:val="333333"/>
          <w:spacing w:val="1"/>
        </w:rPr>
        <w:t xml:space="preserve"> </w:t>
      </w:r>
      <w:r w:rsidR="0009767E">
        <w:rPr>
          <w:color w:val="333333"/>
        </w:rPr>
        <w:t>и</w:t>
      </w:r>
      <w:r w:rsidR="0009767E">
        <w:rPr>
          <w:color w:val="333333"/>
          <w:spacing w:val="-4"/>
        </w:rPr>
        <w:t xml:space="preserve"> </w:t>
      </w:r>
      <w:r w:rsidR="0009767E">
        <w:rPr>
          <w:color w:val="333333"/>
        </w:rPr>
        <w:t>выборочного</w:t>
      </w:r>
      <w:r w:rsidR="0009767E">
        <w:rPr>
          <w:color w:val="333333"/>
          <w:spacing w:val="1"/>
        </w:rPr>
        <w:t xml:space="preserve"> </w:t>
      </w:r>
      <w:r w:rsidR="0009767E">
        <w:rPr>
          <w:color w:val="333333"/>
        </w:rPr>
        <w:t>изложения</w:t>
      </w:r>
      <w:r w:rsidR="0009767E">
        <w:rPr>
          <w:color w:val="333333"/>
          <w:spacing w:val="4"/>
        </w:rPr>
        <w:t xml:space="preserve"> </w:t>
      </w:r>
      <w:r w:rsidR="0009767E">
        <w:rPr>
          <w:color w:val="333333"/>
        </w:rPr>
        <w:t>– не</w:t>
      </w:r>
      <w:r w:rsidR="0009767E">
        <w:rPr>
          <w:color w:val="333333"/>
          <w:spacing w:val="-5"/>
        </w:rPr>
        <w:t xml:space="preserve"> </w:t>
      </w:r>
      <w:r w:rsidR="0009767E">
        <w:rPr>
          <w:color w:val="333333"/>
        </w:rPr>
        <w:t>менее</w:t>
      </w:r>
      <w:r w:rsidR="0009767E">
        <w:rPr>
          <w:color w:val="333333"/>
          <w:spacing w:val="-1"/>
        </w:rPr>
        <w:t xml:space="preserve"> </w:t>
      </w:r>
      <w:r w:rsidR="0009767E">
        <w:rPr>
          <w:color w:val="333333"/>
        </w:rPr>
        <w:t>200</w:t>
      </w:r>
      <w:r w:rsidR="0009767E">
        <w:rPr>
          <w:color w:val="333333"/>
          <w:spacing w:val="-2"/>
        </w:rPr>
        <w:t xml:space="preserve"> слов).</w:t>
      </w:r>
    </w:p>
    <w:p w:rsidR="0009767E" w:rsidRDefault="0009767E" w:rsidP="0009767E">
      <w:pPr>
        <w:pStyle w:val="ac"/>
        <w:spacing w:line="242" w:lineRule="auto"/>
        <w:ind w:right="168"/>
      </w:pPr>
      <w:r>
        <w:rPr>
          <w:color w:val="333333"/>
        </w:rPr>
        <w:t>Осуществлять адекватный выбор языковых средств для создания высказывания в соответствии с целью, темой и коммуникативным замыслом.</w:t>
      </w:r>
    </w:p>
    <w:p w:rsidR="005103D3" w:rsidRDefault="0009767E" w:rsidP="00812099">
      <w:pPr>
        <w:pStyle w:val="ac"/>
        <w:ind w:right="161"/>
        <w:rPr>
          <w:color w:val="333333"/>
        </w:rPr>
      </w:pPr>
      <w:r>
        <w:rPr>
          <w:color w:val="333333"/>
        </w:rPr>
        <w:t>Соблюдать в устной речи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изученные</w:t>
      </w:r>
      <w:r>
        <w:rPr>
          <w:color w:val="333333"/>
          <w:spacing w:val="73"/>
          <w:w w:val="150"/>
        </w:rPr>
        <w:t xml:space="preserve"> </w:t>
      </w:r>
      <w:r>
        <w:rPr>
          <w:color w:val="333333"/>
        </w:rPr>
        <w:t>в</w:t>
      </w:r>
      <w:r>
        <w:rPr>
          <w:color w:val="333333"/>
          <w:spacing w:val="76"/>
          <w:w w:val="150"/>
        </w:rPr>
        <w:t xml:space="preserve"> </w:t>
      </w:r>
      <w:r>
        <w:rPr>
          <w:color w:val="333333"/>
        </w:rPr>
        <w:t>течение</w:t>
      </w:r>
      <w:r>
        <w:rPr>
          <w:color w:val="333333"/>
          <w:spacing w:val="73"/>
          <w:w w:val="150"/>
        </w:rPr>
        <w:t xml:space="preserve"> </w:t>
      </w:r>
      <w:r>
        <w:rPr>
          <w:color w:val="333333"/>
        </w:rPr>
        <w:t>третьего</w:t>
      </w:r>
      <w:r>
        <w:rPr>
          <w:color w:val="333333"/>
          <w:spacing w:val="79"/>
          <w:w w:val="150"/>
        </w:rPr>
        <w:t xml:space="preserve"> </w:t>
      </w:r>
      <w:r>
        <w:rPr>
          <w:color w:val="333333"/>
        </w:rPr>
        <w:t>года</w:t>
      </w:r>
      <w:r>
        <w:rPr>
          <w:color w:val="333333"/>
          <w:spacing w:val="80"/>
        </w:rPr>
        <w:t xml:space="preserve"> </w:t>
      </w:r>
      <w:r>
        <w:rPr>
          <w:color w:val="333333"/>
        </w:rPr>
        <w:t>обучения</w:t>
      </w:r>
      <w:r>
        <w:rPr>
          <w:color w:val="333333"/>
          <w:spacing w:val="74"/>
          <w:w w:val="150"/>
        </w:rPr>
        <w:t xml:space="preserve"> </w:t>
      </w:r>
      <w:r>
        <w:rPr>
          <w:color w:val="333333"/>
        </w:rPr>
        <w:t>орфограммы,</w:t>
      </w:r>
      <w:r>
        <w:rPr>
          <w:color w:val="333333"/>
          <w:spacing w:val="72"/>
          <w:w w:val="150"/>
        </w:rPr>
        <w:t xml:space="preserve"> </w:t>
      </w:r>
      <w:r>
        <w:rPr>
          <w:color w:val="333333"/>
        </w:rPr>
        <w:t>пунктограммы</w:t>
      </w:r>
      <w:r>
        <w:rPr>
          <w:color w:val="333333"/>
          <w:spacing w:val="71"/>
          <w:w w:val="150"/>
        </w:rPr>
        <w:t xml:space="preserve"> </w:t>
      </w:r>
      <w:r>
        <w:rPr>
          <w:color w:val="333333"/>
        </w:rPr>
        <w:t>и</w:t>
      </w:r>
      <w:r>
        <w:rPr>
          <w:color w:val="333333"/>
          <w:spacing w:val="75"/>
          <w:w w:val="150"/>
        </w:rPr>
        <w:t xml:space="preserve"> </w:t>
      </w:r>
      <w:r>
        <w:rPr>
          <w:color w:val="333333"/>
        </w:rPr>
        <w:t xml:space="preserve">слова с непроверяемыми написаниями); соблюдать на </w:t>
      </w:r>
      <w:r w:rsidR="00812099">
        <w:rPr>
          <w:color w:val="333333"/>
        </w:rPr>
        <w:t xml:space="preserve">письме правила речевого этикета  </w:t>
      </w:r>
    </w:p>
    <w:p w:rsidR="00812099" w:rsidRDefault="00812099" w:rsidP="00812099">
      <w:pPr>
        <w:pStyle w:val="3"/>
        <w:spacing w:line="272" w:lineRule="exact"/>
        <w:ind w:left="0"/>
      </w:pPr>
      <w:r>
        <w:rPr>
          <w:color w:val="333333"/>
          <w:spacing w:val="-2"/>
        </w:rPr>
        <w:t>Текст</w:t>
      </w:r>
    </w:p>
    <w:p w:rsidR="00812099" w:rsidRDefault="00812099" w:rsidP="00812099">
      <w:pPr>
        <w:pStyle w:val="ac"/>
        <w:tabs>
          <w:tab w:val="left" w:pos="2203"/>
          <w:tab w:val="left" w:pos="2783"/>
          <w:tab w:val="left" w:pos="4126"/>
          <w:tab w:val="left" w:pos="5680"/>
          <w:tab w:val="left" w:pos="6963"/>
          <w:tab w:val="left" w:pos="8229"/>
          <w:tab w:val="left" w:pos="9471"/>
        </w:tabs>
        <w:ind w:right="163"/>
      </w:pPr>
      <w:r>
        <w:rPr>
          <w:color w:val="333333"/>
        </w:rPr>
        <w:t>Анализировать</w:t>
      </w:r>
      <w:r>
        <w:rPr>
          <w:color w:val="333333"/>
          <w:spacing w:val="80"/>
        </w:rPr>
        <w:t xml:space="preserve"> </w:t>
      </w:r>
      <w:r>
        <w:rPr>
          <w:color w:val="333333"/>
        </w:rPr>
        <w:t>текст</w:t>
      </w:r>
      <w:r>
        <w:rPr>
          <w:color w:val="333333"/>
          <w:spacing w:val="80"/>
        </w:rPr>
        <w:t xml:space="preserve"> </w:t>
      </w:r>
      <w:r>
        <w:rPr>
          <w:color w:val="333333"/>
        </w:rPr>
        <w:t>с</w:t>
      </w:r>
      <w:r>
        <w:rPr>
          <w:color w:val="333333"/>
          <w:spacing w:val="80"/>
          <w:w w:val="150"/>
        </w:rPr>
        <w:t xml:space="preserve"> </w:t>
      </w:r>
      <w:r>
        <w:rPr>
          <w:color w:val="333333"/>
        </w:rPr>
        <w:t>точки</w:t>
      </w:r>
      <w:r>
        <w:rPr>
          <w:color w:val="333333"/>
          <w:spacing w:val="80"/>
        </w:rPr>
        <w:t xml:space="preserve"> </w:t>
      </w:r>
      <w:r>
        <w:rPr>
          <w:color w:val="333333"/>
        </w:rPr>
        <w:t>зрения</w:t>
      </w:r>
      <w:r>
        <w:rPr>
          <w:color w:val="333333"/>
          <w:spacing w:val="80"/>
          <w:w w:val="150"/>
        </w:rPr>
        <w:t xml:space="preserve"> </w:t>
      </w:r>
      <w:r>
        <w:rPr>
          <w:color w:val="333333"/>
        </w:rPr>
        <w:t>его</w:t>
      </w:r>
      <w:r>
        <w:rPr>
          <w:color w:val="333333"/>
          <w:spacing w:val="80"/>
        </w:rPr>
        <w:t xml:space="preserve"> </w:t>
      </w:r>
      <w:r>
        <w:rPr>
          <w:color w:val="333333"/>
        </w:rPr>
        <w:t>соответствия</w:t>
      </w:r>
      <w:r>
        <w:rPr>
          <w:color w:val="333333"/>
          <w:spacing w:val="80"/>
        </w:rPr>
        <w:t xml:space="preserve"> </w:t>
      </w:r>
      <w:r>
        <w:rPr>
          <w:color w:val="333333"/>
        </w:rPr>
        <w:t>основным</w:t>
      </w:r>
      <w:r>
        <w:rPr>
          <w:color w:val="333333"/>
          <w:spacing w:val="80"/>
        </w:rPr>
        <w:t xml:space="preserve"> </w:t>
      </w:r>
      <w:r>
        <w:rPr>
          <w:color w:val="333333"/>
        </w:rPr>
        <w:t>признакам;</w:t>
      </w:r>
      <w:r>
        <w:rPr>
          <w:color w:val="333333"/>
          <w:spacing w:val="40"/>
        </w:rPr>
        <w:t xml:space="preserve"> </w:t>
      </w:r>
      <w:r>
        <w:rPr>
          <w:color w:val="333333"/>
          <w:spacing w:val="-2"/>
        </w:rPr>
        <w:t>выявлять</w:t>
      </w:r>
      <w:r>
        <w:rPr>
          <w:color w:val="333333"/>
        </w:rPr>
        <w:t xml:space="preserve"> </w:t>
      </w:r>
      <w:r>
        <w:rPr>
          <w:color w:val="333333"/>
          <w:spacing w:val="-4"/>
        </w:rPr>
        <w:t xml:space="preserve">его </w:t>
      </w:r>
      <w:r>
        <w:rPr>
          <w:color w:val="333333"/>
          <w:spacing w:val="-2"/>
        </w:rPr>
        <w:t>структуру,</w:t>
      </w:r>
      <w:r>
        <w:rPr>
          <w:color w:val="333333"/>
        </w:rPr>
        <w:t xml:space="preserve"> </w:t>
      </w:r>
      <w:r>
        <w:rPr>
          <w:color w:val="333333"/>
          <w:spacing w:val="-2"/>
        </w:rPr>
        <w:t>особенности</w:t>
      </w:r>
      <w:r>
        <w:rPr>
          <w:color w:val="333333"/>
        </w:rPr>
        <w:tab/>
      </w:r>
      <w:r>
        <w:rPr>
          <w:color w:val="333333"/>
          <w:spacing w:val="-2"/>
        </w:rPr>
        <w:t>абзацного</w:t>
      </w:r>
      <w:r>
        <w:rPr>
          <w:color w:val="333333"/>
        </w:rPr>
        <w:tab/>
      </w:r>
      <w:r>
        <w:rPr>
          <w:color w:val="333333"/>
          <w:spacing w:val="-2"/>
        </w:rPr>
        <w:t>членения,</w:t>
      </w:r>
      <w:r>
        <w:rPr>
          <w:color w:val="333333"/>
        </w:rPr>
        <w:t xml:space="preserve"> </w:t>
      </w:r>
      <w:r>
        <w:rPr>
          <w:color w:val="333333"/>
          <w:spacing w:val="-2"/>
        </w:rPr>
        <w:t>языковые</w:t>
      </w:r>
      <w:r>
        <w:rPr>
          <w:color w:val="333333"/>
        </w:rPr>
        <w:t xml:space="preserve"> </w:t>
      </w:r>
      <w:r>
        <w:rPr>
          <w:color w:val="333333"/>
          <w:spacing w:val="-2"/>
        </w:rPr>
        <w:t xml:space="preserve">средства </w:t>
      </w:r>
      <w:r>
        <w:rPr>
          <w:color w:val="333333"/>
        </w:rPr>
        <w:t>выразительности</w:t>
      </w:r>
      <w:r>
        <w:rPr>
          <w:color w:val="333333"/>
          <w:spacing w:val="-2"/>
        </w:rPr>
        <w:t xml:space="preserve"> в </w:t>
      </w:r>
      <w:r>
        <w:rPr>
          <w:color w:val="333333"/>
        </w:rPr>
        <w:t>тексте: фонетические (звукопись),</w:t>
      </w:r>
      <w:r>
        <w:rPr>
          <w:color w:val="333333"/>
          <w:spacing w:val="-2"/>
        </w:rPr>
        <w:t xml:space="preserve"> </w:t>
      </w:r>
      <w:r>
        <w:rPr>
          <w:color w:val="333333"/>
        </w:rPr>
        <w:t>словообразовательные,</w:t>
      </w:r>
      <w:r>
        <w:rPr>
          <w:color w:val="333333"/>
          <w:spacing w:val="-2"/>
        </w:rPr>
        <w:t xml:space="preserve"> </w:t>
      </w:r>
      <w:r>
        <w:rPr>
          <w:color w:val="333333"/>
        </w:rPr>
        <w:t>лексические.</w:t>
      </w:r>
    </w:p>
    <w:p w:rsidR="00812099" w:rsidRDefault="00812099" w:rsidP="00812099">
      <w:pPr>
        <w:pStyle w:val="ac"/>
        <w:ind w:right="170"/>
      </w:pPr>
      <w:r>
        <w:rPr>
          <w:color w:val="333333"/>
        </w:rPr>
        <w:t>Проводить</w:t>
      </w:r>
      <w:r>
        <w:rPr>
          <w:color w:val="333333"/>
          <w:spacing w:val="-2"/>
        </w:rPr>
        <w:t xml:space="preserve"> </w:t>
      </w:r>
      <w:r>
        <w:rPr>
          <w:color w:val="333333"/>
        </w:rPr>
        <w:t>смысловой</w:t>
      </w:r>
      <w:r>
        <w:rPr>
          <w:color w:val="333333"/>
          <w:spacing w:val="-2"/>
        </w:rPr>
        <w:t xml:space="preserve"> </w:t>
      </w:r>
      <w:r>
        <w:rPr>
          <w:color w:val="333333"/>
        </w:rPr>
        <w:t>анализ</w:t>
      </w:r>
      <w:r>
        <w:rPr>
          <w:color w:val="333333"/>
          <w:spacing w:val="-2"/>
        </w:rPr>
        <w:t xml:space="preserve"> </w:t>
      </w:r>
      <w:r>
        <w:rPr>
          <w:color w:val="333333"/>
        </w:rPr>
        <w:t>текста, его композиционных</w:t>
      </w:r>
      <w:r>
        <w:rPr>
          <w:color w:val="333333"/>
          <w:spacing w:val="-3"/>
        </w:rPr>
        <w:t xml:space="preserve"> </w:t>
      </w:r>
      <w:r>
        <w:rPr>
          <w:color w:val="333333"/>
        </w:rPr>
        <w:t>особенностей,</w:t>
      </w:r>
      <w:r>
        <w:rPr>
          <w:color w:val="333333"/>
          <w:spacing w:val="-1"/>
        </w:rPr>
        <w:t xml:space="preserve"> </w:t>
      </w:r>
      <w:r>
        <w:rPr>
          <w:color w:val="333333"/>
        </w:rPr>
        <w:t>определять количество микротем и абзацев.</w:t>
      </w:r>
    </w:p>
    <w:p w:rsidR="00812099" w:rsidRDefault="00812099" w:rsidP="00812099">
      <w:pPr>
        <w:pStyle w:val="ac"/>
        <w:spacing w:before="2" w:line="237" w:lineRule="auto"/>
        <w:ind w:right="168"/>
      </w:pPr>
      <w:r>
        <w:rPr>
          <w:color w:val="333333"/>
        </w:rPr>
        <w:t xml:space="preserve">Выявлять лексические и грамматические средства связи предложений и частей </w:t>
      </w:r>
      <w:r>
        <w:rPr>
          <w:color w:val="333333"/>
          <w:spacing w:val="-2"/>
        </w:rPr>
        <w:t>текста.</w:t>
      </w:r>
    </w:p>
    <w:p w:rsidR="00812099" w:rsidRDefault="00812099" w:rsidP="00812099">
      <w:pPr>
        <w:pStyle w:val="ac"/>
        <w:spacing w:before="3"/>
        <w:ind w:right="164"/>
      </w:pPr>
      <w:r>
        <w:rPr>
          <w:color w:val="333333"/>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 миниатюры объёмом 6 и более предложений; классные сочинения объёмом не менее 150 слов с учётом стиля и жанра сочинения, характера темы).</w:t>
      </w:r>
    </w:p>
    <w:p w:rsidR="00812099" w:rsidRDefault="00812099" w:rsidP="00812099">
      <w:pPr>
        <w:pStyle w:val="ac"/>
        <w:ind w:right="166"/>
      </w:pPr>
      <w:r>
        <w:rPr>
          <w:color w:val="333333"/>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w:t>
      </w:r>
      <w:r>
        <w:rPr>
          <w:color w:val="333333"/>
          <w:spacing w:val="-3"/>
        </w:rPr>
        <w:t xml:space="preserve"> </w:t>
      </w:r>
      <w:r>
        <w:rPr>
          <w:color w:val="333333"/>
        </w:rPr>
        <w:t>содержания текста</w:t>
      </w:r>
      <w:r>
        <w:rPr>
          <w:color w:val="333333"/>
          <w:spacing w:val="-4"/>
        </w:rPr>
        <w:t xml:space="preserve"> </w:t>
      </w:r>
      <w:r>
        <w:rPr>
          <w:color w:val="333333"/>
        </w:rPr>
        <w:t>в устной</w:t>
      </w:r>
      <w:r>
        <w:rPr>
          <w:color w:val="333333"/>
          <w:spacing w:val="-2"/>
        </w:rPr>
        <w:t xml:space="preserve"> </w:t>
      </w:r>
      <w:r>
        <w:rPr>
          <w:color w:val="333333"/>
        </w:rPr>
        <w:t>и</w:t>
      </w:r>
      <w:r>
        <w:rPr>
          <w:color w:val="333333"/>
          <w:spacing w:val="-2"/>
        </w:rPr>
        <w:t xml:space="preserve"> </w:t>
      </w:r>
      <w:r>
        <w:rPr>
          <w:color w:val="333333"/>
        </w:rPr>
        <w:t>письменной</w:t>
      </w:r>
      <w:r>
        <w:rPr>
          <w:color w:val="333333"/>
          <w:spacing w:val="-2"/>
        </w:rPr>
        <w:t xml:space="preserve"> </w:t>
      </w:r>
      <w:r>
        <w:rPr>
          <w:color w:val="333333"/>
        </w:rPr>
        <w:t>форме;</w:t>
      </w:r>
      <w:r>
        <w:rPr>
          <w:color w:val="333333"/>
          <w:spacing w:val="-7"/>
        </w:rPr>
        <w:t xml:space="preserve"> </w:t>
      </w:r>
      <w:r>
        <w:rPr>
          <w:color w:val="333333"/>
        </w:rPr>
        <w:t>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812099" w:rsidRDefault="00812099" w:rsidP="00812099">
      <w:pPr>
        <w:pStyle w:val="ac"/>
        <w:spacing w:line="274" w:lineRule="exact"/>
      </w:pPr>
      <w:r>
        <w:rPr>
          <w:color w:val="333333"/>
        </w:rPr>
        <w:t>Представлять</w:t>
      </w:r>
      <w:r>
        <w:rPr>
          <w:color w:val="333333"/>
          <w:spacing w:val="-3"/>
        </w:rPr>
        <w:t xml:space="preserve"> </w:t>
      </w:r>
      <w:r>
        <w:rPr>
          <w:color w:val="333333"/>
        </w:rPr>
        <w:t>сообщение</w:t>
      </w:r>
      <w:r>
        <w:rPr>
          <w:color w:val="333333"/>
          <w:spacing w:val="-2"/>
        </w:rPr>
        <w:t xml:space="preserve"> </w:t>
      </w:r>
      <w:r>
        <w:rPr>
          <w:color w:val="333333"/>
        </w:rPr>
        <w:t>на</w:t>
      </w:r>
      <w:r>
        <w:rPr>
          <w:color w:val="333333"/>
          <w:spacing w:val="-7"/>
        </w:rPr>
        <w:t xml:space="preserve"> </w:t>
      </w:r>
      <w:r>
        <w:rPr>
          <w:color w:val="333333"/>
        </w:rPr>
        <w:t>заданную</w:t>
      </w:r>
      <w:r>
        <w:rPr>
          <w:color w:val="333333"/>
          <w:spacing w:val="-3"/>
        </w:rPr>
        <w:t xml:space="preserve"> </w:t>
      </w:r>
      <w:r>
        <w:rPr>
          <w:color w:val="333333"/>
        </w:rPr>
        <w:t>тему</w:t>
      </w:r>
      <w:r>
        <w:rPr>
          <w:color w:val="333333"/>
          <w:spacing w:val="-11"/>
        </w:rPr>
        <w:t xml:space="preserve"> </w:t>
      </w:r>
      <w:r>
        <w:rPr>
          <w:color w:val="333333"/>
        </w:rPr>
        <w:t>в виде</w:t>
      </w:r>
      <w:r>
        <w:rPr>
          <w:color w:val="333333"/>
          <w:spacing w:val="-1"/>
        </w:rPr>
        <w:t xml:space="preserve"> </w:t>
      </w:r>
      <w:r>
        <w:rPr>
          <w:color w:val="333333"/>
          <w:spacing w:val="-2"/>
        </w:rPr>
        <w:t>презентации.</w:t>
      </w:r>
    </w:p>
    <w:p w:rsidR="00812099" w:rsidRDefault="00812099" w:rsidP="00812099">
      <w:pPr>
        <w:pStyle w:val="ac"/>
        <w:spacing w:before="5" w:line="237" w:lineRule="auto"/>
        <w:ind w:right="169"/>
      </w:pPr>
      <w:r>
        <w:rPr>
          <w:color w:val="333333"/>
        </w:rPr>
        <w:t>Представлять содержание научно-учебного текста в виде таблицы, схемы; представлять содержание таблицы, схемы в виде текста.</w:t>
      </w:r>
    </w:p>
    <w:p w:rsidR="009E4BD9" w:rsidRPr="009E4BD9" w:rsidRDefault="00812099" w:rsidP="00215165">
      <w:pPr>
        <w:pStyle w:val="ac"/>
        <w:spacing w:before="3"/>
        <w:ind w:right="169"/>
        <w:rPr>
          <w:color w:val="333333"/>
        </w:rPr>
      </w:pPr>
      <w:r>
        <w:rPr>
          <w:color w:val="333333"/>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9E4BD9" w:rsidRDefault="009E4BD9" w:rsidP="009E4BD9">
      <w:pPr>
        <w:pStyle w:val="3"/>
        <w:ind w:left="0"/>
        <w:jc w:val="both"/>
      </w:pPr>
      <w:r>
        <w:rPr>
          <w:color w:val="333333"/>
        </w:rPr>
        <w:t>Функциональные</w:t>
      </w:r>
      <w:r>
        <w:rPr>
          <w:color w:val="333333"/>
          <w:spacing w:val="-5"/>
        </w:rPr>
        <w:t xml:space="preserve"> </w:t>
      </w:r>
      <w:r>
        <w:rPr>
          <w:color w:val="333333"/>
        </w:rPr>
        <w:t>разновидности</w:t>
      </w:r>
      <w:r>
        <w:rPr>
          <w:color w:val="333333"/>
          <w:spacing w:val="-3"/>
        </w:rPr>
        <w:t xml:space="preserve"> </w:t>
      </w:r>
      <w:r>
        <w:rPr>
          <w:color w:val="333333"/>
          <w:spacing w:val="-4"/>
        </w:rPr>
        <w:t>языка</w:t>
      </w:r>
    </w:p>
    <w:p w:rsidR="009E4BD9" w:rsidRDefault="009E4BD9" w:rsidP="009E4BD9">
      <w:pPr>
        <w:pStyle w:val="ac"/>
        <w:ind w:right="164"/>
      </w:pPr>
      <w:r>
        <w:rPr>
          <w:color w:val="333333"/>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E4BD9" w:rsidRDefault="009E4BD9" w:rsidP="009E4BD9">
      <w:pPr>
        <w:pStyle w:val="ac"/>
        <w:ind w:right="160"/>
      </w:pPr>
      <w:r>
        <w:rPr>
          <w:color w:val="333333"/>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E4BD9" w:rsidRDefault="009E4BD9" w:rsidP="00215165">
      <w:pPr>
        <w:pStyle w:val="ac"/>
        <w:spacing w:before="3"/>
        <w:ind w:right="169"/>
        <w:sectPr w:rsidR="009E4BD9">
          <w:pgSz w:w="11910" w:h="16300"/>
          <w:pgMar w:top="1040" w:right="680" w:bottom="280" w:left="700" w:header="720" w:footer="720" w:gutter="0"/>
          <w:cols w:space="720"/>
        </w:sectPr>
      </w:pPr>
    </w:p>
    <w:p w:rsidR="005103D3" w:rsidRDefault="005103D3" w:rsidP="005103D3">
      <w:pPr>
        <w:pStyle w:val="ac"/>
        <w:spacing w:line="242" w:lineRule="auto"/>
        <w:ind w:right="170"/>
      </w:pPr>
      <w:r>
        <w:rPr>
          <w:color w:val="333333"/>
        </w:rPr>
        <w:lastRenderedPageBreak/>
        <w:t>Создавать тексты публицистического стиля в жанре репортажа, заметки, интервью; оформлять деловые бумаги (инструкция).</w:t>
      </w:r>
    </w:p>
    <w:p w:rsidR="005103D3" w:rsidRDefault="005103D3" w:rsidP="00215165">
      <w:pPr>
        <w:pStyle w:val="ac"/>
        <w:spacing w:line="271" w:lineRule="exact"/>
      </w:pPr>
      <w:r>
        <w:rPr>
          <w:color w:val="333333"/>
        </w:rPr>
        <w:t>Владеть</w:t>
      </w:r>
      <w:r>
        <w:rPr>
          <w:color w:val="333333"/>
          <w:spacing w:val="-3"/>
        </w:rPr>
        <w:t xml:space="preserve"> </w:t>
      </w:r>
      <w:r>
        <w:rPr>
          <w:color w:val="333333"/>
        </w:rPr>
        <w:t>нормами</w:t>
      </w:r>
      <w:r>
        <w:rPr>
          <w:color w:val="333333"/>
          <w:spacing w:val="-8"/>
        </w:rPr>
        <w:t xml:space="preserve"> </w:t>
      </w:r>
      <w:r>
        <w:rPr>
          <w:color w:val="333333"/>
        </w:rPr>
        <w:t>построения</w:t>
      </w:r>
      <w:r>
        <w:rPr>
          <w:color w:val="333333"/>
          <w:spacing w:val="-4"/>
        </w:rPr>
        <w:t xml:space="preserve"> </w:t>
      </w:r>
      <w:r>
        <w:rPr>
          <w:color w:val="333333"/>
        </w:rPr>
        <w:t>текстов</w:t>
      </w:r>
      <w:r>
        <w:rPr>
          <w:color w:val="333333"/>
          <w:spacing w:val="-7"/>
        </w:rPr>
        <w:t xml:space="preserve"> </w:t>
      </w:r>
      <w:r>
        <w:rPr>
          <w:color w:val="333333"/>
        </w:rPr>
        <w:t>публицистического</w:t>
      </w:r>
      <w:r>
        <w:rPr>
          <w:color w:val="333333"/>
          <w:spacing w:val="-3"/>
        </w:rPr>
        <w:t xml:space="preserve"> </w:t>
      </w:r>
      <w:r>
        <w:rPr>
          <w:color w:val="333333"/>
          <w:spacing w:val="-2"/>
        </w:rPr>
        <w:t>стиля.</w:t>
      </w:r>
    </w:p>
    <w:p w:rsidR="005103D3" w:rsidRDefault="005103D3" w:rsidP="005103D3">
      <w:pPr>
        <w:pStyle w:val="ac"/>
        <w:spacing w:before="1" w:line="237" w:lineRule="auto"/>
        <w:ind w:right="160"/>
      </w:pPr>
      <w:r>
        <w:rPr>
          <w:color w:val="333333"/>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215165" w:rsidRDefault="00215165" w:rsidP="00215165">
      <w:pPr>
        <w:pStyle w:val="ac"/>
        <w:spacing w:before="66" w:line="242" w:lineRule="auto"/>
        <w:ind w:right="175"/>
      </w:pPr>
      <w:r>
        <w:rPr>
          <w:color w:val="333333"/>
        </w:rPr>
        <w:t>Применять знания о функциональных разновидностях языка при выполнении языкового анализа различных видов и в речевой практике.</w:t>
      </w:r>
    </w:p>
    <w:p w:rsidR="00215165" w:rsidRDefault="00215165" w:rsidP="00215165">
      <w:pPr>
        <w:pStyle w:val="3"/>
        <w:ind w:left="0"/>
        <w:jc w:val="both"/>
      </w:pPr>
      <w:r>
        <w:rPr>
          <w:color w:val="333333"/>
        </w:rPr>
        <w:t>Система</w:t>
      </w:r>
      <w:r>
        <w:rPr>
          <w:color w:val="333333"/>
          <w:spacing w:val="-4"/>
        </w:rPr>
        <w:t xml:space="preserve"> языка</w:t>
      </w:r>
    </w:p>
    <w:p w:rsidR="00215165" w:rsidRDefault="00215165" w:rsidP="00215165">
      <w:pPr>
        <w:pStyle w:val="ac"/>
        <w:spacing w:before="2" w:line="237" w:lineRule="auto"/>
        <w:ind w:right="175"/>
      </w:pPr>
      <w:r>
        <w:rPr>
          <w:color w:val="333333"/>
        </w:rPr>
        <w:t>Распознавать изученные орфограммы; проводить орфографический анализ слов; применять знания по орфографии в практике правописания.</w:t>
      </w:r>
    </w:p>
    <w:p w:rsidR="00215165" w:rsidRDefault="00215165" w:rsidP="00215165">
      <w:pPr>
        <w:pStyle w:val="ac"/>
        <w:spacing w:before="5" w:line="237" w:lineRule="auto"/>
        <w:ind w:right="175"/>
      </w:pPr>
      <w:r>
        <w:rPr>
          <w:color w:val="333333"/>
        </w:rPr>
        <w:t>Использовать знания по морфемике и словообразованию при выполнении языкового анализа различных видов и в практике правописания.</w:t>
      </w:r>
    </w:p>
    <w:p w:rsidR="00215165" w:rsidRDefault="00215165" w:rsidP="00215165">
      <w:pPr>
        <w:pStyle w:val="ac"/>
        <w:spacing w:before="3"/>
        <w:ind w:right="159"/>
      </w:pPr>
      <w:r>
        <w:rPr>
          <w:color w:val="333333"/>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215165" w:rsidRDefault="00215165" w:rsidP="00215165">
      <w:pPr>
        <w:pStyle w:val="ac"/>
        <w:ind w:right="166"/>
      </w:pPr>
      <w:r>
        <w:rPr>
          <w:color w:val="333333"/>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w:t>
      </w:r>
      <w:r>
        <w:rPr>
          <w:color w:val="333333"/>
          <w:spacing w:val="40"/>
        </w:rPr>
        <w:t xml:space="preserve"> </w:t>
      </w:r>
      <w:r>
        <w:rPr>
          <w:color w:val="333333"/>
        </w:rPr>
        <w:t>средство выразительности.</w:t>
      </w:r>
    </w:p>
    <w:p w:rsidR="00215165" w:rsidRDefault="00215165" w:rsidP="00215165">
      <w:pPr>
        <w:pStyle w:val="ac"/>
        <w:ind w:right="159"/>
      </w:pPr>
      <w:r>
        <w:rPr>
          <w:color w:val="333333"/>
        </w:rP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215165" w:rsidRDefault="00215165" w:rsidP="00215165">
      <w:pPr>
        <w:pStyle w:val="ac"/>
        <w:spacing w:line="242" w:lineRule="auto"/>
        <w:ind w:right="179"/>
      </w:pPr>
      <w:r>
        <w:rPr>
          <w:color w:val="333333"/>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215165" w:rsidRDefault="00215165" w:rsidP="00215165">
      <w:pPr>
        <w:pStyle w:val="ac"/>
        <w:spacing w:line="271" w:lineRule="exact"/>
      </w:pPr>
      <w:r>
        <w:rPr>
          <w:color w:val="333333"/>
        </w:rPr>
        <w:t>Использовать</w:t>
      </w:r>
      <w:r>
        <w:rPr>
          <w:color w:val="333333"/>
          <w:spacing w:val="-6"/>
        </w:rPr>
        <w:t xml:space="preserve"> </w:t>
      </w:r>
      <w:r>
        <w:rPr>
          <w:color w:val="333333"/>
        </w:rPr>
        <w:t>грамматические</w:t>
      </w:r>
      <w:r>
        <w:rPr>
          <w:color w:val="333333"/>
          <w:spacing w:val="-1"/>
        </w:rPr>
        <w:t xml:space="preserve"> </w:t>
      </w:r>
      <w:r>
        <w:rPr>
          <w:color w:val="333333"/>
        </w:rPr>
        <w:t>словари</w:t>
      </w:r>
      <w:r>
        <w:rPr>
          <w:color w:val="333333"/>
          <w:spacing w:val="-4"/>
        </w:rPr>
        <w:t xml:space="preserve"> </w:t>
      </w:r>
      <w:r>
        <w:rPr>
          <w:color w:val="333333"/>
        </w:rPr>
        <w:t>и справочники</w:t>
      </w:r>
      <w:r>
        <w:rPr>
          <w:color w:val="333333"/>
          <w:spacing w:val="-4"/>
        </w:rPr>
        <w:t xml:space="preserve"> </w:t>
      </w:r>
      <w:r>
        <w:rPr>
          <w:color w:val="333333"/>
        </w:rPr>
        <w:t>в</w:t>
      </w:r>
      <w:r>
        <w:rPr>
          <w:color w:val="333333"/>
          <w:spacing w:val="-3"/>
        </w:rPr>
        <w:t xml:space="preserve"> </w:t>
      </w:r>
      <w:r>
        <w:rPr>
          <w:color w:val="333333"/>
        </w:rPr>
        <w:t>речевой</w:t>
      </w:r>
      <w:r>
        <w:rPr>
          <w:color w:val="333333"/>
          <w:spacing w:val="-4"/>
        </w:rPr>
        <w:t xml:space="preserve"> </w:t>
      </w:r>
      <w:r>
        <w:rPr>
          <w:color w:val="333333"/>
          <w:spacing w:val="-2"/>
        </w:rPr>
        <w:t>практике.</w:t>
      </w:r>
    </w:p>
    <w:p w:rsidR="00215165" w:rsidRDefault="00215165" w:rsidP="00215165">
      <w:pPr>
        <w:pStyle w:val="3"/>
        <w:spacing w:line="272" w:lineRule="exact"/>
        <w:ind w:left="0"/>
        <w:jc w:val="both"/>
      </w:pPr>
      <w:r>
        <w:rPr>
          <w:color w:val="333333"/>
        </w:rPr>
        <w:t>Морфология.</w:t>
      </w:r>
      <w:r>
        <w:rPr>
          <w:color w:val="333333"/>
          <w:spacing w:val="-5"/>
        </w:rPr>
        <w:t xml:space="preserve"> </w:t>
      </w:r>
      <w:r>
        <w:rPr>
          <w:color w:val="333333"/>
        </w:rPr>
        <w:t>Культура</w:t>
      </w:r>
      <w:r>
        <w:rPr>
          <w:color w:val="333333"/>
          <w:spacing w:val="-1"/>
        </w:rPr>
        <w:t xml:space="preserve"> </w:t>
      </w:r>
      <w:r>
        <w:rPr>
          <w:color w:val="333333"/>
          <w:spacing w:val="-4"/>
        </w:rPr>
        <w:t>речи</w:t>
      </w:r>
    </w:p>
    <w:p w:rsidR="00215165" w:rsidRDefault="00215165" w:rsidP="00215165">
      <w:pPr>
        <w:pStyle w:val="ac"/>
        <w:ind w:right="169"/>
        <w:rPr>
          <w:color w:val="333333"/>
        </w:rPr>
      </w:pPr>
      <w:r>
        <w:rPr>
          <w:color w:val="333333"/>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7233BB" w:rsidRDefault="007233BB" w:rsidP="007233BB">
      <w:pPr>
        <w:pStyle w:val="3"/>
        <w:ind w:left="0"/>
      </w:pPr>
      <w:r>
        <w:rPr>
          <w:color w:val="333333"/>
          <w:spacing w:val="-2"/>
        </w:rPr>
        <w:t>Причастие</w:t>
      </w:r>
    </w:p>
    <w:p w:rsidR="007233BB" w:rsidRDefault="007233BB" w:rsidP="007233BB">
      <w:pPr>
        <w:pStyle w:val="ac"/>
        <w:spacing w:before="1" w:line="237" w:lineRule="auto"/>
        <w:ind w:right="168"/>
      </w:pPr>
      <w:r>
        <w:rPr>
          <w:color w:val="333333"/>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p w:rsidR="007233BB" w:rsidRDefault="007233BB" w:rsidP="007233BB">
      <w:pPr>
        <w:pStyle w:val="ac"/>
        <w:spacing w:before="3"/>
        <w:ind w:right="171"/>
      </w:pPr>
      <w:r>
        <w:rPr>
          <w:color w:val="333333"/>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7233BB" w:rsidRDefault="007233BB" w:rsidP="007233BB">
      <w:pPr>
        <w:pStyle w:val="ac"/>
        <w:spacing w:line="242" w:lineRule="auto"/>
        <w:ind w:right="175"/>
      </w:pPr>
      <w:r>
        <w:rPr>
          <w:color w:val="333333"/>
        </w:rPr>
        <w:t>Проводить морфологический, орфографический анализ причастий, применять это умение в речевой практике.</w:t>
      </w:r>
    </w:p>
    <w:p w:rsidR="007233BB" w:rsidRDefault="007233BB" w:rsidP="007233BB">
      <w:pPr>
        <w:pStyle w:val="ac"/>
        <w:spacing w:line="237" w:lineRule="auto"/>
        <w:ind w:right="176"/>
        <w:rPr>
          <w:color w:val="333333"/>
        </w:rPr>
      </w:pPr>
      <w:r>
        <w:rPr>
          <w:color w:val="333333"/>
        </w:rPr>
        <w:t>Составлять словосочетания с причастием в роли зависимого слова, конструировать причастные обороты.</w:t>
      </w:r>
    </w:p>
    <w:p w:rsidR="009E4BD9" w:rsidRDefault="009E4BD9" w:rsidP="009E4BD9">
      <w:pPr>
        <w:pStyle w:val="ac"/>
        <w:ind w:right="161"/>
      </w:pPr>
      <w:r>
        <w:rPr>
          <w:color w:val="333333"/>
        </w:rPr>
        <w:t>Уместно использовать причастия в речи, различать созвучные причастия и имена прилагательные</w:t>
      </w:r>
      <w:r>
        <w:rPr>
          <w:color w:val="333333"/>
          <w:spacing w:val="40"/>
        </w:rPr>
        <w:t xml:space="preserve"> </w:t>
      </w:r>
      <w:r>
        <w:rPr>
          <w:color w:val="333333"/>
        </w:rPr>
        <w:t>(</w:t>
      </w:r>
      <w:r>
        <w:rPr>
          <w:b/>
          <w:color w:val="333333"/>
        </w:rPr>
        <w:t xml:space="preserve">висящий </w:t>
      </w:r>
      <w:r>
        <w:rPr>
          <w:color w:val="333333"/>
        </w:rPr>
        <w:t>—</w:t>
      </w:r>
      <w:r>
        <w:rPr>
          <w:color w:val="333333"/>
          <w:spacing w:val="-1"/>
        </w:rPr>
        <w:t xml:space="preserve"> </w:t>
      </w:r>
      <w:r>
        <w:rPr>
          <w:b/>
          <w:color w:val="333333"/>
        </w:rPr>
        <w:t>висячий,</w:t>
      </w:r>
      <w:r>
        <w:rPr>
          <w:b/>
          <w:color w:val="333333"/>
          <w:spacing w:val="-2"/>
        </w:rPr>
        <w:t xml:space="preserve"> </w:t>
      </w:r>
      <w:r>
        <w:rPr>
          <w:b/>
          <w:color w:val="333333"/>
        </w:rPr>
        <w:t xml:space="preserve">горящий </w:t>
      </w:r>
      <w:r>
        <w:rPr>
          <w:color w:val="333333"/>
        </w:rPr>
        <w:t>—</w:t>
      </w:r>
      <w:r>
        <w:rPr>
          <w:color w:val="333333"/>
          <w:spacing w:val="-1"/>
        </w:rPr>
        <w:t xml:space="preserve"> </w:t>
      </w:r>
      <w:r>
        <w:rPr>
          <w:b/>
          <w:color w:val="333333"/>
        </w:rPr>
        <w:t>горячий</w:t>
      </w:r>
      <w:r>
        <w:rPr>
          <w:color w:val="333333"/>
        </w:rPr>
        <w:t>).</w:t>
      </w:r>
      <w:r>
        <w:rPr>
          <w:color w:val="333333"/>
          <w:spacing w:val="40"/>
        </w:rPr>
        <w:t xml:space="preserve"> </w:t>
      </w:r>
      <w:r>
        <w:rPr>
          <w:color w:val="333333"/>
        </w:rPr>
        <w:t>Правильно</w:t>
      </w:r>
      <w:r>
        <w:rPr>
          <w:color w:val="333333"/>
          <w:spacing w:val="40"/>
        </w:rPr>
        <w:t xml:space="preserve"> </w:t>
      </w:r>
      <w:r>
        <w:rPr>
          <w:color w:val="333333"/>
        </w:rPr>
        <w:t>ставить ударение в некоторых формах причастий, применять правила правописания падежных окончаний</w:t>
      </w:r>
      <w:r>
        <w:rPr>
          <w:color w:val="333333"/>
          <w:spacing w:val="40"/>
        </w:rPr>
        <w:t xml:space="preserve"> </w:t>
      </w:r>
      <w:r>
        <w:rPr>
          <w:color w:val="333333"/>
        </w:rPr>
        <w:t>и</w:t>
      </w:r>
      <w:r>
        <w:rPr>
          <w:color w:val="333333"/>
          <w:spacing w:val="40"/>
        </w:rPr>
        <w:t xml:space="preserve"> </w:t>
      </w:r>
      <w:r>
        <w:rPr>
          <w:color w:val="333333"/>
        </w:rPr>
        <w:t>суффиксов</w:t>
      </w:r>
      <w:r>
        <w:rPr>
          <w:color w:val="333333"/>
          <w:spacing w:val="40"/>
        </w:rPr>
        <w:t xml:space="preserve"> </w:t>
      </w:r>
      <w:r>
        <w:rPr>
          <w:color w:val="333333"/>
        </w:rPr>
        <w:t xml:space="preserve">причастий; </w:t>
      </w:r>
      <w:r>
        <w:rPr>
          <w:b/>
          <w:color w:val="333333"/>
        </w:rPr>
        <w:t xml:space="preserve">н </w:t>
      </w:r>
      <w:r>
        <w:rPr>
          <w:color w:val="333333"/>
        </w:rPr>
        <w:t>и</w:t>
      </w:r>
      <w:r>
        <w:rPr>
          <w:color w:val="333333"/>
          <w:spacing w:val="-3"/>
        </w:rPr>
        <w:t xml:space="preserve"> </w:t>
      </w:r>
      <w:r>
        <w:rPr>
          <w:b/>
          <w:color w:val="333333"/>
        </w:rPr>
        <w:t>нн</w:t>
      </w:r>
      <w:r>
        <w:rPr>
          <w:b/>
          <w:color w:val="333333"/>
          <w:spacing w:val="-3"/>
        </w:rPr>
        <w:t xml:space="preserve"> </w:t>
      </w:r>
      <w:r>
        <w:rPr>
          <w:color w:val="333333"/>
        </w:rPr>
        <w:t>в</w:t>
      </w:r>
      <w:r>
        <w:rPr>
          <w:color w:val="333333"/>
          <w:spacing w:val="40"/>
        </w:rPr>
        <w:t xml:space="preserve"> </w:t>
      </w:r>
      <w:r>
        <w:rPr>
          <w:color w:val="333333"/>
        </w:rPr>
        <w:t>причастиях</w:t>
      </w:r>
      <w:r>
        <w:rPr>
          <w:color w:val="333333"/>
          <w:spacing w:val="40"/>
        </w:rPr>
        <w:t xml:space="preserve"> </w:t>
      </w:r>
      <w:r>
        <w:rPr>
          <w:color w:val="333333"/>
        </w:rPr>
        <w:t>и отглагольных</w:t>
      </w:r>
      <w:r>
        <w:rPr>
          <w:color w:val="333333"/>
          <w:spacing w:val="40"/>
        </w:rPr>
        <w:t xml:space="preserve"> </w:t>
      </w:r>
      <w:r>
        <w:rPr>
          <w:color w:val="333333"/>
        </w:rPr>
        <w:t>именах прилагательных, написания гласной перед суффиксом -</w:t>
      </w:r>
      <w:r>
        <w:rPr>
          <w:b/>
          <w:color w:val="333333"/>
        </w:rPr>
        <w:t>вш</w:t>
      </w:r>
      <w:r>
        <w:rPr>
          <w:color w:val="333333"/>
        </w:rPr>
        <w:t>- действительных причастий прошедшего времени, перед суффиксом -</w:t>
      </w:r>
      <w:r>
        <w:rPr>
          <w:b/>
          <w:color w:val="333333"/>
        </w:rPr>
        <w:t>нн</w:t>
      </w:r>
      <w:r>
        <w:rPr>
          <w:color w:val="333333"/>
        </w:rPr>
        <w:t xml:space="preserve">- страдательных причастий прошедшего времени, написания </w:t>
      </w:r>
      <w:r>
        <w:rPr>
          <w:b/>
          <w:color w:val="333333"/>
        </w:rPr>
        <w:t xml:space="preserve">не </w:t>
      </w:r>
      <w:r>
        <w:rPr>
          <w:color w:val="333333"/>
        </w:rPr>
        <w:t>с причастиями.</w:t>
      </w:r>
    </w:p>
    <w:p w:rsidR="009E4BD9" w:rsidRDefault="009E4BD9" w:rsidP="009E4BD9">
      <w:pPr>
        <w:pStyle w:val="ac"/>
        <w:spacing w:line="275" w:lineRule="exact"/>
      </w:pPr>
      <w:r>
        <w:rPr>
          <w:color w:val="333333"/>
        </w:rPr>
        <w:t>Правильно</w:t>
      </w:r>
      <w:r>
        <w:rPr>
          <w:color w:val="333333"/>
          <w:spacing w:val="-1"/>
        </w:rPr>
        <w:t xml:space="preserve"> </w:t>
      </w:r>
      <w:r>
        <w:rPr>
          <w:color w:val="333333"/>
        </w:rPr>
        <w:t>расставлять</w:t>
      </w:r>
      <w:r>
        <w:rPr>
          <w:color w:val="333333"/>
          <w:spacing w:val="-3"/>
        </w:rPr>
        <w:t xml:space="preserve"> </w:t>
      </w:r>
      <w:r>
        <w:rPr>
          <w:color w:val="333333"/>
        </w:rPr>
        <w:t>знаки</w:t>
      </w:r>
      <w:r>
        <w:rPr>
          <w:color w:val="333333"/>
          <w:spacing w:val="-1"/>
        </w:rPr>
        <w:t xml:space="preserve"> </w:t>
      </w:r>
      <w:r>
        <w:rPr>
          <w:color w:val="333333"/>
        </w:rPr>
        <w:t>препинания</w:t>
      </w:r>
      <w:r>
        <w:rPr>
          <w:color w:val="333333"/>
          <w:spacing w:val="-7"/>
        </w:rPr>
        <w:t xml:space="preserve"> </w:t>
      </w:r>
      <w:r>
        <w:rPr>
          <w:color w:val="333333"/>
        </w:rPr>
        <w:t>в</w:t>
      </w:r>
      <w:r>
        <w:rPr>
          <w:color w:val="333333"/>
          <w:spacing w:val="-5"/>
        </w:rPr>
        <w:t xml:space="preserve"> </w:t>
      </w:r>
      <w:r>
        <w:rPr>
          <w:color w:val="333333"/>
        </w:rPr>
        <w:t>предложениях</w:t>
      </w:r>
      <w:r>
        <w:rPr>
          <w:color w:val="333333"/>
          <w:spacing w:val="-7"/>
        </w:rPr>
        <w:t xml:space="preserve"> </w:t>
      </w:r>
      <w:r>
        <w:rPr>
          <w:color w:val="333333"/>
        </w:rPr>
        <w:t>с</w:t>
      </w:r>
      <w:r>
        <w:rPr>
          <w:color w:val="333333"/>
          <w:spacing w:val="-4"/>
        </w:rPr>
        <w:t xml:space="preserve"> </w:t>
      </w:r>
      <w:r>
        <w:rPr>
          <w:color w:val="333333"/>
        </w:rPr>
        <w:t>причастным</w:t>
      </w:r>
      <w:r>
        <w:rPr>
          <w:color w:val="333333"/>
          <w:spacing w:val="-9"/>
        </w:rPr>
        <w:t xml:space="preserve"> </w:t>
      </w:r>
      <w:r>
        <w:rPr>
          <w:color w:val="333333"/>
          <w:spacing w:val="-2"/>
        </w:rPr>
        <w:t>оборотом.</w:t>
      </w:r>
    </w:p>
    <w:p w:rsidR="009E4BD9" w:rsidRDefault="009E4BD9" w:rsidP="009E4BD9">
      <w:pPr>
        <w:pStyle w:val="ac"/>
        <w:spacing w:before="3" w:line="237" w:lineRule="auto"/>
        <w:ind w:right="175"/>
        <w:rPr>
          <w:color w:val="333333"/>
        </w:rPr>
      </w:pPr>
      <w:r>
        <w:rPr>
          <w:color w:val="333333"/>
        </w:rPr>
        <w:t>Проводить синтаксический и пунктуационный анализ предложений с причастным оборотом (в рамках изученного)</w:t>
      </w:r>
    </w:p>
    <w:p w:rsidR="009E4BD9" w:rsidRDefault="009E4BD9" w:rsidP="009E4BD9">
      <w:pPr>
        <w:pStyle w:val="ac"/>
        <w:spacing w:before="3" w:line="237" w:lineRule="auto"/>
        <w:ind w:right="175"/>
        <w:rPr>
          <w:color w:val="333333"/>
        </w:rPr>
      </w:pPr>
    </w:p>
    <w:p w:rsidR="009E4BD9" w:rsidRDefault="009E4BD9" w:rsidP="009E4BD9">
      <w:pPr>
        <w:pStyle w:val="3"/>
        <w:spacing w:before="71"/>
        <w:ind w:left="0"/>
      </w:pPr>
      <w:r>
        <w:rPr>
          <w:color w:val="333333"/>
          <w:spacing w:val="-2"/>
        </w:rPr>
        <w:t>Деепричастие</w:t>
      </w:r>
    </w:p>
    <w:p w:rsidR="009E4BD9" w:rsidRDefault="009E4BD9" w:rsidP="009E4BD9">
      <w:pPr>
        <w:pStyle w:val="ac"/>
        <w:spacing w:before="1" w:line="237" w:lineRule="auto"/>
      </w:pPr>
      <w:r>
        <w:rPr>
          <w:color w:val="333333"/>
        </w:rPr>
        <w:t xml:space="preserve">Определять признаки глагола и наречия в деепричастии, синтаксическую функцию </w:t>
      </w:r>
      <w:r>
        <w:rPr>
          <w:color w:val="333333"/>
          <w:spacing w:val="-2"/>
        </w:rPr>
        <w:t>деепричастия.</w:t>
      </w:r>
    </w:p>
    <w:p w:rsidR="009E4BD9" w:rsidRDefault="009E4BD9" w:rsidP="009E4BD9">
      <w:pPr>
        <w:pStyle w:val="ac"/>
        <w:spacing w:before="4" w:line="275" w:lineRule="exact"/>
      </w:pPr>
      <w:r>
        <w:rPr>
          <w:color w:val="333333"/>
        </w:rPr>
        <w:t>Распознавать</w:t>
      </w:r>
      <w:r>
        <w:rPr>
          <w:color w:val="333333"/>
          <w:spacing w:val="-7"/>
        </w:rPr>
        <w:t xml:space="preserve"> </w:t>
      </w:r>
      <w:r>
        <w:rPr>
          <w:color w:val="333333"/>
        </w:rPr>
        <w:t>деепричастия</w:t>
      </w:r>
      <w:r>
        <w:rPr>
          <w:color w:val="333333"/>
          <w:spacing w:val="-10"/>
        </w:rPr>
        <w:t xml:space="preserve"> </w:t>
      </w:r>
      <w:r>
        <w:rPr>
          <w:color w:val="333333"/>
        </w:rPr>
        <w:t>совершенного</w:t>
      </w:r>
      <w:r>
        <w:rPr>
          <w:color w:val="333333"/>
          <w:spacing w:val="-5"/>
        </w:rPr>
        <w:t xml:space="preserve"> </w:t>
      </w:r>
      <w:r>
        <w:rPr>
          <w:color w:val="333333"/>
        </w:rPr>
        <w:t>и</w:t>
      </w:r>
      <w:r>
        <w:rPr>
          <w:color w:val="333333"/>
          <w:spacing w:val="-5"/>
        </w:rPr>
        <w:t xml:space="preserve"> </w:t>
      </w:r>
      <w:r>
        <w:rPr>
          <w:color w:val="333333"/>
        </w:rPr>
        <w:t>несовершенного</w:t>
      </w:r>
      <w:r>
        <w:rPr>
          <w:color w:val="333333"/>
          <w:spacing w:val="-1"/>
        </w:rPr>
        <w:t xml:space="preserve"> </w:t>
      </w:r>
      <w:r>
        <w:rPr>
          <w:color w:val="333333"/>
          <w:spacing w:val="-2"/>
        </w:rPr>
        <w:t>вида.</w:t>
      </w:r>
    </w:p>
    <w:p w:rsidR="009E4BD9" w:rsidRDefault="009E4BD9" w:rsidP="009E4BD9">
      <w:pPr>
        <w:pStyle w:val="ac"/>
        <w:spacing w:line="242" w:lineRule="auto"/>
      </w:pPr>
      <w:r>
        <w:rPr>
          <w:color w:val="333333"/>
        </w:rPr>
        <w:t>Проводить</w:t>
      </w:r>
      <w:r>
        <w:rPr>
          <w:color w:val="333333"/>
          <w:spacing w:val="-7"/>
        </w:rPr>
        <w:t xml:space="preserve"> </w:t>
      </w:r>
      <w:r>
        <w:rPr>
          <w:color w:val="333333"/>
        </w:rPr>
        <w:t>морфологический,</w:t>
      </w:r>
      <w:r>
        <w:rPr>
          <w:color w:val="333333"/>
          <w:spacing w:val="-7"/>
        </w:rPr>
        <w:t xml:space="preserve"> </w:t>
      </w:r>
      <w:r>
        <w:rPr>
          <w:color w:val="333333"/>
        </w:rPr>
        <w:t>орфографический анализ</w:t>
      </w:r>
      <w:r>
        <w:rPr>
          <w:color w:val="333333"/>
          <w:spacing w:val="-3"/>
        </w:rPr>
        <w:t xml:space="preserve"> </w:t>
      </w:r>
      <w:r>
        <w:rPr>
          <w:color w:val="333333"/>
        </w:rPr>
        <w:t>деепричастий,</w:t>
      </w:r>
      <w:r>
        <w:rPr>
          <w:color w:val="333333"/>
          <w:spacing w:val="-2"/>
        </w:rPr>
        <w:t xml:space="preserve"> </w:t>
      </w:r>
      <w:r>
        <w:rPr>
          <w:color w:val="333333"/>
        </w:rPr>
        <w:t>применять</w:t>
      </w:r>
      <w:r>
        <w:rPr>
          <w:color w:val="333333"/>
          <w:spacing w:val="-3"/>
        </w:rPr>
        <w:t xml:space="preserve"> </w:t>
      </w:r>
      <w:r>
        <w:rPr>
          <w:color w:val="333333"/>
        </w:rPr>
        <w:t>это умение в речевой практике.</w:t>
      </w:r>
    </w:p>
    <w:p w:rsidR="009E4BD9" w:rsidRDefault="009E4BD9" w:rsidP="009E4BD9">
      <w:pPr>
        <w:pStyle w:val="ac"/>
        <w:tabs>
          <w:tab w:val="left" w:pos="3508"/>
          <w:tab w:val="left" w:pos="5350"/>
          <w:tab w:val="left" w:pos="6395"/>
          <w:tab w:val="left" w:pos="7824"/>
          <w:tab w:val="left" w:pos="8573"/>
          <w:tab w:val="left" w:pos="10237"/>
        </w:tabs>
        <w:spacing w:line="242" w:lineRule="auto"/>
        <w:ind w:right="171"/>
      </w:pPr>
      <w:r>
        <w:rPr>
          <w:color w:val="333333"/>
          <w:spacing w:val="-2"/>
        </w:rPr>
        <w:t>Конструировать</w:t>
      </w:r>
      <w:r>
        <w:rPr>
          <w:color w:val="333333"/>
        </w:rPr>
        <w:t xml:space="preserve"> </w:t>
      </w:r>
      <w:r>
        <w:rPr>
          <w:color w:val="333333"/>
          <w:spacing w:val="-2"/>
        </w:rPr>
        <w:t>деепричастный</w:t>
      </w:r>
      <w:r>
        <w:rPr>
          <w:color w:val="333333"/>
        </w:rPr>
        <w:tab/>
      </w:r>
      <w:r>
        <w:rPr>
          <w:color w:val="333333"/>
          <w:spacing w:val="-2"/>
        </w:rPr>
        <w:t>оборот,</w:t>
      </w:r>
      <w:r>
        <w:rPr>
          <w:color w:val="333333"/>
        </w:rPr>
        <w:t xml:space="preserve"> </w:t>
      </w:r>
      <w:r>
        <w:rPr>
          <w:color w:val="333333"/>
          <w:spacing w:val="-2"/>
        </w:rPr>
        <w:t>определять</w:t>
      </w:r>
      <w:r>
        <w:rPr>
          <w:color w:val="333333"/>
        </w:rPr>
        <w:t xml:space="preserve"> </w:t>
      </w:r>
      <w:r>
        <w:rPr>
          <w:color w:val="333333"/>
          <w:spacing w:val="-4"/>
        </w:rPr>
        <w:t>роль</w:t>
      </w:r>
      <w:r>
        <w:rPr>
          <w:color w:val="333333"/>
        </w:rPr>
        <w:t xml:space="preserve"> </w:t>
      </w:r>
      <w:r>
        <w:rPr>
          <w:color w:val="333333"/>
          <w:spacing w:val="-2"/>
        </w:rPr>
        <w:t>деепричастия</w:t>
      </w:r>
      <w:r>
        <w:rPr>
          <w:color w:val="333333"/>
        </w:rPr>
        <w:t xml:space="preserve"> </w:t>
      </w:r>
      <w:r>
        <w:rPr>
          <w:color w:val="333333"/>
          <w:spacing w:val="-10"/>
        </w:rPr>
        <w:t xml:space="preserve">в </w:t>
      </w:r>
      <w:r>
        <w:rPr>
          <w:color w:val="333333"/>
          <w:spacing w:val="-2"/>
        </w:rPr>
        <w:t>предложении.</w:t>
      </w:r>
    </w:p>
    <w:p w:rsidR="009E4BD9" w:rsidRDefault="009E4BD9" w:rsidP="009E4BD9">
      <w:pPr>
        <w:pStyle w:val="ac"/>
        <w:spacing w:line="242" w:lineRule="auto"/>
        <w:ind w:right="4044"/>
      </w:pPr>
      <w:r>
        <w:rPr>
          <w:color w:val="333333"/>
        </w:rPr>
        <w:t>Уместно использовать деепричастия в речи. Правильно ставить</w:t>
      </w:r>
      <w:r>
        <w:rPr>
          <w:color w:val="333333"/>
          <w:spacing w:val="-13"/>
        </w:rPr>
        <w:t xml:space="preserve"> </w:t>
      </w:r>
      <w:r>
        <w:rPr>
          <w:color w:val="333333"/>
        </w:rPr>
        <w:t>ударение</w:t>
      </w:r>
      <w:r>
        <w:rPr>
          <w:color w:val="333333"/>
          <w:spacing w:val="-11"/>
        </w:rPr>
        <w:t xml:space="preserve"> </w:t>
      </w:r>
      <w:r>
        <w:rPr>
          <w:color w:val="333333"/>
        </w:rPr>
        <w:t>в</w:t>
      </w:r>
      <w:r>
        <w:rPr>
          <w:color w:val="333333"/>
          <w:spacing w:val="-10"/>
        </w:rPr>
        <w:t xml:space="preserve"> </w:t>
      </w:r>
      <w:r>
        <w:rPr>
          <w:color w:val="333333"/>
        </w:rPr>
        <w:t>деепричастиях.</w:t>
      </w:r>
    </w:p>
    <w:p w:rsidR="009E4BD9" w:rsidRDefault="009E4BD9" w:rsidP="009E4BD9">
      <w:pPr>
        <w:pStyle w:val="ac"/>
        <w:tabs>
          <w:tab w:val="left" w:pos="3925"/>
          <w:tab w:val="left" w:pos="9529"/>
        </w:tabs>
        <w:spacing w:line="242" w:lineRule="auto"/>
        <w:ind w:right="166"/>
      </w:pPr>
      <w:r>
        <w:rPr>
          <w:color w:val="333333"/>
        </w:rPr>
        <w:t>Применять</w:t>
      </w:r>
      <w:r>
        <w:rPr>
          <w:color w:val="333333"/>
          <w:spacing w:val="80"/>
        </w:rPr>
        <w:t xml:space="preserve"> </w:t>
      </w:r>
      <w:r>
        <w:rPr>
          <w:color w:val="333333"/>
        </w:rPr>
        <w:t>правила написания</w:t>
      </w:r>
      <w:r>
        <w:rPr>
          <w:color w:val="333333"/>
          <w:spacing w:val="80"/>
        </w:rPr>
        <w:t xml:space="preserve"> </w:t>
      </w:r>
      <w:r>
        <w:rPr>
          <w:color w:val="333333"/>
        </w:rPr>
        <w:t>гласных</w:t>
      </w:r>
      <w:r>
        <w:rPr>
          <w:color w:val="333333"/>
          <w:spacing w:val="80"/>
        </w:rPr>
        <w:t xml:space="preserve"> </w:t>
      </w:r>
      <w:r>
        <w:rPr>
          <w:color w:val="333333"/>
        </w:rPr>
        <w:t>в</w:t>
      </w:r>
      <w:r>
        <w:rPr>
          <w:color w:val="333333"/>
          <w:spacing w:val="80"/>
        </w:rPr>
        <w:t xml:space="preserve"> </w:t>
      </w:r>
      <w:r>
        <w:rPr>
          <w:color w:val="333333"/>
        </w:rPr>
        <w:t>суффиксах</w:t>
      </w:r>
      <w:r>
        <w:rPr>
          <w:color w:val="333333"/>
          <w:spacing w:val="80"/>
        </w:rPr>
        <w:t xml:space="preserve"> </w:t>
      </w:r>
      <w:r>
        <w:rPr>
          <w:color w:val="333333"/>
        </w:rPr>
        <w:t xml:space="preserve">деепричастий, </w:t>
      </w:r>
      <w:r>
        <w:rPr>
          <w:color w:val="333333"/>
          <w:spacing w:val="-2"/>
        </w:rPr>
        <w:t xml:space="preserve">правила </w:t>
      </w:r>
      <w:r>
        <w:rPr>
          <w:color w:val="333333"/>
        </w:rPr>
        <w:t xml:space="preserve">слитного и раздельного написания </w:t>
      </w:r>
      <w:r>
        <w:rPr>
          <w:b/>
          <w:color w:val="333333"/>
        </w:rPr>
        <w:t xml:space="preserve">не </w:t>
      </w:r>
      <w:r>
        <w:rPr>
          <w:color w:val="333333"/>
        </w:rPr>
        <w:t>с деепричастиями.</w:t>
      </w:r>
    </w:p>
    <w:p w:rsidR="009E4BD9" w:rsidRDefault="009E4BD9" w:rsidP="009E4BD9">
      <w:pPr>
        <w:pStyle w:val="ac"/>
        <w:spacing w:line="242" w:lineRule="auto"/>
      </w:pPr>
      <w:r>
        <w:rPr>
          <w:color w:val="333333"/>
        </w:rPr>
        <w:t xml:space="preserve">Правильно строить предложения с одиночными деепричастиями и деепричастными </w:t>
      </w:r>
      <w:r>
        <w:rPr>
          <w:color w:val="333333"/>
          <w:spacing w:val="-2"/>
        </w:rPr>
        <w:t>оборотами.</w:t>
      </w:r>
    </w:p>
    <w:p w:rsidR="009E4BD9" w:rsidRDefault="009E4BD9" w:rsidP="009E4BD9">
      <w:pPr>
        <w:pStyle w:val="ac"/>
        <w:tabs>
          <w:tab w:val="left" w:pos="2947"/>
          <w:tab w:val="left" w:pos="4406"/>
          <w:tab w:val="left" w:pos="5240"/>
          <w:tab w:val="left" w:pos="6707"/>
          <w:tab w:val="left" w:pos="7076"/>
          <w:tab w:val="left" w:pos="8808"/>
          <w:tab w:val="left" w:pos="9168"/>
        </w:tabs>
        <w:spacing w:line="242" w:lineRule="auto"/>
        <w:ind w:right="170"/>
      </w:pPr>
      <w:r>
        <w:rPr>
          <w:color w:val="333333"/>
          <w:spacing w:val="-2"/>
        </w:rPr>
        <w:t>Правильно</w:t>
      </w:r>
      <w:r>
        <w:rPr>
          <w:color w:val="333333"/>
        </w:rPr>
        <w:t xml:space="preserve"> </w:t>
      </w:r>
      <w:r>
        <w:rPr>
          <w:color w:val="333333"/>
          <w:spacing w:val="-2"/>
        </w:rPr>
        <w:t>расставлять</w:t>
      </w:r>
      <w:r>
        <w:rPr>
          <w:color w:val="333333"/>
        </w:rPr>
        <w:t xml:space="preserve"> </w:t>
      </w:r>
      <w:r>
        <w:rPr>
          <w:color w:val="333333"/>
          <w:spacing w:val="-4"/>
        </w:rPr>
        <w:t>знаки</w:t>
      </w:r>
      <w:r>
        <w:rPr>
          <w:color w:val="333333"/>
        </w:rPr>
        <w:t xml:space="preserve"> </w:t>
      </w:r>
      <w:r>
        <w:rPr>
          <w:color w:val="333333"/>
          <w:spacing w:val="-2"/>
        </w:rPr>
        <w:t>препинания</w:t>
      </w:r>
      <w:r>
        <w:rPr>
          <w:color w:val="333333"/>
        </w:rPr>
        <w:tab/>
      </w:r>
      <w:r>
        <w:rPr>
          <w:color w:val="333333"/>
          <w:spacing w:val="-10"/>
        </w:rPr>
        <w:t>в</w:t>
      </w:r>
      <w:r>
        <w:rPr>
          <w:color w:val="333333"/>
        </w:rPr>
        <w:t xml:space="preserve"> </w:t>
      </w:r>
      <w:r>
        <w:rPr>
          <w:color w:val="333333"/>
          <w:spacing w:val="-2"/>
        </w:rPr>
        <w:t>предложениях</w:t>
      </w:r>
      <w:r>
        <w:rPr>
          <w:color w:val="333333"/>
        </w:rPr>
        <w:t xml:space="preserve"> </w:t>
      </w:r>
      <w:r>
        <w:rPr>
          <w:color w:val="333333"/>
          <w:spacing w:val="-10"/>
        </w:rPr>
        <w:t>с</w:t>
      </w:r>
      <w:r>
        <w:rPr>
          <w:color w:val="333333"/>
        </w:rPr>
        <w:t xml:space="preserve"> </w:t>
      </w:r>
      <w:r>
        <w:rPr>
          <w:color w:val="333333"/>
          <w:spacing w:val="-2"/>
        </w:rPr>
        <w:t xml:space="preserve">одиночным </w:t>
      </w:r>
      <w:r>
        <w:rPr>
          <w:color w:val="333333"/>
        </w:rPr>
        <w:t>деепричастием и деепричастным оборотом.</w:t>
      </w:r>
    </w:p>
    <w:p w:rsidR="009E4BD9" w:rsidRDefault="009E4BD9" w:rsidP="009E4BD9">
      <w:pPr>
        <w:pStyle w:val="ac"/>
        <w:spacing w:line="242" w:lineRule="auto"/>
      </w:pPr>
      <w:r>
        <w:rPr>
          <w:color w:val="333333"/>
        </w:rPr>
        <w:t>Проводить</w:t>
      </w:r>
      <w:r>
        <w:rPr>
          <w:color w:val="333333"/>
          <w:spacing w:val="40"/>
        </w:rPr>
        <w:t xml:space="preserve"> </w:t>
      </w:r>
      <w:r>
        <w:rPr>
          <w:color w:val="333333"/>
        </w:rPr>
        <w:t>синтаксический</w:t>
      </w:r>
      <w:r>
        <w:rPr>
          <w:color w:val="333333"/>
          <w:spacing w:val="40"/>
        </w:rPr>
        <w:t xml:space="preserve"> </w:t>
      </w:r>
      <w:r>
        <w:rPr>
          <w:color w:val="333333"/>
        </w:rPr>
        <w:t>и</w:t>
      </w:r>
      <w:r>
        <w:rPr>
          <w:color w:val="333333"/>
          <w:spacing w:val="40"/>
        </w:rPr>
        <w:t xml:space="preserve"> </w:t>
      </w:r>
      <w:r>
        <w:rPr>
          <w:color w:val="333333"/>
        </w:rPr>
        <w:t>пунктуационный</w:t>
      </w:r>
      <w:r>
        <w:rPr>
          <w:color w:val="333333"/>
          <w:spacing w:val="40"/>
        </w:rPr>
        <w:t xml:space="preserve"> </w:t>
      </w:r>
      <w:r>
        <w:rPr>
          <w:color w:val="333333"/>
        </w:rPr>
        <w:t>анализ</w:t>
      </w:r>
      <w:r>
        <w:rPr>
          <w:color w:val="333333"/>
          <w:spacing w:val="40"/>
        </w:rPr>
        <w:t xml:space="preserve"> </w:t>
      </w:r>
      <w:r>
        <w:rPr>
          <w:color w:val="333333"/>
        </w:rPr>
        <w:t>предложений</w:t>
      </w:r>
      <w:r>
        <w:rPr>
          <w:color w:val="333333"/>
          <w:spacing w:val="40"/>
        </w:rPr>
        <w:t xml:space="preserve"> </w:t>
      </w:r>
      <w:r>
        <w:rPr>
          <w:color w:val="333333"/>
        </w:rPr>
        <w:t>с</w:t>
      </w:r>
      <w:r>
        <w:rPr>
          <w:color w:val="333333"/>
          <w:spacing w:val="40"/>
        </w:rPr>
        <w:t xml:space="preserve"> </w:t>
      </w:r>
      <w:r>
        <w:rPr>
          <w:color w:val="333333"/>
        </w:rPr>
        <w:t>одиночным деепричастием и деепричастным оборотом (в рамках изученного).</w:t>
      </w:r>
    </w:p>
    <w:p w:rsidR="009E4BD9" w:rsidRDefault="009E4BD9" w:rsidP="009E4BD9">
      <w:pPr>
        <w:pStyle w:val="3"/>
        <w:spacing w:line="272" w:lineRule="exact"/>
        <w:ind w:left="0"/>
      </w:pPr>
      <w:r>
        <w:rPr>
          <w:color w:val="333333"/>
          <w:spacing w:val="-2"/>
        </w:rPr>
        <w:t>Наречие</w:t>
      </w:r>
    </w:p>
    <w:p w:rsidR="009E4BD9" w:rsidRDefault="009E4BD9" w:rsidP="009E4BD9">
      <w:pPr>
        <w:pStyle w:val="ac"/>
        <w:ind w:right="168"/>
      </w:pPr>
      <w:r>
        <w:rPr>
          <w:color w:val="333333"/>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9E4BD9" w:rsidRDefault="009E4BD9" w:rsidP="009E4BD9">
      <w:pPr>
        <w:pStyle w:val="ac"/>
        <w:spacing w:before="1" w:line="237" w:lineRule="auto"/>
        <w:ind w:right="172"/>
      </w:pPr>
      <w:r>
        <w:rPr>
          <w:color w:val="333333"/>
        </w:rPr>
        <w:t>Проводить морфологический, орфографический анализ наречий (в рамках изученного), применять это умение в речевой практике.</w:t>
      </w:r>
    </w:p>
    <w:p w:rsidR="009E4BD9" w:rsidRDefault="009E4BD9" w:rsidP="009E4BD9">
      <w:pPr>
        <w:pStyle w:val="ac"/>
        <w:spacing w:before="6" w:line="237" w:lineRule="auto"/>
        <w:ind w:right="170"/>
      </w:pPr>
      <w:r>
        <w:rPr>
          <w:color w:val="333333"/>
        </w:rPr>
        <w:t>Соблюдать</w:t>
      </w:r>
      <w:r>
        <w:rPr>
          <w:color w:val="333333"/>
          <w:spacing w:val="-1"/>
        </w:rPr>
        <w:t xml:space="preserve"> </w:t>
      </w:r>
      <w:r>
        <w:rPr>
          <w:color w:val="333333"/>
        </w:rPr>
        <w:t>нормы</w:t>
      </w:r>
      <w:r>
        <w:rPr>
          <w:color w:val="333333"/>
          <w:spacing w:val="-5"/>
        </w:rPr>
        <w:t xml:space="preserve"> </w:t>
      </w:r>
      <w:r>
        <w:rPr>
          <w:color w:val="333333"/>
        </w:rPr>
        <w:t>образования</w:t>
      </w:r>
      <w:r>
        <w:rPr>
          <w:color w:val="333333"/>
          <w:spacing w:val="-7"/>
        </w:rPr>
        <w:t xml:space="preserve"> </w:t>
      </w:r>
      <w:r>
        <w:rPr>
          <w:color w:val="333333"/>
        </w:rPr>
        <w:t>степеней</w:t>
      </w:r>
      <w:r>
        <w:rPr>
          <w:color w:val="333333"/>
          <w:spacing w:val="-1"/>
        </w:rPr>
        <w:t xml:space="preserve"> </w:t>
      </w:r>
      <w:r>
        <w:rPr>
          <w:color w:val="333333"/>
        </w:rPr>
        <w:t>сравнения</w:t>
      </w:r>
      <w:r>
        <w:rPr>
          <w:color w:val="333333"/>
          <w:spacing w:val="-2"/>
        </w:rPr>
        <w:t xml:space="preserve"> </w:t>
      </w:r>
      <w:r>
        <w:rPr>
          <w:color w:val="333333"/>
        </w:rPr>
        <w:t>наречий,</w:t>
      </w:r>
      <w:r>
        <w:rPr>
          <w:color w:val="333333"/>
          <w:spacing w:val="-5"/>
        </w:rPr>
        <w:t xml:space="preserve"> </w:t>
      </w:r>
      <w:r>
        <w:rPr>
          <w:color w:val="333333"/>
        </w:rPr>
        <w:t>произношения</w:t>
      </w:r>
      <w:r>
        <w:rPr>
          <w:color w:val="333333"/>
          <w:spacing w:val="-7"/>
        </w:rPr>
        <w:t xml:space="preserve"> </w:t>
      </w:r>
      <w:r>
        <w:rPr>
          <w:color w:val="333333"/>
        </w:rPr>
        <w:t>наречий, постановки в них ударения.</w:t>
      </w:r>
    </w:p>
    <w:p w:rsidR="009E4BD9" w:rsidRDefault="009E4BD9" w:rsidP="009E4BD9">
      <w:pPr>
        <w:pStyle w:val="ac"/>
        <w:spacing w:before="3"/>
        <w:ind w:right="163"/>
      </w:pPr>
      <w:r>
        <w:rPr>
          <w:color w:val="333333"/>
        </w:rPr>
        <w:t xml:space="preserve">Применять правила слитного, раздельного и дефисного написания наречий; написания </w:t>
      </w:r>
      <w:r>
        <w:rPr>
          <w:b/>
          <w:color w:val="333333"/>
        </w:rPr>
        <w:t>н</w:t>
      </w:r>
      <w:r>
        <w:rPr>
          <w:b/>
          <w:color w:val="333333"/>
          <w:spacing w:val="-3"/>
        </w:rPr>
        <w:t xml:space="preserve"> </w:t>
      </w:r>
      <w:r>
        <w:rPr>
          <w:color w:val="333333"/>
        </w:rPr>
        <w:t>и</w:t>
      </w:r>
      <w:r>
        <w:rPr>
          <w:color w:val="333333"/>
          <w:spacing w:val="-2"/>
        </w:rPr>
        <w:t xml:space="preserve"> </w:t>
      </w:r>
      <w:r>
        <w:rPr>
          <w:b/>
          <w:color w:val="333333"/>
        </w:rPr>
        <w:t>нн</w:t>
      </w:r>
      <w:r>
        <w:rPr>
          <w:b/>
          <w:color w:val="333333"/>
          <w:spacing w:val="-3"/>
        </w:rPr>
        <w:t xml:space="preserve"> </w:t>
      </w:r>
      <w:r>
        <w:rPr>
          <w:color w:val="333333"/>
        </w:rPr>
        <w:t>в</w:t>
      </w:r>
      <w:r>
        <w:rPr>
          <w:color w:val="333333"/>
          <w:spacing w:val="80"/>
        </w:rPr>
        <w:t xml:space="preserve"> </w:t>
      </w:r>
      <w:r>
        <w:rPr>
          <w:color w:val="333333"/>
        </w:rPr>
        <w:t>наречиях</w:t>
      </w:r>
      <w:r>
        <w:rPr>
          <w:color w:val="333333"/>
          <w:spacing w:val="80"/>
        </w:rPr>
        <w:t xml:space="preserve"> </w:t>
      </w:r>
      <w:r>
        <w:rPr>
          <w:color w:val="333333"/>
        </w:rPr>
        <w:t xml:space="preserve">на </w:t>
      </w:r>
      <w:r>
        <w:rPr>
          <w:b/>
          <w:color w:val="333333"/>
        </w:rPr>
        <w:t>-о</w:t>
      </w:r>
      <w:r>
        <w:rPr>
          <w:b/>
          <w:color w:val="333333"/>
          <w:spacing w:val="-3"/>
        </w:rPr>
        <w:t xml:space="preserve"> </w:t>
      </w:r>
      <w:r>
        <w:rPr>
          <w:color w:val="333333"/>
        </w:rPr>
        <w:t>и</w:t>
      </w:r>
      <w:r>
        <w:rPr>
          <w:color w:val="333333"/>
          <w:spacing w:val="-3"/>
        </w:rPr>
        <w:t xml:space="preserve"> </w:t>
      </w:r>
      <w:r>
        <w:rPr>
          <w:b/>
          <w:color w:val="333333"/>
        </w:rPr>
        <w:t>-е</w:t>
      </w:r>
      <w:r>
        <w:rPr>
          <w:color w:val="333333"/>
        </w:rPr>
        <w:t>;</w:t>
      </w:r>
      <w:r>
        <w:rPr>
          <w:color w:val="333333"/>
          <w:spacing w:val="80"/>
        </w:rPr>
        <w:t xml:space="preserve"> </w:t>
      </w:r>
      <w:r>
        <w:rPr>
          <w:color w:val="333333"/>
        </w:rPr>
        <w:t>написания</w:t>
      </w:r>
      <w:r>
        <w:rPr>
          <w:color w:val="333333"/>
          <w:spacing w:val="80"/>
        </w:rPr>
        <w:t xml:space="preserve"> </w:t>
      </w:r>
      <w:r>
        <w:rPr>
          <w:color w:val="333333"/>
        </w:rPr>
        <w:t xml:space="preserve">суффиксов </w:t>
      </w:r>
      <w:r>
        <w:rPr>
          <w:b/>
          <w:color w:val="333333"/>
        </w:rPr>
        <w:t xml:space="preserve">-а </w:t>
      </w:r>
      <w:r>
        <w:rPr>
          <w:color w:val="333333"/>
        </w:rPr>
        <w:t>и</w:t>
      </w:r>
      <w:r>
        <w:rPr>
          <w:color w:val="333333"/>
          <w:spacing w:val="-2"/>
        </w:rPr>
        <w:t xml:space="preserve"> </w:t>
      </w:r>
      <w:r>
        <w:rPr>
          <w:b/>
          <w:color w:val="333333"/>
        </w:rPr>
        <w:t>-о</w:t>
      </w:r>
      <w:r>
        <w:rPr>
          <w:b/>
          <w:color w:val="333333"/>
          <w:spacing w:val="-4"/>
        </w:rPr>
        <w:t xml:space="preserve"> </w:t>
      </w:r>
      <w:r>
        <w:rPr>
          <w:color w:val="333333"/>
        </w:rPr>
        <w:t>наречий</w:t>
      </w:r>
      <w:r>
        <w:rPr>
          <w:color w:val="333333"/>
          <w:spacing w:val="80"/>
        </w:rPr>
        <w:t xml:space="preserve"> </w:t>
      </w:r>
      <w:r>
        <w:rPr>
          <w:color w:val="333333"/>
        </w:rPr>
        <w:t xml:space="preserve">с приставками </w:t>
      </w:r>
      <w:r>
        <w:rPr>
          <w:b/>
          <w:color w:val="333333"/>
        </w:rPr>
        <w:t>из-</w:t>
      </w:r>
      <w:r>
        <w:rPr>
          <w:color w:val="333333"/>
        </w:rPr>
        <w:t>,</w:t>
      </w:r>
      <w:r>
        <w:rPr>
          <w:color w:val="333333"/>
          <w:spacing w:val="-2"/>
        </w:rPr>
        <w:t xml:space="preserve"> </w:t>
      </w:r>
      <w:r>
        <w:rPr>
          <w:b/>
          <w:color w:val="333333"/>
        </w:rPr>
        <w:t>до-</w:t>
      </w:r>
      <w:r>
        <w:rPr>
          <w:color w:val="333333"/>
        </w:rPr>
        <w:t>,</w:t>
      </w:r>
      <w:r>
        <w:rPr>
          <w:color w:val="333333"/>
          <w:spacing w:val="-2"/>
        </w:rPr>
        <w:t xml:space="preserve"> </w:t>
      </w:r>
      <w:r>
        <w:rPr>
          <w:b/>
          <w:color w:val="333333"/>
        </w:rPr>
        <w:t>с-</w:t>
      </w:r>
      <w:r>
        <w:rPr>
          <w:color w:val="333333"/>
        </w:rPr>
        <w:t xml:space="preserve">, </w:t>
      </w:r>
      <w:r>
        <w:rPr>
          <w:b/>
          <w:color w:val="333333"/>
        </w:rPr>
        <w:t>в-</w:t>
      </w:r>
      <w:r>
        <w:rPr>
          <w:color w:val="333333"/>
        </w:rPr>
        <w:t>,</w:t>
      </w:r>
      <w:r>
        <w:rPr>
          <w:color w:val="333333"/>
          <w:spacing w:val="-2"/>
        </w:rPr>
        <w:t xml:space="preserve"> </w:t>
      </w:r>
      <w:r>
        <w:rPr>
          <w:b/>
          <w:color w:val="333333"/>
        </w:rPr>
        <w:t>на-</w:t>
      </w:r>
      <w:r>
        <w:rPr>
          <w:color w:val="333333"/>
        </w:rPr>
        <w:t>,</w:t>
      </w:r>
      <w:r>
        <w:rPr>
          <w:color w:val="333333"/>
          <w:spacing w:val="-2"/>
        </w:rPr>
        <w:t xml:space="preserve"> </w:t>
      </w:r>
      <w:r>
        <w:rPr>
          <w:b/>
          <w:color w:val="333333"/>
        </w:rPr>
        <w:t>за-</w:t>
      </w:r>
      <w:r>
        <w:rPr>
          <w:color w:val="333333"/>
        </w:rPr>
        <w:t>;</w:t>
      </w:r>
      <w:r>
        <w:rPr>
          <w:color w:val="333333"/>
          <w:spacing w:val="40"/>
        </w:rPr>
        <w:t xml:space="preserve"> </w:t>
      </w:r>
      <w:r>
        <w:rPr>
          <w:color w:val="333333"/>
        </w:rPr>
        <w:t>употребления</w:t>
      </w:r>
      <w:r>
        <w:rPr>
          <w:color w:val="333333"/>
          <w:spacing w:val="-3"/>
        </w:rPr>
        <w:t xml:space="preserve"> </w:t>
      </w:r>
      <w:r>
        <w:rPr>
          <w:b/>
          <w:color w:val="333333"/>
        </w:rPr>
        <w:t xml:space="preserve">ь </w:t>
      </w:r>
      <w:r>
        <w:rPr>
          <w:color w:val="333333"/>
        </w:rPr>
        <w:t>на</w:t>
      </w:r>
      <w:r>
        <w:rPr>
          <w:color w:val="333333"/>
          <w:spacing w:val="40"/>
        </w:rPr>
        <w:t xml:space="preserve"> </w:t>
      </w:r>
      <w:r>
        <w:rPr>
          <w:color w:val="333333"/>
        </w:rPr>
        <w:t>конце</w:t>
      </w:r>
      <w:r>
        <w:rPr>
          <w:color w:val="333333"/>
          <w:spacing w:val="40"/>
        </w:rPr>
        <w:t xml:space="preserve"> </w:t>
      </w:r>
      <w:r>
        <w:rPr>
          <w:color w:val="333333"/>
        </w:rPr>
        <w:t>наречий</w:t>
      </w:r>
      <w:r>
        <w:rPr>
          <w:color w:val="333333"/>
          <w:spacing w:val="40"/>
        </w:rPr>
        <w:t xml:space="preserve"> </w:t>
      </w:r>
      <w:r>
        <w:rPr>
          <w:color w:val="333333"/>
        </w:rPr>
        <w:t>после</w:t>
      </w:r>
      <w:r>
        <w:rPr>
          <w:color w:val="333333"/>
          <w:spacing w:val="40"/>
        </w:rPr>
        <w:t xml:space="preserve"> </w:t>
      </w:r>
      <w:r>
        <w:rPr>
          <w:color w:val="333333"/>
        </w:rPr>
        <w:t>шипящих; написания</w:t>
      </w:r>
      <w:r>
        <w:rPr>
          <w:color w:val="333333"/>
          <w:spacing w:val="40"/>
        </w:rPr>
        <w:t xml:space="preserve"> </w:t>
      </w:r>
      <w:r>
        <w:rPr>
          <w:color w:val="333333"/>
        </w:rPr>
        <w:t>суффиксов</w:t>
      </w:r>
      <w:r>
        <w:rPr>
          <w:color w:val="333333"/>
          <w:spacing w:val="40"/>
        </w:rPr>
        <w:t xml:space="preserve"> </w:t>
      </w:r>
      <w:r>
        <w:rPr>
          <w:color w:val="333333"/>
        </w:rPr>
        <w:t>наречий</w:t>
      </w:r>
      <w:r>
        <w:rPr>
          <w:color w:val="333333"/>
          <w:spacing w:val="40"/>
        </w:rPr>
        <w:t xml:space="preserve"> </w:t>
      </w:r>
      <w:r>
        <w:rPr>
          <w:color w:val="333333"/>
        </w:rPr>
        <w:t>-</w:t>
      </w:r>
      <w:r>
        <w:rPr>
          <w:b/>
          <w:color w:val="333333"/>
        </w:rPr>
        <w:t>о</w:t>
      </w:r>
      <w:r>
        <w:rPr>
          <w:b/>
          <w:color w:val="333333"/>
          <w:spacing w:val="-5"/>
        </w:rPr>
        <w:t xml:space="preserve"> </w:t>
      </w:r>
      <w:r>
        <w:rPr>
          <w:color w:val="333333"/>
        </w:rPr>
        <w:t>и</w:t>
      </w:r>
      <w:r>
        <w:rPr>
          <w:color w:val="333333"/>
          <w:spacing w:val="38"/>
        </w:rPr>
        <w:t xml:space="preserve"> </w:t>
      </w:r>
      <w:r>
        <w:rPr>
          <w:color w:val="333333"/>
        </w:rPr>
        <w:t>-</w:t>
      </w:r>
      <w:r>
        <w:rPr>
          <w:b/>
          <w:color w:val="333333"/>
        </w:rPr>
        <w:t>е</w:t>
      </w:r>
      <w:r>
        <w:rPr>
          <w:b/>
          <w:color w:val="333333"/>
          <w:spacing w:val="-5"/>
        </w:rPr>
        <w:t xml:space="preserve"> </w:t>
      </w:r>
      <w:r>
        <w:rPr>
          <w:color w:val="333333"/>
        </w:rPr>
        <w:t>после</w:t>
      </w:r>
      <w:r>
        <w:rPr>
          <w:color w:val="333333"/>
          <w:spacing w:val="36"/>
        </w:rPr>
        <w:t xml:space="preserve"> </w:t>
      </w:r>
      <w:r>
        <w:rPr>
          <w:color w:val="333333"/>
        </w:rPr>
        <w:t>шипящих;</w:t>
      </w:r>
      <w:r>
        <w:rPr>
          <w:color w:val="333333"/>
          <w:spacing w:val="38"/>
        </w:rPr>
        <w:t xml:space="preserve"> </w:t>
      </w:r>
      <w:r>
        <w:rPr>
          <w:color w:val="333333"/>
        </w:rPr>
        <w:t xml:space="preserve">написания </w:t>
      </w:r>
      <w:r>
        <w:rPr>
          <w:b/>
          <w:color w:val="333333"/>
        </w:rPr>
        <w:t>е</w:t>
      </w:r>
      <w:r>
        <w:rPr>
          <w:b/>
          <w:color w:val="333333"/>
          <w:spacing w:val="-1"/>
        </w:rPr>
        <w:t xml:space="preserve"> </w:t>
      </w:r>
      <w:r>
        <w:rPr>
          <w:color w:val="333333"/>
        </w:rPr>
        <w:t>и</w:t>
      </w:r>
      <w:r>
        <w:rPr>
          <w:color w:val="333333"/>
          <w:spacing w:val="-4"/>
        </w:rPr>
        <w:t xml:space="preserve"> </w:t>
      </w:r>
      <w:r>
        <w:rPr>
          <w:b/>
          <w:color w:val="333333"/>
        </w:rPr>
        <w:t>и</w:t>
      </w:r>
      <w:r>
        <w:rPr>
          <w:b/>
          <w:color w:val="333333"/>
          <w:spacing w:val="-4"/>
        </w:rPr>
        <w:t xml:space="preserve"> </w:t>
      </w:r>
      <w:r>
        <w:rPr>
          <w:color w:val="333333"/>
        </w:rPr>
        <w:t>в</w:t>
      </w:r>
      <w:r>
        <w:rPr>
          <w:color w:val="333333"/>
          <w:spacing w:val="39"/>
        </w:rPr>
        <w:t xml:space="preserve"> </w:t>
      </w:r>
      <w:r>
        <w:rPr>
          <w:color w:val="333333"/>
        </w:rPr>
        <w:t>приставках</w:t>
      </w:r>
      <w:r>
        <w:rPr>
          <w:color w:val="333333"/>
          <w:spacing w:val="-3"/>
        </w:rPr>
        <w:t xml:space="preserve"> </w:t>
      </w:r>
      <w:r>
        <w:rPr>
          <w:b/>
          <w:color w:val="333333"/>
        </w:rPr>
        <w:t xml:space="preserve">не- </w:t>
      </w:r>
      <w:r>
        <w:rPr>
          <w:color w:val="333333"/>
        </w:rPr>
        <w:t xml:space="preserve">и </w:t>
      </w:r>
      <w:r>
        <w:rPr>
          <w:b/>
          <w:color w:val="333333"/>
        </w:rPr>
        <w:t xml:space="preserve">ни- </w:t>
      </w:r>
      <w:r>
        <w:rPr>
          <w:color w:val="333333"/>
        </w:rPr>
        <w:t xml:space="preserve">наречий; слитного и раздельного написания </w:t>
      </w:r>
      <w:r>
        <w:rPr>
          <w:b/>
          <w:color w:val="333333"/>
        </w:rPr>
        <w:t xml:space="preserve">не </w:t>
      </w:r>
      <w:r>
        <w:rPr>
          <w:color w:val="333333"/>
        </w:rPr>
        <w:t>с наречиями.</w:t>
      </w:r>
    </w:p>
    <w:p w:rsidR="009E4BD9" w:rsidRDefault="009E4BD9" w:rsidP="009E4BD9">
      <w:pPr>
        <w:pStyle w:val="3"/>
        <w:ind w:left="0"/>
      </w:pPr>
      <w:r>
        <w:rPr>
          <w:color w:val="333333"/>
        </w:rPr>
        <w:t>Слова</w:t>
      </w:r>
      <w:r>
        <w:rPr>
          <w:color w:val="333333"/>
          <w:spacing w:val="-1"/>
        </w:rPr>
        <w:t xml:space="preserve"> </w:t>
      </w:r>
      <w:r>
        <w:rPr>
          <w:color w:val="333333"/>
        </w:rPr>
        <w:t>категории</w:t>
      </w:r>
      <w:r>
        <w:rPr>
          <w:color w:val="333333"/>
          <w:spacing w:val="-1"/>
        </w:rPr>
        <w:t xml:space="preserve"> </w:t>
      </w:r>
      <w:r>
        <w:rPr>
          <w:color w:val="333333"/>
          <w:spacing w:val="-2"/>
        </w:rPr>
        <w:t>состояния</w:t>
      </w:r>
    </w:p>
    <w:p w:rsidR="009E4BD9" w:rsidRDefault="009E4BD9" w:rsidP="009E4BD9">
      <w:pPr>
        <w:pStyle w:val="ac"/>
        <w:spacing w:before="1" w:line="237" w:lineRule="auto"/>
        <w:ind w:right="175"/>
      </w:pPr>
      <w:r>
        <w:rPr>
          <w:color w:val="333333"/>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9E4BD9" w:rsidRDefault="009E4BD9" w:rsidP="009E4BD9">
      <w:pPr>
        <w:pStyle w:val="3"/>
        <w:ind w:left="0"/>
      </w:pPr>
      <w:r>
        <w:rPr>
          <w:color w:val="333333"/>
        </w:rPr>
        <w:t>Служебные</w:t>
      </w:r>
      <w:r>
        <w:rPr>
          <w:color w:val="333333"/>
          <w:spacing w:val="-5"/>
        </w:rPr>
        <w:t xml:space="preserve"> </w:t>
      </w:r>
      <w:r>
        <w:rPr>
          <w:color w:val="333333"/>
        </w:rPr>
        <w:t>части</w:t>
      </w:r>
      <w:r>
        <w:rPr>
          <w:color w:val="333333"/>
          <w:spacing w:val="-1"/>
        </w:rPr>
        <w:t xml:space="preserve"> </w:t>
      </w:r>
      <w:r>
        <w:rPr>
          <w:color w:val="333333"/>
          <w:spacing w:val="-4"/>
        </w:rPr>
        <w:t>речи</w:t>
      </w:r>
    </w:p>
    <w:p w:rsidR="009E4BD9" w:rsidRDefault="009E4BD9" w:rsidP="009E4BD9">
      <w:pPr>
        <w:pStyle w:val="ac"/>
        <w:ind w:right="170"/>
      </w:pPr>
      <w:r>
        <w:rPr>
          <w:color w:val="333333"/>
        </w:rPr>
        <w:t>Давать общую характеристику служебных частей речи, объяснять их отличия от самостоятельных частей речи.</w:t>
      </w:r>
    </w:p>
    <w:p w:rsidR="009E4BD9" w:rsidRDefault="009E4BD9" w:rsidP="009E4BD9">
      <w:pPr>
        <w:pStyle w:val="3"/>
        <w:spacing w:before="1" w:line="272" w:lineRule="exact"/>
        <w:ind w:left="0"/>
      </w:pPr>
      <w:r>
        <w:rPr>
          <w:color w:val="333333"/>
          <w:spacing w:val="-2"/>
        </w:rPr>
        <w:t>Предлог</w:t>
      </w:r>
    </w:p>
    <w:p w:rsidR="009E4BD9" w:rsidRDefault="009E4BD9" w:rsidP="009E4BD9">
      <w:pPr>
        <w:pStyle w:val="ac"/>
        <w:spacing w:line="242" w:lineRule="auto"/>
        <w:ind w:right="169"/>
      </w:pPr>
      <w:r>
        <w:rPr>
          <w:color w:val="333333"/>
        </w:rPr>
        <w:t>Характеризовать предлог как служебную часть речи, различать производные и непроизводные предлоги, простые и составные предлоги.</w:t>
      </w:r>
    </w:p>
    <w:p w:rsidR="009E4BD9" w:rsidRDefault="009E4BD9" w:rsidP="009E4BD9">
      <w:pPr>
        <w:pStyle w:val="ac"/>
        <w:spacing w:line="242" w:lineRule="auto"/>
        <w:ind w:right="175"/>
      </w:pPr>
      <w:r>
        <w:rPr>
          <w:color w:val="333333"/>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9E4BD9" w:rsidRDefault="009E4BD9" w:rsidP="009E4BD9">
      <w:pPr>
        <w:pStyle w:val="ac"/>
        <w:ind w:right="165"/>
      </w:pPr>
      <w:r>
        <w:rPr>
          <w:color w:val="333333"/>
        </w:rPr>
        <w:t>Соблюдать нормы употребления имён существительных и местоимений с предлогами,</w:t>
      </w:r>
      <w:r>
        <w:rPr>
          <w:color w:val="333333"/>
          <w:spacing w:val="40"/>
        </w:rPr>
        <w:t xml:space="preserve"> </w:t>
      </w:r>
      <w:r>
        <w:rPr>
          <w:color w:val="333333"/>
        </w:rPr>
        <w:t xml:space="preserve">предлогов </w:t>
      </w:r>
      <w:r>
        <w:rPr>
          <w:b/>
          <w:color w:val="333333"/>
        </w:rPr>
        <w:t xml:space="preserve">из </w:t>
      </w:r>
      <w:r>
        <w:rPr>
          <w:color w:val="333333"/>
        </w:rPr>
        <w:t>–</w:t>
      </w:r>
      <w:r>
        <w:rPr>
          <w:color w:val="333333"/>
          <w:spacing w:val="-5"/>
        </w:rPr>
        <w:t xml:space="preserve"> </w:t>
      </w:r>
      <w:r>
        <w:rPr>
          <w:b/>
          <w:color w:val="333333"/>
        </w:rPr>
        <w:t>с</w:t>
      </w:r>
      <w:r>
        <w:rPr>
          <w:color w:val="333333"/>
        </w:rPr>
        <w:t>,</w:t>
      </w:r>
      <w:r>
        <w:rPr>
          <w:color w:val="333333"/>
          <w:spacing w:val="-2"/>
        </w:rPr>
        <w:t xml:space="preserve"> </w:t>
      </w:r>
      <w:r>
        <w:rPr>
          <w:b/>
          <w:color w:val="333333"/>
        </w:rPr>
        <w:t xml:space="preserve">в </w:t>
      </w:r>
      <w:r>
        <w:rPr>
          <w:color w:val="333333"/>
        </w:rPr>
        <w:t>–</w:t>
      </w:r>
      <w:r>
        <w:rPr>
          <w:color w:val="333333"/>
          <w:spacing w:val="-5"/>
        </w:rPr>
        <w:t xml:space="preserve"> </w:t>
      </w:r>
      <w:r>
        <w:rPr>
          <w:b/>
          <w:color w:val="333333"/>
        </w:rPr>
        <w:t>на</w:t>
      </w:r>
      <w:r>
        <w:rPr>
          <w:b/>
          <w:color w:val="333333"/>
          <w:spacing w:val="-5"/>
        </w:rPr>
        <w:t xml:space="preserve"> </w:t>
      </w:r>
      <w:r>
        <w:rPr>
          <w:color w:val="333333"/>
        </w:rPr>
        <w:t>в</w:t>
      </w:r>
      <w:r>
        <w:rPr>
          <w:color w:val="333333"/>
          <w:spacing w:val="40"/>
        </w:rPr>
        <w:t xml:space="preserve"> </w:t>
      </w:r>
      <w:r>
        <w:rPr>
          <w:color w:val="333333"/>
        </w:rPr>
        <w:t>составе</w:t>
      </w:r>
      <w:r>
        <w:rPr>
          <w:color w:val="333333"/>
          <w:spacing w:val="40"/>
        </w:rPr>
        <w:t xml:space="preserve"> </w:t>
      </w:r>
      <w:r>
        <w:rPr>
          <w:color w:val="333333"/>
        </w:rPr>
        <w:t>словосочетаний,</w:t>
      </w:r>
      <w:r>
        <w:rPr>
          <w:color w:val="333333"/>
          <w:spacing w:val="40"/>
        </w:rPr>
        <w:t xml:space="preserve"> </w:t>
      </w:r>
      <w:r>
        <w:rPr>
          <w:color w:val="333333"/>
        </w:rPr>
        <w:t>правила</w:t>
      </w:r>
      <w:r>
        <w:rPr>
          <w:color w:val="333333"/>
          <w:spacing w:val="40"/>
        </w:rPr>
        <w:t xml:space="preserve"> </w:t>
      </w:r>
      <w:r>
        <w:rPr>
          <w:color w:val="333333"/>
        </w:rPr>
        <w:t>правописания производных предлогов.</w:t>
      </w:r>
    </w:p>
    <w:p w:rsidR="009E4BD9" w:rsidRDefault="009E4BD9" w:rsidP="009E4BD9"/>
    <w:p w:rsidR="009E4BD9" w:rsidRDefault="009E4BD9" w:rsidP="009E4BD9"/>
    <w:p w:rsidR="009E4BD9" w:rsidRDefault="009E4BD9" w:rsidP="009E4BD9">
      <w:pPr>
        <w:pStyle w:val="ac"/>
        <w:spacing w:before="66" w:line="242" w:lineRule="auto"/>
        <w:ind w:right="169"/>
      </w:pPr>
      <w:r>
        <w:rPr>
          <w:color w:val="333333"/>
        </w:rPr>
        <w:lastRenderedPageBreak/>
        <w:t>Проводить морфологический анализ предлогов, применять это умение при выполнении языкового анализа различных видов и в речевой практике.</w:t>
      </w:r>
    </w:p>
    <w:p w:rsidR="009E4BD9" w:rsidRDefault="009E4BD9" w:rsidP="009E4BD9">
      <w:pPr>
        <w:pStyle w:val="3"/>
      </w:pPr>
      <w:r>
        <w:rPr>
          <w:color w:val="333333"/>
          <w:spacing w:val="-4"/>
        </w:rPr>
        <w:t>Союз</w:t>
      </w:r>
    </w:p>
    <w:p w:rsidR="009E4BD9" w:rsidRDefault="009E4BD9" w:rsidP="009E4BD9">
      <w:pPr>
        <w:pStyle w:val="ac"/>
        <w:ind w:right="165"/>
      </w:pPr>
      <w:r>
        <w:rPr>
          <w:color w:val="333333"/>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9E4BD9" w:rsidRDefault="009E4BD9" w:rsidP="009E4BD9">
      <w:pPr>
        <w:pStyle w:val="ac"/>
        <w:ind w:right="170"/>
      </w:pPr>
      <w:r>
        <w:rPr>
          <w:color w:val="333333"/>
        </w:rPr>
        <w:t xml:space="preserve">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w:t>
      </w:r>
      <w:r>
        <w:rPr>
          <w:b/>
          <w:color w:val="333333"/>
        </w:rPr>
        <w:t>и</w:t>
      </w:r>
      <w:r>
        <w:rPr>
          <w:color w:val="333333"/>
        </w:rPr>
        <w:t>.</w:t>
      </w:r>
    </w:p>
    <w:p w:rsidR="009E4BD9" w:rsidRDefault="009E4BD9" w:rsidP="009E4BD9">
      <w:pPr>
        <w:pStyle w:val="ac"/>
        <w:spacing w:line="237" w:lineRule="auto"/>
        <w:ind w:right="174"/>
      </w:pPr>
      <w:r>
        <w:rPr>
          <w:color w:val="333333"/>
        </w:rPr>
        <w:t xml:space="preserve">Проводить морфологический анализ союзов, применять это умение в речевой </w:t>
      </w:r>
      <w:r>
        <w:rPr>
          <w:color w:val="333333"/>
          <w:spacing w:val="-2"/>
        </w:rPr>
        <w:t>практике.</w:t>
      </w:r>
    </w:p>
    <w:p w:rsidR="009E4BD9" w:rsidRDefault="009E4BD9" w:rsidP="009E4BD9">
      <w:pPr>
        <w:pStyle w:val="3"/>
        <w:spacing w:line="273" w:lineRule="exact"/>
      </w:pPr>
      <w:r>
        <w:rPr>
          <w:color w:val="333333"/>
          <w:spacing w:val="-2"/>
        </w:rPr>
        <w:t>Частица</w:t>
      </w:r>
    </w:p>
    <w:p w:rsidR="009E4BD9" w:rsidRDefault="009E4BD9" w:rsidP="009E4BD9">
      <w:pPr>
        <w:pStyle w:val="ac"/>
        <w:ind w:right="168"/>
      </w:pPr>
      <w:r>
        <w:rPr>
          <w:color w:val="333333"/>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9E4BD9" w:rsidRDefault="009E4BD9" w:rsidP="009E4BD9">
      <w:pPr>
        <w:pStyle w:val="ac"/>
        <w:spacing w:line="242" w:lineRule="auto"/>
        <w:ind w:right="161"/>
      </w:pPr>
      <w:r>
        <w:rPr>
          <w:color w:val="333333"/>
        </w:rPr>
        <w:t>Употреблять частицы в речи в соответствии с их значением и стилистической окраской; соблюдать нормы правописания частиц.</w:t>
      </w:r>
    </w:p>
    <w:p w:rsidR="009E4BD9" w:rsidRDefault="009E4BD9" w:rsidP="009E4BD9">
      <w:pPr>
        <w:pStyle w:val="ac"/>
        <w:spacing w:line="242" w:lineRule="auto"/>
        <w:ind w:right="174"/>
      </w:pPr>
      <w:r>
        <w:rPr>
          <w:color w:val="333333"/>
        </w:rPr>
        <w:t xml:space="preserve">Проводить морфологический анализ частиц, применять это умение в речевой </w:t>
      </w:r>
      <w:r>
        <w:rPr>
          <w:color w:val="333333"/>
          <w:spacing w:val="-2"/>
        </w:rPr>
        <w:t>практике.</w:t>
      </w:r>
    </w:p>
    <w:p w:rsidR="009E4BD9" w:rsidRDefault="009E4BD9" w:rsidP="009E4BD9">
      <w:pPr>
        <w:pStyle w:val="3"/>
        <w:ind w:left="0"/>
        <w:jc w:val="both"/>
      </w:pPr>
      <w:r>
        <w:rPr>
          <w:color w:val="333333"/>
        </w:rPr>
        <w:t>Междометия</w:t>
      </w:r>
      <w:r>
        <w:rPr>
          <w:color w:val="333333"/>
          <w:spacing w:val="-8"/>
        </w:rPr>
        <w:t xml:space="preserve"> </w:t>
      </w:r>
      <w:r>
        <w:rPr>
          <w:color w:val="333333"/>
        </w:rPr>
        <w:t>и</w:t>
      </w:r>
      <w:r>
        <w:rPr>
          <w:color w:val="333333"/>
          <w:spacing w:val="-6"/>
        </w:rPr>
        <w:t xml:space="preserve"> </w:t>
      </w:r>
      <w:r>
        <w:rPr>
          <w:color w:val="333333"/>
        </w:rPr>
        <w:t>звукоподражательные</w:t>
      </w:r>
      <w:r>
        <w:rPr>
          <w:color w:val="333333"/>
          <w:spacing w:val="-5"/>
        </w:rPr>
        <w:t xml:space="preserve"> </w:t>
      </w:r>
      <w:r>
        <w:rPr>
          <w:color w:val="333333"/>
          <w:spacing w:val="-2"/>
        </w:rPr>
        <w:t>слова</w:t>
      </w:r>
    </w:p>
    <w:p w:rsidR="009E4BD9" w:rsidRDefault="009E4BD9" w:rsidP="009E4BD9">
      <w:pPr>
        <w:pStyle w:val="ac"/>
        <w:ind w:right="171"/>
      </w:pPr>
      <w:r>
        <w:rPr>
          <w:color w:val="333333"/>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9E4BD9" w:rsidRDefault="009E4BD9" w:rsidP="009E4BD9">
      <w:pPr>
        <w:pStyle w:val="ac"/>
        <w:spacing w:before="1" w:line="237" w:lineRule="auto"/>
        <w:ind w:right="176"/>
      </w:pPr>
      <w:r>
        <w:rPr>
          <w:color w:val="333333"/>
        </w:rPr>
        <w:t xml:space="preserve">Проводить морфологический анализ междометий, применять это умение в речевой </w:t>
      </w:r>
      <w:r>
        <w:rPr>
          <w:color w:val="333333"/>
          <w:spacing w:val="-2"/>
        </w:rPr>
        <w:t>практике.</w:t>
      </w:r>
    </w:p>
    <w:p w:rsidR="00215165" w:rsidRDefault="009E4BD9" w:rsidP="006D5AFD">
      <w:pPr>
        <w:pStyle w:val="ac"/>
        <w:spacing w:before="4"/>
        <w:ind w:right="550"/>
        <w:sectPr w:rsidR="00215165">
          <w:pgSz w:w="11910" w:h="16300"/>
          <w:pgMar w:top="1040" w:right="680" w:bottom="280" w:left="700" w:header="720" w:footer="720" w:gutter="0"/>
          <w:cols w:space="720"/>
        </w:sectPr>
      </w:pPr>
      <w:r>
        <w:rPr>
          <w:color w:val="333333"/>
        </w:rPr>
        <w:t>Соблюдать</w:t>
      </w:r>
      <w:r>
        <w:rPr>
          <w:color w:val="333333"/>
          <w:spacing w:val="-2"/>
        </w:rPr>
        <w:t xml:space="preserve"> </w:t>
      </w:r>
      <w:r>
        <w:rPr>
          <w:color w:val="333333"/>
        </w:rPr>
        <w:t>пунктуационные</w:t>
      </w:r>
      <w:r>
        <w:rPr>
          <w:color w:val="333333"/>
          <w:spacing w:val="-4"/>
        </w:rPr>
        <w:t xml:space="preserve"> </w:t>
      </w:r>
      <w:r>
        <w:rPr>
          <w:color w:val="333333"/>
        </w:rPr>
        <w:t>правила</w:t>
      </w:r>
      <w:r>
        <w:rPr>
          <w:color w:val="333333"/>
          <w:spacing w:val="-9"/>
        </w:rPr>
        <w:t xml:space="preserve"> </w:t>
      </w:r>
      <w:r>
        <w:rPr>
          <w:color w:val="333333"/>
        </w:rPr>
        <w:t>оформления</w:t>
      </w:r>
      <w:r>
        <w:rPr>
          <w:color w:val="333333"/>
          <w:spacing w:val="-3"/>
        </w:rPr>
        <w:t xml:space="preserve"> </w:t>
      </w:r>
      <w:r>
        <w:rPr>
          <w:color w:val="333333"/>
        </w:rPr>
        <w:t>предложений</w:t>
      </w:r>
      <w:r>
        <w:rPr>
          <w:color w:val="333333"/>
          <w:spacing w:val="-7"/>
        </w:rPr>
        <w:t xml:space="preserve"> </w:t>
      </w:r>
      <w:r>
        <w:rPr>
          <w:color w:val="333333"/>
        </w:rPr>
        <w:t>с</w:t>
      </w:r>
      <w:r>
        <w:rPr>
          <w:color w:val="333333"/>
          <w:spacing w:val="-9"/>
        </w:rPr>
        <w:t xml:space="preserve"> </w:t>
      </w:r>
      <w:r>
        <w:rPr>
          <w:color w:val="333333"/>
        </w:rPr>
        <w:t>междометиями. Р</w:t>
      </w:r>
      <w:r w:rsidR="00F62BBE">
        <w:rPr>
          <w:color w:val="333333"/>
        </w:rPr>
        <w:t>азличать грамматические омонимы.</w:t>
      </w:r>
    </w:p>
    <w:p w:rsidR="00333E2C" w:rsidRPr="00D44A48" w:rsidRDefault="009A56BC" w:rsidP="009450FB">
      <w:pPr>
        <w:jc w:val="center"/>
        <w:rPr>
          <w:rFonts w:ascii="Times New Roman" w:hAnsi="Times New Roman" w:cs="Times New Roman"/>
          <w:b/>
          <w:sz w:val="24"/>
          <w:szCs w:val="24"/>
        </w:rPr>
      </w:pPr>
      <w:r w:rsidRPr="00D44A48">
        <w:rPr>
          <w:rFonts w:ascii="Times New Roman" w:hAnsi="Times New Roman" w:cs="Times New Roman"/>
          <w:b/>
          <w:sz w:val="24"/>
          <w:szCs w:val="24"/>
        </w:rPr>
        <w:lastRenderedPageBreak/>
        <w:t>Календарно-тематическое планирование</w:t>
      </w:r>
      <w:r w:rsidR="00017371">
        <w:rPr>
          <w:rFonts w:ascii="Times New Roman" w:hAnsi="Times New Roman" w:cs="Times New Roman"/>
          <w:b/>
          <w:sz w:val="24"/>
          <w:szCs w:val="24"/>
        </w:rPr>
        <w:t xml:space="preserve"> (136 часов)</w:t>
      </w:r>
    </w:p>
    <w:tbl>
      <w:tblPr>
        <w:tblStyle w:val="a3"/>
        <w:tblW w:w="10064" w:type="dxa"/>
        <w:tblInd w:w="392" w:type="dxa"/>
        <w:tblLayout w:type="fixed"/>
        <w:tblLook w:val="04A0" w:firstRow="1" w:lastRow="0" w:firstColumn="1" w:lastColumn="0" w:noHBand="0" w:noVBand="1"/>
      </w:tblPr>
      <w:tblGrid>
        <w:gridCol w:w="709"/>
        <w:gridCol w:w="992"/>
        <w:gridCol w:w="5953"/>
        <w:gridCol w:w="2410"/>
      </w:tblGrid>
      <w:tr w:rsidR="000D7D99" w:rsidRPr="00D44A48" w:rsidTr="001578B7">
        <w:trPr>
          <w:trHeight w:val="146"/>
        </w:trPr>
        <w:tc>
          <w:tcPr>
            <w:tcW w:w="709" w:type="dxa"/>
            <w:vMerge w:val="restart"/>
          </w:tcPr>
          <w:p w:rsidR="000D7D99" w:rsidRPr="00D44A48" w:rsidRDefault="000D7D99" w:rsidP="00D44A48">
            <w:pPr>
              <w:tabs>
                <w:tab w:val="left" w:pos="1335"/>
              </w:tabs>
              <w:spacing w:line="276" w:lineRule="auto"/>
              <w:rPr>
                <w:b/>
                <w:sz w:val="24"/>
                <w:szCs w:val="24"/>
              </w:rPr>
            </w:pPr>
            <w:r w:rsidRPr="00D44A48">
              <w:rPr>
                <w:b/>
                <w:sz w:val="24"/>
                <w:szCs w:val="24"/>
              </w:rPr>
              <w:t xml:space="preserve">№ </w:t>
            </w:r>
          </w:p>
        </w:tc>
        <w:tc>
          <w:tcPr>
            <w:tcW w:w="6945" w:type="dxa"/>
            <w:gridSpan w:val="2"/>
          </w:tcPr>
          <w:p w:rsidR="000D7D99" w:rsidRPr="00D44A48" w:rsidRDefault="000D7D99" w:rsidP="00D44A48">
            <w:pPr>
              <w:tabs>
                <w:tab w:val="left" w:pos="1335"/>
              </w:tabs>
              <w:spacing w:line="276" w:lineRule="auto"/>
              <w:jc w:val="center"/>
              <w:rPr>
                <w:b/>
                <w:sz w:val="24"/>
                <w:szCs w:val="24"/>
              </w:rPr>
            </w:pPr>
            <w:r w:rsidRPr="00D44A48">
              <w:rPr>
                <w:b/>
                <w:sz w:val="24"/>
                <w:szCs w:val="24"/>
              </w:rPr>
              <w:t>Тема урока</w:t>
            </w:r>
          </w:p>
        </w:tc>
        <w:tc>
          <w:tcPr>
            <w:tcW w:w="2410" w:type="dxa"/>
          </w:tcPr>
          <w:p w:rsidR="000D7D99" w:rsidRPr="00D44A48" w:rsidRDefault="000D7D99" w:rsidP="00D44A48">
            <w:pPr>
              <w:tabs>
                <w:tab w:val="left" w:pos="1335"/>
              </w:tabs>
              <w:spacing w:line="276" w:lineRule="auto"/>
              <w:jc w:val="center"/>
              <w:rPr>
                <w:b/>
                <w:sz w:val="24"/>
                <w:szCs w:val="24"/>
              </w:rPr>
            </w:pPr>
            <w:r w:rsidRPr="00D44A48">
              <w:rPr>
                <w:b/>
                <w:sz w:val="24"/>
                <w:szCs w:val="24"/>
              </w:rPr>
              <w:t xml:space="preserve">Примечание </w:t>
            </w:r>
          </w:p>
        </w:tc>
      </w:tr>
      <w:tr w:rsidR="000D7D99" w:rsidRPr="00D44A48" w:rsidTr="001578B7">
        <w:trPr>
          <w:trHeight w:val="146"/>
        </w:trPr>
        <w:tc>
          <w:tcPr>
            <w:tcW w:w="709" w:type="dxa"/>
            <w:vMerge/>
          </w:tcPr>
          <w:p w:rsidR="000D7D99" w:rsidRPr="00D44A48" w:rsidRDefault="000D7D99" w:rsidP="00D44A48">
            <w:pPr>
              <w:tabs>
                <w:tab w:val="left" w:pos="1335"/>
              </w:tabs>
              <w:spacing w:line="276" w:lineRule="auto"/>
              <w:rPr>
                <w:b/>
                <w:sz w:val="24"/>
                <w:szCs w:val="24"/>
              </w:rPr>
            </w:pPr>
          </w:p>
        </w:tc>
        <w:tc>
          <w:tcPr>
            <w:tcW w:w="992" w:type="dxa"/>
          </w:tcPr>
          <w:p w:rsidR="000D7D99" w:rsidRPr="00D44A48" w:rsidRDefault="000D7D99" w:rsidP="00D44A48">
            <w:pPr>
              <w:tabs>
                <w:tab w:val="left" w:pos="1335"/>
              </w:tabs>
              <w:spacing w:line="276" w:lineRule="auto"/>
              <w:jc w:val="center"/>
              <w:rPr>
                <w:b/>
                <w:sz w:val="24"/>
                <w:szCs w:val="24"/>
              </w:rPr>
            </w:pPr>
            <w:r>
              <w:rPr>
                <w:b/>
                <w:sz w:val="24"/>
                <w:szCs w:val="24"/>
              </w:rPr>
              <w:t>Дата</w:t>
            </w:r>
          </w:p>
        </w:tc>
        <w:tc>
          <w:tcPr>
            <w:tcW w:w="5953" w:type="dxa"/>
          </w:tcPr>
          <w:p w:rsidR="000D7D99" w:rsidRPr="00D44A48" w:rsidRDefault="000D7D99" w:rsidP="00D44A48">
            <w:pPr>
              <w:tabs>
                <w:tab w:val="left" w:pos="1335"/>
              </w:tabs>
              <w:spacing w:line="276" w:lineRule="auto"/>
              <w:jc w:val="center"/>
              <w:rPr>
                <w:b/>
                <w:sz w:val="24"/>
                <w:szCs w:val="24"/>
              </w:rPr>
            </w:pPr>
          </w:p>
        </w:tc>
        <w:tc>
          <w:tcPr>
            <w:tcW w:w="2410" w:type="dxa"/>
          </w:tcPr>
          <w:p w:rsidR="000D7D99" w:rsidRPr="00D44A48" w:rsidRDefault="000D7D99" w:rsidP="00D44A48">
            <w:pPr>
              <w:tabs>
                <w:tab w:val="left" w:pos="1335"/>
              </w:tabs>
              <w:spacing w:line="276" w:lineRule="auto"/>
              <w:rPr>
                <w:sz w:val="24"/>
                <w:szCs w:val="24"/>
              </w:rPr>
            </w:pPr>
          </w:p>
        </w:tc>
      </w:tr>
      <w:tr w:rsidR="000D7D99" w:rsidRPr="00D44A48" w:rsidTr="001578B7">
        <w:trPr>
          <w:trHeight w:val="146"/>
        </w:trPr>
        <w:tc>
          <w:tcPr>
            <w:tcW w:w="709" w:type="dxa"/>
          </w:tcPr>
          <w:p w:rsidR="000D7D99" w:rsidRPr="00381E97" w:rsidRDefault="000D7D99" w:rsidP="00CC7587">
            <w:pPr>
              <w:pStyle w:val="af"/>
              <w:numPr>
                <w:ilvl w:val="0"/>
                <w:numId w:val="41"/>
              </w:numPr>
              <w:rPr>
                <w:rFonts w:ascii="Times New Roman" w:eastAsia="Times New Roman" w:hAnsi="Times New Roman"/>
                <w:sz w:val="24"/>
                <w:szCs w:val="24"/>
              </w:rPr>
            </w:pPr>
            <w:r w:rsidRPr="00381E97">
              <w:rPr>
                <w:rFonts w:ascii="Times New Roman" w:eastAsia="Times New Roman" w:hAnsi="Times New Roman"/>
                <w:sz w:val="24"/>
                <w:szCs w:val="24"/>
              </w:rPr>
              <w:t>1</w:t>
            </w:r>
          </w:p>
        </w:tc>
        <w:tc>
          <w:tcPr>
            <w:tcW w:w="992" w:type="dxa"/>
          </w:tcPr>
          <w:p w:rsidR="000D7D99" w:rsidRPr="0082121B"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rPr>
                <w:sz w:val="24"/>
                <w:szCs w:val="24"/>
              </w:rPr>
            </w:pPr>
            <w:r w:rsidRPr="00D44A48">
              <w:rPr>
                <w:color w:val="000000"/>
                <w:sz w:val="24"/>
                <w:szCs w:val="24"/>
              </w:rPr>
              <w:t>Русский язык как развивающееся явление</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rPr>
                <w:bCs/>
              </w:rPr>
              <w:t>3</w:t>
            </w:r>
          </w:p>
        </w:tc>
        <w:tc>
          <w:tcPr>
            <w:tcW w:w="992" w:type="dxa"/>
          </w:tcPr>
          <w:p w:rsidR="000D7D99" w:rsidRPr="0082121B"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shd w:val="clear" w:color="auto" w:fill="FFFFFF"/>
              <w:rPr>
                <w:color w:val="000000"/>
                <w:sz w:val="24"/>
                <w:szCs w:val="24"/>
              </w:rPr>
            </w:pPr>
            <w:r>
              <w:rPr>
                <w:sz w:val="24"/>
                <w:szCs w:val="24"/>
              </w:rPr>
              <w:t>Синтаксис. Синтаксический анализ предложения</w:t>
            </w:r>
            <w:r w:rsidRPr="00D44A48">
              <w:rPr>
                <w:sz w:val="24"/>
                <w:szCs w:val="24"/>
              </w:rPr>
              <w:t xml:space="preserve">.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rPr>
                <w:bCs/>
              </w:rPr>
            </w:pPr>
          </w:p>
        </w:tc>
        <w:tc>
          <w:tcPr>
            <w:tcW w:w="992" w:type="dxa"/>
          </w:tcPr>
          <w:p w:rsidR="000D7D99" w:rsidRPr="0082121B" w:rsidRDefault="000D7D99" w:rsidP="00D44A48">
            <w:pPr>
              <w:tabs>
                <w:tab w:val="left" w:pos="1335"/>
              </w:tabs>
              <w:rPr>
                <w:color w:val="FF0000"/>
                <w:sz w:val="24"/>
                <w:szCs w:val="24"/>
              </w:rPr>
            </w:pPr>
          </w:p>
        </w:tc>
        <w:tc>
          <w:tcPr>
            <w:tcW w:w="5953" w:type="dxa"/>
          </w:tcPr>
          <w:p w:rsidR="000D7D99" w:rsidRPr="00D44A48" w:rsidRDefault="000D7D99" w:rsidP="00157808">
            <w:pPr>
              <w:shd w:val="clear" w:color="auto" w:fill="FFFFFF"/>
              <w:rPr>
                <w:sz w:val="24"/>
                <w:szCs w:val="24"/>
              </w:rPr>
            </w:pPr>
            <w:r w:rsidRPr="00D44A48">
              <w:rPr>
                <w:sz w:val="24"/>
                <w:szCs w:val="24"/>
              </w:rPr>
              <w:t>П</w:t>
            </w:r>
            <w:r>
              <w:rPr>
                <w:sz w:val="24"/>
                <w:szCs w:val="24"/>
              </w:rPr>
              <w:t>унктуация. Пунктуационный анализ предложения</w:t>
            </w:r>
            <w:r w:rsidRPr="00D44A48">
              <w:rPr>
                <w:sz w:val="24"/>
                <w:szCs w:val="24"/>
              </w:rPr>
              <w:t>.</w:t>
            </w:r>
          </w:p>
        </w:tc>
        <w:tc>
          <w:tcPr>
            <w:tcW w:w="2410" w:type="dxa"/>
          </w:tcPr>
          <w:p w:rsidR="000D7D99" w:rsidRPr="00D44A48" w:rsidRDefault="000D7D99" w:rsidP="00D44A48">
            <w:pPr>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4</w:t>
            </w:r>
          </w:p>
        </w:tc>
        <w:tc>
          <w:tcPr>
            <w:tcW w:w="992" w:type="dxa"/>
          </w:tcPr>
          <w:p w:rsidR="000D7D99" w:rsidRPr="0082121B"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shd w:val="clear" w:color="auto" w:fill="FFFFFF"/>
              <w:rPr>
                <w:color w:val="000000"/>
                <w:sz w:val="24"/>
                <w:szCs w:val="24"/>
              </w:rPr>
            </w:pPr>
            <w:r>
              <w:rPr>
                <w:sz w:val="24"/>
                <w:szCs w:val="24"/>
              </w:rPr>
              <w:t>Лексикология</w:t>
            </w:r>
            <w:r w:rsidRPr="00D44A48">
              <w:rPr>
                <w:sz w:val="24"/>
                <w:szCs w:val="24"/>
              </w:rPr>
              <w:t xml:space="preserve"> и фразеология.</w:t>
            </w:r>
            <w:r>
              <w:rPr>
                <w:sz w:val="24"/>
                <w:szCs w:val="24"/>
              </w:rPr>
              <w:t xml:space="preserve"> Лексический анализ слова</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5</w:t>
            </w:r>
          </w:p>
        </w:tc>
        <w:tc>
          <w:tcPr>
            <w:tcW w:w="992" w:type="dxa"/>
          </w:tcPr>
          <w:p w:rsidR="000D7D99" w:rsidRPr="0082121B"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shd w:val="clear" w:color="auto" w:fill="FFFFFF"/>
              <w:rPr>
                <w:color w:val="000000"/>
                <w:sz w:val="24"/>
                <w:szCs w:val="24"/>
              </w:rPr>
            </w:pPr>
            <w:r w:rsidRPr="00D44A48">
              <w:rPr>
                <w:sz w:val="24"/>
                <w:szCs w:val="24"/>
              </w:rPr>
              <w:t>Фонетика и</w:t>
            </w:r>
            <w:r>
              <w:rPr>
                <w:sz w:val="24"/>
                <w:szCs w:val="24"/>
              </w:rPr>
              <w:t xml:space="preserve"> орфография. Фонетический анализ</w:t>
            </w:r>
            <w:r w:rsidRPr="00D44A48">
              <w:rPr>
                <w:sz w:val="24"/>
                <w:szCs w:val="24"/>
              </w:rPr>
              <w:t xml:space="preserve"> слова.</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58"/>
        </w:trPr>
        <w:tc>
          <w:tcPr>
            <w:tcW w:w="709" w:type="dxa"/>
          </w:tcPr>
          <w:p w:rsidR="000D7D99" w:rsidRPr="00D44A48" w:rsidRDefault="000D7D99" w:rsidP="00381E97">
            <w:pPr>
              <w:pStyle w:val="a4"/>
              <w:numPr>
                <w:ilvl w:val="0"/>
                <w:numId w:val="41"/>
              </w:numPr>
              <w:spacing w:line="276" w:lineRule="auto"/>
            </w:pPr>
            <w:r w:rsidRPr="00D44A48">
              <w:t>6</w:t>
            </w:r>
          </w:p>
        </w:tc>
        <w:tc>
          <w:tcPr>
            <w:tcW w:w="992" w:type="dxa"/>
          </w:tcPr>
          <w:p w:rsidR="000D7D99" w:rsidRPr="0082121B"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shd w:val="clear" w:color="auto" w:fill="FFFFFF"/>
              <w:rPr>
                <w:color w:val="000000"/>
                <w:sz w:val="24"/>
                <w:szCs w:val="24"/>
              </w:rPr>
            </w:pPr>
            <w:r w:rsidRPr="00D44A48">
              <w:rPr>
                <w:sz w:val="24"/>
                <w:szCs w:val="24"/>
              </w:rPr>
              <w:t>Словообразование и орфография.</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69"/>
        </w:trPr>
        <w:tc>
          <w:tcPr>
            <w:tcW w:w="709" w:type="dxa"/>
          </w:tcPr>
          <w:p w:rsidR="000D7D99" w:rsidRPr="00D44A48" w:rsidRDefault="000D7D99" w:rsidP="00381E97">
            <w:pPr>
              <w:pStyle w:val="a4"/>
              <w:numPr>
                <w:ilvl w:val="0"/>
                <w:numId w:val="41"/>
              </w:numPr>
              <w:spacing w:line="276" w:lineRule="auto"/>
            </w:pPr>
            <w:r w:rsidRPr="00D44A48">
              <w:t>7</w:t>
            </w:r>
          </w:p>
        </w:tc>
        <w:tc>
          <w:tcPr>
            <w:tcW w:w="992" w:type="dxa"/>
          </w:tcPr>
          <w:p w:rsidR="000D7D99" w:rsidRPr="0082121B"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shd w:val="clear" w:color="auto" w:fill="FFFFFF"/>
              <w:rPr>
                <w:sz w:val="24"/>
                <w:szCs w:val="24"/>
              </w:rPr>
            </w:pPr>
            <w:r w:rsidRPr="00D44A48">
              <w:rPr>
                <w:sz w:val="24"/>
                <w:szCs w:val="24"/>
              </w:rPr>
              <w:t>Морфемн</w:t>
            </w:r>
            <w:r>
              <w:rPr>
                <w:sz w:val="24"/>
                <w:szCs w:val="24"/>
              </w:rPr>
              <w:t>ый и словообразовательный анализ слова</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p w:rsidR="000D7D99" w:rsidRPr="00D44A48" w:rsidRDefault="000D7D99" w:rsidP="00D44A48">
            <w:pPr>
              <w:pStyle w:val="a4"/>
              <w:spacing w:line="276" w:lineRule="auto"/>
            </w:pPr>
          </w:p>
        </w:tc>
        <w:tc>
          <w:tcPr>
            <w:tcW w:w="992" w:type="dxa"/>
          </w:tcPr>
          <w:p w:rsidR="000D7D99" w:rsidRPr="0082121B"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shd w:val="clear" w:color="auto" w:fill="FFFFFF"/>
              <w:rPr>
                <w:color w:val="000000"/>
                <w:sz w:val="24"/>
                <w:szCs w:val="24"/>
              </w:rPr>
            </w:pPr>
            <w:r w:rsidRPr="00D44A48">
              <w:rPr>
                <w:sz w:val="24"/>
                <w:szCs w:val="24"/>
              </w:rPr>
              <w:t xml:space="preserve">Морфология и орфография.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rPr>
                <w:color w:val="000000"/>
              </w:rPr>
            </w:pPr>
            <w:r w:rsidRPr="00D44A48">
              <w:t>9</w:t>
            </w:r>
          </w:p>
        </w:tc>
        <w:tc>
          <w:tcPr>
            <w:tcW w:w="992" w:type="dxa"/>
          </w:tcPr>
          <w:p w:rsidR="000D7D99" w:rsidRPr="0082121B"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shd w:val="clear" w:color="auto" w:fill="FFFFFF"/>
              <w:rPr>
                <w:color w:val="000000"/>
                <w:sz w:val="24"/>
                <w:szCs w:val="24"/>
              </w:rPr>
            </w:pPr>
            <w:r>
              <w:rPr>
                <w:sz w:val="24"/>
                <w:szCs w:val="24"/>
              </w:rPr>
              <w:t>Морфологический анализ</w:t>
            </w:r>
            <w:r w:rsidRPr="00D44A48">
              <w:rPr>
                <w:sz w:val="24"/>
                <w:szCs w:val="24"/>
              </w:rPr>
              <w:t xml:space="preserve"> слова.</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rPr>
                <w:color w:val="000000"/>
              </w:rPr>
            </w:pPr>
            <w:r w:rsidRPr="00D44A48">
              <w:t>0</w:t>
            </w:r>
          </w:p>
        </w:tc>
        <w:tc>
          <w:tcPr>
            <w:tcW w:w="992" w:type="dxa"/>
          </w:tcPr>
          <w:p w:rsidR="000D7D99" w:rsidRPr="0082121B"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shd w:val="clear" w:color="auto" w:fill="FFFFFF"/>
              <w:rPr>
                <w:color w:val="000000"/>
                <w:sz w:val="24"/>
                <w:szCs w:val="24"/>
              </w:rPr>
            </w:pPr>
            <w:r w:rsidRPr="00D44A48">
              <w:rPr>
                <w:color w:val="000000"/>
                <w:sz w:val="24"/>
                <w:szCs w:val="24"/>
              </w:rPr>
              <w:t>Р.р. Текст.</w:t>
            </w:r>
            <w:r>
              <w:rPr>
                <w:color w:val="000000"/>
                <w:sz w:val="24"/>
                <w:szCs w:val="24"/>
              </w:rPr>
              <w:t xml:space="preserve">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82121B" w:rsidRDefault="000D7D99" w:rsidP="00D44A48">
            <w:pPr>
              <w:tabs>
                <w:tab w:val="left" w:pos="1335"/>
              </w:tabs>
              <w:rPr>
                <w:color w:val="FF0000"/>
                <w:sz w:val="24"/>
                <w:szCs w:val="24"/>
              </w:rPr>
            </w:pPr>
          </w:p>
        </w:tc>
        <w:tc>
          <w:tcPr>
            <w:tcW w:w="5953" w:type="dxa"/>
          </w:tcPr>
          <w:p w:rsidR="000D7D99" w:rsidRPr="00F44293" w:rsidRDefault="000D7D99" w:rsidP="00157808">
            <w:pPr>
              <w:shd w:val="clear" w:color="auto" w:fill="FFFFFF"/>
              <w:rPr>
                <w:b/>
                <w:color w:val="000000"/>
                <w:sz w:val="24"/>
                <w:szCs w:val="24"/>
              </w:rPr>
            </w:pPr>
            <w:r w:rsidRPr="00F44293">
              <w:rPr>
                <w:b/>
                <w:color w:val="000000"/>
                <w:sz w:val="24"/>
                <w:szCs w:val="24"/>
              </w:rPr>
              <w:t>Язык и речь</w:t>
            </w:r>
            <w:r>
              <w:rPr>
                <w:b/>
                <w:color w:val="000000"/>
                <w:sz w:val="24"/>
                <w:szCs w:val="24"/>
              </w:rPr>
              <w:t xml:space="preserve">. </w:t>
            </w:r>
            <w:r w:rsidRPr="00F44293">
              <w:rPr>
                <w:color w:val="000000"/>
                <w:sz w:val="24"/>
                <w:szCs w:val="24"/>
              </w:rPr>
              <w:t>Монолог и его виды</w:t>
            </w:r>
          </w:p>
        </w:tc>
        <w:tc>
          <w:tcPr>
            <w:tcW w:w="2410" w:type="dxa"/>
          </w:tcPr>
          <w:p w:rsidR="000D7D99" w:rsidRPr="00D44A48" w:rsidRDefault="000D7D99" w:rsidP="00D44A48">
            <w:pPr>
              <w:rPr>
                <w:sz w:val="24"/>
                <w:szCs w:val="24"/>
              </w:rPr>
            </w:pPr>
          </w:p>
        </w:tc>
      </w:tr>
      <w:tr w:rsidR="000D7D99" w:rsidRPr="00D44A48" w:rsidTr="001578B7">
        <w:trPr>
          <w:trHeight w:val="411"/>
        </w:trPr>
        <w:tc>
          <w:tcPr>
            <w:tcW w:w="709" w:type="dxa"/>
          </w:tcPr>
          <w:p w:rsidR="000D7D99" w:rsidRPr="00D44A48" w:rsidRDefault="000D7D99" w:rsidP="00381E97">
            <w:pPr>
              <w:pStyle w:val="a4"/>
              <w:numPr>
                <w:ilvl w:val="0"/>
                <w:numId w:val="41"/>
              </w:numPr>
              <w:spacing w:line="276" w:lineRule="auto"/>
            </w:pPr>
            <w:r w:rsidRPr="00D44A48">
              <w:t>1</w:t>
            </w:r>
          </w:p>
        </w:tc>
        <w:tc>
          <w:tcPr>
            <w:tcW w:w="992" w:type="dxa"/>
          </w:tcPr>
          <w:p w:rsidR="000D7D99" w:rsidRPr="00565C8E" w:rsidRDefault="000D7D99" w:rsidP="00D44A48">
            <w:pPr>
              <w:tabs>
                <w:tab w:val="left" w:pos="1335"/>
              </w:tabs>
              <w:spacing w:line="276" w:lineRule="auto"/>
              <w:rPr>
                <w:color w:val="FF0000"/>
                <w:sz w:val="24"/>
                <w:szCs w:val="24"/>
              </w:rPr>
            </w:pPr>
          </w:p>
        </w:tc>
        <w:tc>
          <w:tcPr>
            <w:tcW w:w="5953" w:type="dxa"/>
          </w:tcPr>
          <w:p w:rsidR="000D7D99" w:rsidRPr="00D44A48" w:rsidRDefault="000D7D99" w:rsidP="00157808">
            <w:pPr>
              <w:shd w:val="clear" w:color="auto" w:fill="FFFFFF"/>
              <w:rPr>
                <w:color w:val="000000"/>
                <w:sz w:val="24"/>
                <w:szCs w:val="24"/>
              </w:rPr>
            </w:pPr>
            <w:r>
              <w:rPr>
                <w:color w:val="000000"/>
                <w:sz w:val="24"/>
                <w:szCs w:val="24"/>
              </w:rPr>
              <w:t>Диалог как текст. Полилог</w:t>
            </w:r>
            <w:r w:rsidRPr="00D44A48">
              <w:rPr>
                <w:color w:val="000000"/>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411"/>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565C8E" w:rsidRDefault="000D7D99" w:rsidP="00D44A48">
            <w:pPr>
              <w:tabs>
                <w:tab w:val="left" w:pos="1335"/>
              </w:tabs>
              <w:rPr>
                <w:color w:val="FF0000"/>
                <w:sz w:val="24"/>
                <w:szCs w:val="24"/>
              </w:rPr>
            </w:pPr>
          </w:p>
        </w:tc>
        <w:tc>
          <w:tcPr>
            <w:tcW w:w="5953" w:type="dxa"/>
          </w:tcPr>
          <w:p w:rsidR="000D7D99" w:rsidRDefault="000D7D99" w:rsidP="00157808">
            <w:pPr>
              <w:shd w:val="clear" w:color="auto" w:fill="FFFFFF"/>
              <w:rPr>
                <w:color w:val="000000"/>
                <w:sz w:val="24"/>
                <w:szCs w:val="24"/>
              </w:rPr>
            </w:pPr>
            <w:r w:rsidRPr="00F44293">
              <w:rPr>
                <w:b/>
                <w:color w:val="000000"/>
                <w:sz w:val="24"/>
                <w:szCs w:val="24"/>
              </w:rPr>
              <w:t>Текст.</w:t>
            </w:r>
            <w:r>
              <w:rPr>
                <w:color w:val="000000"/>
                <w:sz w:val="24"/>
                <w:szCs w:val="24"/>
              </w:rPr>
              <w:t xml:space="preserve"> Основные признаки текста.</w:t>
            </w:r>
          </w:p>
        </w:tc>
        <w:tc>
          <w:tcPr>
            <w:tcW w:w="2410" w:type="dxa"/>
          </w:tcPr>
          <w:p w:rsidR="000D7D99" w:rsidRPr="00D44A48" w:rsidRDefault="000D7D99" w:rsidP="00D44A48">
            <w:pPr>
              <w:rPr>
                <w:sz w:val="24"/>
                <w:szCs w:val="24"/>
              </w:rPr>
            </w:pPr>
          </w:p>
        </w:tc>
      </w:tr>
      <w:tr w:rsidR="000D7D99" w:rsidRPr="00D44A48" w:rsidTr="001578B7">
        <w:trPr>
          <w:trHeight w:val="411"/>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565C8E" w:rsidRDefault="000D7D99" w:rsidP="00D44A48">
            <w:pPr>
              <w:tabs>
                <w:tab w:val="left" w:pos="1335"/>
              </w:tabs>
              <w:rPr>
                <w:color w:val="FF0000"/>
                <w:sz w:val="24"/>
                <w:szCs w:val="24"/>
              </w:rPr>
            </w:pPr>
          </w:p>
        </w:tc>
        <w:tc>
          <w:tcPr>
            <w:tcW w:w="5953" w:type="dxa"/>
          </w:tcPr>
          <w:p w:rsidR="000D7D99" w:rsidRPr="00F44293" w:rsidRDefault="000D7D99" w:rsidP="00157808">
            <w:pPr>
              <w:shd w:val="clear" w:color="auto" w:fill="FFFFFF"/>
              <w:rPr>
                <w:color w:val="000000"/>
                <w:sz w:val="24"/>
                <w:szCs w:val="24"/>
              </w:rPr>
            </w:pPr>
            <w:r w:rsidRPr="00F44293">
              <w:rPr>
                <w:color w:val="000000"/>
                <w:sz w:val="24"/>
                <w:szCs w:val="24"/>
              </w:rPr>
              <w:t>Информационная переработка текста</w:t>
            </w:r>
            <w:r>
              <w:rPr>
                <w:color w:val="000000"/>
                <w:sz w:val="24"/>
                <w:szCs w:val="24"/>
              </w:rPr>
              <w:t>. Смысловой анализ текста.</w:t>
            </w:r>
          </w:p>
        </w:tc>
        <w:tc>
          <w:tcPr>
            <w:tcW w:w="2410" w:type="dxa"/>
          </w:tcPr>
          <w:p w:rsidR="000D7D99" w:rsidRPr="00D44A48" w:rsidRDefault="000D7D99" w:rsidP="00D44A48">
            <w:pPr>
              <w:rPr>
                <w:sz w:val="24"/>
                <w:szCs w:val="24"/>
              </w:rPr>
            </w:pPr>
          </w:p>
        </w:tc>
      </w:tr>
      <w:tr w:rsidR="000D7D99" w:rsidRPr="00D44A48" w:rsidTr="001578B7">
        <w:trPr>
          <w:trHeight w:val="411"/>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565C8E" w:rsidRDefault="000D7D99" w:rsidP="00D44A48">
            <w:pPr>
              <w:tabs>
                <w:tab w:val="left" w:pos="1335"/>
              </w:tabs>
              <w:rPr>
                <w:color w:val="FF0000"/>
                <w:sz w:val="24"/>
                <w:szCs w:val="24"/>
              </w:rPr>
            </w:pPr>
          </w:p>
        </w:tc>
        <w:tc>
          <w:tcPr>
            <w:tcW w:w="5953" w:type="dxa"/>
          </w:tcPr>
          <w:p w:rsidR="000D7D99" w:rsidRPr="00F44293" w:rsidRDefault="000D7D99" w:rsidP="00157808">
            <w:pPr>
              <w:shd w:val="clear" w:color="auto" w:fill="FFFFFF"/>
              <w:rPr>
                <w:color w:val="000000"/>
                <w:sz w:val="24"/>
                <w:szCs w:val="24"/>
              </w:rPr>
            </w:pPr>
            <w:r>
              <w:rPr>
                <w:color w:val="000000"/>
                <w:sz w:val="24"/>
                <w:szCs w:val="24"/>
              </w:rPr>
              <w:t xml:space="preserve">Рассуждение как функционально-смысловой тип речи.  </w:t>
            </w:r>
          </w:p>
        </w:tc>
        <w:tc>
          <w:tcPr>
            <w:tcW w:w="2410" w:type="dxa"/>
          </w:tcPr>
          <w:p w:rsidR="000D7D99" w:rsidRPr="00D44A48" w:rsidRDefault="000D7D99" w:rsidP="00D44A48">
            <w:pPr>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2</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157808">
            <w:pPr>
              <w:shd w:val="clear" w:color="auto" w:fill="FFFFFF"/>
              <w:rPr>
                <w:color w:val="000000"/>
                <w:sz w:val="24"/>
                <w:szCs w:val="24"/>
              </w:rPr>
            </w:pPr>
            <w:r w:rsidRPr="00D44A48">
              <w:rPr>
                <w:color w:val="000000"/>
                <w:sz w:val="24"/>
                <w:szCs w:val="24"/>
              </w:rPr>
              <w:t xml:space="preserve"> </w:t>
            </w:r>
            <w:r w:rsidRPr="0054273E">
              <w:rPr>
                <w:b/>
                <w:color w:val="000000"/>
                <w:sz w:val="24"/>
                <w:szCs w:val="24"/>
              </w:rPr>
              <w:t>Функциональные разновидности языка.</w:t>
            </w:r>
            <w:r>
              <w:rPr>
                <w:color w:val="000000"/>
                <w:sz w:val="24"/>
                <w:szCs w:val="24"/>
              </w:rPr>
              <w:t xml:space="preserve"> Функциональные разновидности </w:t>
            </w:r>
            <w:r w:rsidRPr="00D44A48">
              <w:rPr>
                <w:color w:val="000000"/>
                <w:sz w:val="24"/>
                <w:szCs w:val="24"/>
              </w:rPr>
              <w:t xml:space="preserve">языка.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Pr="00D44A48" w:rsidRDefault="000D7D99" w:rsidP="00157808">
            <w:pPr>
              <w:shd w:val="clear" w:color="auto" w:fill="FFFFFF"/>
              <w:rPr>
                <w:color w:val="000000"/>
                <w:sz w:val="24"/>
                <w:szCs w:val="24"/>
              </w:rPr>
            </w:pPr>
            <w:r w:rsidRPr="00D44A48">
              <w:rPr>
                <w:color w:val="000000"/>
                <w:sz w:val="24"/>
                <w:szCs w:val="24"/>
              </w:rPr>
              <w:t>Публицистический стиль.</w:t>
            </w:r>
          </w:p>
        </w:tc>
        <w:tc>
          <w:tcPr>
            <w:tcW w:w="2410" w:type="dxa"/>
          </w:tcPr>
          <w:p w:rsidR="000D7D99" w:rsidRPr="00D44A48" w:rsidRDefault="000D7D99" w:rsidP="00D44A48">
            <w:pPr>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Pr="00D44A48" w:rsidRDefault="000D7D99" w:rsidP="00157808">
            <w:pPr>
              <w:shd w:val="clear" w:color="auto" w:fill="FFFFFF"/>
              <w:rPr>
                <w:color w:val="000000"/>
                <w:sz w:val="24"/>
                <w:szCs w:val="24"/>
              </w:rPr>
            </w:pPr>
            <w:r>
              <w:rPr>
                <w:color w:val="000000"/>
                <w:sz w:val="24"/>
                <w:szCs w:val="24"/>
              </w:rPr>
              <w:t>Заметка и репортаж. Интервью.</w:t>
            </w:r>
          </w:p>
        </w:tc>
        <w:tc>
          <w:tcPr>
            <w:tcW w:w="2410" w:type="dxa"/>
          </w:tcPr>
          <w:p w:rsidR="000D7D99" w:rsidRPr="00D44A48" w:rsidRDefault="000D7D99" w:rsidP="00D44A48">
            <w:pPr>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Default="000D7D99" w:rsidP="00157808">
            <w:pPr>
              <w:shd w:val="clear" w:color="auto" w:fill="FFFFFF"/>
              <w:rPr>
                <w:color w:val="000000"/>
                <w:sz w:val="24"/>
                <w:szCs w:val="24"/>
              </w:rPr>
            </w:pPr>
            <w:r>
              <w:rPr>
                <w:color w:val="000000"/>
                <w:sz w:val="24"/>
                <w:szCs w:val="24"/>
              </w:rPr>
              <w:t>Научный стиль. Отзыв.</w:t>
            </w:r>
          </w:p>
        </w:tc>
        <w:tc>
          <w:tcPr>
            <w:tcW w:w="2410" w:type="dxa"/>
          </w:tcPr>
          <w:p w:rsidR="000D7D99" w:rsidRPr="00D44A48" w:rsidRDefault="000D7D99" w:rsidP="00D44A48">
            <w:pPr>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Default="000D7D99" w:rsidP="00157808">
            <w:pPr>
              <w:shd w:val="clear" w:color="auto" w:fill="FFFFFF"/>
              <w:rPr>
                <w:color w:val="000000"/>
                <w:sz w:val="24"/>
                <w:szCs w:val="24"/>
              </w:rPr>
            </w:pPr>
            <w:r>
              <w:rPr>
                <w:color w:val="000000"/>
                <w:sz w:val="24"/>
                <w:szCs w:val="24"/>
              </w:rPr>
              <w:t>Деловое общение и официально-деловой стиль</w:t>
            </w:r>
          </w:p>
        </w:tc>
        <w:tc>
          <w:tcPr>
            <w:tcW w:w="2410" w:type="dxa"/>
          </w:tcPr>
          <w:p w:rsidR="000D7D99" w:rsidRPr="00D44A48" w:rsidRDefault="000D7D99" w:rsidP="00D44A48">
            <w:pPr>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Default="000D7D99" w:rsidP="00157808">
            <w:pPr>
              <w:shd w:val="clear" w:color="auto" w:fill="FFFFFF"/>
              <w:rPr>
                <w:color w:val="000000"/>
                <w:sz w:val="24"/>
                <w:szCs w:val="24"/>
              </w:rPr>
            </w:pPr>
            <w:r>
              <w:rPr>
                <w:color w:val="000000"/>
                <w:sz w:val="24"/>
                <w:szCs w:val="24"/>
              </w:rPr>
              <w:t>Инструкция как жанр официально-делового стиля.</w:t>
            </w:r>
          </w:p>
        </w:tc>
        <w:tc>
          <w:tcPr>
            <w:tcW w:w="2410" w:type="dxa"/>
          </w:tcPr>
          <w:p w:rsidR="000D7D99" w:rsidRPr="00D44A48" w:rsidRDefault="000D7D99" w:rsidP="00D44A48">
            <w:pPr>
              <w:rPr>
                <w:sz w:val="24"/>
                <w:szCs w:val="24"/>
              </w:rPr>
            </w:pPr>
          </w:p>
        </w:tc>
      </w:tr>
      <w:tr w:rsidR="000D7D99" w:rsidRPr="00D44A48" w:rsidTr="001578B7">
        <w:trPr>
          <w:trHeight w:val="858"/>
        </w:trPr>
        <w:tc>
          <w:tcPr>
            <w:tcW w:w="709" w:type="dxa"/>
          </w:tcPr>
          <w:p w:rsidR="000D7D99" w:rsidRPr="00D44A48" w:rsidRDefault="000D7D99" w:rsidP="00381E97">
            <w:pPr>
              <w:pStyle w:val="a4"/>
              <w:numPr>
                <w:ilvl w:val="0"/>
                <w:numId w:val="41"/>
              </w:numPr>
              <w:spacing w:line="276" w:lineRule="auto"/>
              <w:rPr>
                <w:color w:val="000000"/>
              </w:rP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385B28" w:rsidRDefault="000D7D99" w:rsidP="00AA67D9">
            <w:pPr>
              <w:shd w:val="clear" w:color="auto" w:fill="FFFFFF"/>
              <w:rPr>
                <w:b/>
                <w:sz w:val="24"/>
                <w:szCs w:val="24"/>
              </w:rPr>
            </w:pPr>
            <w:r w:rsidRPr="00385B28">
              <w:rPr>
                <w:b/>
                <w:sz w:val="24"/>
                <w:szCs w:val="24"/>
              </w:rPr>
              <w:t>Контрольный диктант с  грамматическим заданием   по теме «Повторение изученного материала в 5-6 классах»</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432"/>
        </w:trPr>
        <w:tc>
          <w:tcPr>
            <w:tcW w:w="709" w:type="dxa"/>
          </w:tcPr>
          <w:p w:rsidR="000D7D99" w:rsidRPr="00D44A48" w:rsidRDefault="000D7D99" w:rsidP="00381E97">
            <w:pPr>
              <w:pStyle w:val="a4"/>
              <w:numPr>
                <w:ilvl w:val="0"/>
                <w:numId w:val="41"/>
              </w:numPr>
              <w:spacing w:line="276" w:lineRule="auto"/>
              <w:rPr>
                <w:color w:val="000000"/>
              </w:rPr>
            </w:pPr>
          </w:p>
        </w:tc>
        <w:tc>
          <w:tcPr>
            <w:tcW w:w="992" w:type="dxa"/>
          </w:tcPr>
          <w:p w:rsidR="000D7D99" w:rsidRDefault="000D7D99" w:rsidP="00D44A48">
            <w:pPr>
              <w:tabs>
                <w:tab w:val="left" w:pos="1335"/>
              </w:tabs>
              <w:rPr>
                <w:sz w:val="24"/>
                <w:szCs w:val="24"/>
              </w:rPr>
            </w:pPr>
          </w:p>
        </w:tc>
        <w:tc>
          <w:tcPr>
            <w:tcW w:w="5953" w:type="dxa"/>
          </w:tcPr>
          <w:p w:rsidR="000D7D99" w:rsidRPr="001578B7" w:rsidRDefault="000D7D99" w:rsidP="00AA67D9">
            <w:pPr>
              <w:shd w:val="clear" w:color="auto" w:fill="FFFFFF"/>
              <w:rPr>
                <w:sz w:val="24"/>
                <w:szCs w:val="24"/>
              </w:rPr>
            </w:pPr>
            <w:r w:rsidRPr="001578B7">
              <w:rPr>
                <w:color w:val="000000"/>
                <w:sz w:val="24"/>
                <w:szCs w:val="24"/>
              </w:rPr>
              <w:t>Анализ контрольного диктанта</w:t>
            </w:r>
          </w:p>
        </w:tc>
        <w:tc>
          <w:tcPr>
            <w:tcW w:w="2410" w:type="dxa"/>
          </w:tcPr>
          <w:p w:rsidR="000D7D99" w:rsidRPr="00D44A48" w:rsidRDefault="000D7D99" w:rsidP="00D44A48">
            <w:pPr>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rPr>
                <w:color w:val="000000"/>
              </w:rPr>
            </w:pPr>
            <w:r w:rsidRPr="00D44A48">
              <w:t>4</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shd w:val="clear" w:color="auto" w:fill="FFFFFF"/>
              <w:rPr>
                <w:color w:val="000000"/>
                <w:sz w:val="24"/>
                <w:szCs w:val="24"/>
              </w:rPr>
            </w:pPr>
            <w:r w:rsidRPr="00CB7BFA">
              <w:rPr>
                <w:sz w:val="24"/>
                <w:szCs w:val="24"/>
              </w:rPr>
              <w:t>Морфология и орфография. Культура речи</w:t>
            </w:r>
            <w:r>
              <w:rPr>
                <w:sz w:val="24"/>
                <w:szCs w:val="24"/>
              </w:rPr>
              <w:t>. Система частей речи в русском языке</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p w:rsidR="000D7D99" w:rsidRPr="00D44A48" w:rsidRDefault="000D7D99" w:rsidP="00D44A48">
            <w:pPr>
              <w:pStyle w:val="a4"/>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D13A6">
              <w:rPr>
                <w:b/>
                <w:color w:val="000000"/>
                <w:sz w:val="24"/>
                <w:szCs w:val="24"/>
              </w:rPr>
              <w:t>Причастие.</w:t>
            </w:r>
            <w:r>
              <w:rPr>
                <w:color w:val="000000"/>
                <w:sz w:val="24"/>
                <w:szCs w:val="24"/>
              </w:rPr>
              <w:t xml:space="preserve"> Причастие как особая группа слов</w:t>
            </w:r>
            <w:r w:rsidRPr="00D44A48">
              <w:rPr>
                <w:color w:val="000000"/>
                <w:sz w:val="24"/>
                <w:szCs w:val="24"/>
              </w:rPr>
              <w:t>.</w:t>
            </w:r>
            <w:r>
              <w:rPr>
                <w:color w:val="000000"/>
                <w:sz w:val="24"/>
                <w:szCs w:val="24"/>
              </w:rPr>
              <w:t xml:space="preserve"> Общее грамматическое значение причастий.</w:t>
            </w:r>
            <w:r w:rsidRPr="00D44A48">
              <w:rPr>
                <w:color w:val="000000"/>
                <w:sz w:val="24"/>
                <w:szCs w:val="24"/>
              </w:rPr>
              <w:t xml:space="preserve">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p w:rsidR="000D7D99" w:rsidRPr="00D44A48" w:rsidRDefault="000D7D99" w:rsidP="00D44A48">
            <w:pPr>
              <w:pStyle w:val="a4"/>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Склонение причастий. Правописание безударных падежных окончаний</w:t>
            </w:r>
            <w:r w:rsidRPr="00D44A48">
              <w:rPr>
                <w:sz w:val="24"/>
                <w:szCs w:val="24"/>
              </w:rPr>
              <w:t xml:space="preserve"> причастий.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p w:rsidR="000D7D99" w:rsidRPr="00D44A48" w:rsidRDefault="000D7D99" w:rsidP="00D44A48">
            <w:pPr>
              <w:pStyle w:val="a4"/>
              <w:spacing w:line="276" w:lineRule="auto"/>
              <w:jc w:val="center"/>
            </w:pPr>
          </w:p>
        </w:tc>
        <w:tc>
          <w:tcPr>
            <w:tcW w:w="992" w:type="dxa"/>
          </w:tcPr>
          <w:p w:rsidR="000D7D99" w:rsidRPr="00D44A48" w:rsidRDefault="000D7D99" w:rsidP="004642C9">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 xml:space="preserve">Причастие в составе словосочетаний. </w:t>
            </w:r>
            <w:r w:rsidRPr="00D44A48">
              <w:rPr>
                <w:sz w:val="24"/>
                <w:szCs w:val="24"/>
              </w:rPr>
              <w:t>Причастный оборот. Знаки препинания при причастном обороте.</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9</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Причастный оборот. Знаки препинания при причастном обороте.</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20</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26769A" w:rsidRDefault="000D7D99" w:rsidP="00AA67D9">
            <w:pPr>
              <w:pStyle w:val="a4"/>
            </w:pPr>
            <w:r w:rsidRPr="0026769A">
              <w:t xml:space="preserve">Рр Описание внешности человека. Портрет в литературном произведении.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p w:rsidR="000D7D99" w:rsidRPr="00D44A48" w:rsidRDefault="000D7D99" w:rsidP="00D44A48">
            <w:pPr>
              <w:pStyle w:val="a4"/>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Р.р. Сочинение</w:t>
            </w:r>
            <w:r>
              <w:rPr>
                <w:color w:val="000000"/>
                <w:sz w:val="24"/>
                <w:szCs w:val="24"/>
              </w:rPr>
              <w:t xml:space="preserve">-описание по фотографии В.В. Рочева </w:t>
            </w:r>
            <w:r>
              <w:rPr>
                <w:color w:val="000000"/>
                <w:sz w:val="24"/>
                <w:szCs w:val="24"/>
              </w:rPr>
              <w:lastRenderedPageBreak/>
              <w:t>«Маленькая художница</w:t>
            </w:r>
            <w:r w:rsidRPr="00D44A48">
              <w:rPr>
                <w:color w:val="000000"/>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3</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Действительные и страдательные причастия.</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4</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П</w:t>
            </w:r>
            <w:r w:rsidRPr="00D44A48">
              <w:rPr>
                <w:sz w:val="24"/>
                <w:szCs w:val="24"/>
              </w:rPr>
              <w:t>олные</w:t>
            </w:r>
            <w:r>
              <w:rPr>
                <w:sz w:val="24"/>
                <w:szCs w:val="24"/>
              </w:rPr>
              <w:t xml:space="preserve"> и краткие</w:t>
            </w:r>
            <w:r w:rsidRPr="00D44A48">
              <w:rPr>
                <w:sz w:val="24"/>
                <w:szCs w:val="24"/>
              </w:rPr>
              <w:t xml:space="preserve"> </w:t>
            </w:r>
            <w:r>
              <w:rPr>
                <w:sz w:val="24"/>
                <w:szCs w:val="24"/>
              </w:rPr>
              <w:t>формы страдательных причастий</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5</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Действительные причастия настоящего времени.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795FB6">
            <w:pPr>
              <w:pStyle w:val="a4"/>
              <w:numPr>
                <w:ilvl w:val="0"/>
                <w:numId w:val="41"/>
              </w:numPr>
              <w:spacing w:line="276" w:lineRule="auto"/>
            </w:pPr>
            <w:r w:rsidRPr="00D44A48">
              <w:t>2</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sz w:val="24"/>
                <w:szCs w:val="24"/>
              </w:rPr>
            </w:pPr>
            <w:r>
              <w:rPr>
                <w:sz w:val="24"/>
                <w:szCs w:val="24"/>
              </w:rPr>
              <w:t>Правописание суффиксов</w:t>
            </w:r>
            <w:r w:rsidRPr="00D44A48">
              <w:rPr>
                <w:sz w:val="24"/>
                <w:szCs w:val="24"/>
              </w:rPr>
              <w:t xml:space="preserve"> действительных причастий настоящего времени.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Действительные причастия прошедшего времени.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795FB6">
            <w:pPr>
              <w:pStyle w:val="a4"/>
              <w:numPr>
                <w:ilvl w:val="0"/>
                <w:numId w:val="41"/>
              </w:numPr>
              <w:spacing w:line="276" w:lineRule="auto"/>
            </w:pPr>
            <w:r w:rsidRPr="00D44A48">
              <w:t>2</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sz w:val="24"/>
                <w:szCs w:val="24"/>
              </w:rPr>
            </w:pPr>
            <w:r w:rsidRPr="00D44A48">
              <w:rPr>
                <w:sz w:val="24"/>
                <w:szCs w:val="24"/>
              </w:rPr>
              <w:t xml:space="preserve"> </w:t>
            </w:r>
            <w:r>
              <w:rPr>
                <w:sz w:val="24"/>
                <w:szCs w:val="24"/>
              </w:rPr>
              <w:t>Правописание суффиксов</w:t>
            </w:r>
            <w:r w:rsidRPr="00D44A48">
              <w:rPr>
                <w:sz w:val="24"/>
                <w:szCs w:val="24"/>
              </w:rPr>
              <w:t xml:space="preserve"> действитель</w:t>
            </w:r>
            <w:r>
              <w:rPr>
                <w:sz w:val="24"/>
                <w:szCs w:val="24"/>
              </w:rPr>
              <w:t xml:space="preserve">ных причастий </w:t>
            </w:r>
            <w:r w:rsidRPr="00D44A48">
              <w:rPr>
                <w:sz w:val="24"/>
                <w:szCs w:val="24"/>
              </w:rPr>
              <w:t xml:space="preserve">прошедшего времени.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9</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Страдательные причастия настоящего  времени.</w:t>
            </w:r>
            <w:r>
              <w:rPr>
                <w:sz w:val="24"/>
                <w:szCs w:val="24"/>
              </w:rPr>
              <w:t xml:space="preserve"> Правописание суффиксов страдательных причастий настоящего времени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0</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Страдательные причастия прошедшего времени.</w:t>
            </w:r>
            <w:r>
              <w:rPr>
                <w:sz w:val="24"/>
                <w:szCs w:val="24"/>
              </w:rPr>
              <w:t xml:space="preserve"> Правописание суффиксов страдательных причастий прошедшего времени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Pr="00D44A48" w:rsidRDefault="000D7D99" w:rsidP="00AA67D9">
            <w:pPr>
              <w:rPr>
                <w:sz w:val="24"/>
                <w:szCs w:val="24"/>
              </w:rPr>
            </w:pPr>
            <w:r>
              <w:rPr>
                <w:sz w:val="24"/>
                <w:szCs w:val="24"/>
              </w:rPr>
              <w:t>Созвучные причастия и имена прилагательные</w:t>
            </w:r>
          </w:p>
        </w:tc>
        <w:tc>
          <w:tcPr>
            <w:tcW w:w="2410" w:type="dxa"/>
          </w:tcPr>
          <w:p w:rsidR="000D7D99" w:rsidRPr="00D44A48" w:rsidRDefault="000D7D99" w:rsidP="00D44A48">
            <w:pPr>
              <w:rPr>
                <w:sz w:val="24"/>
                <w:szCs w:val="24"/>
              </w:rPr>
            </w:pPr>
          </w:p>
        </w:tc>
      </w:tr>
      <w:tr w:rsidR="000D7D99" w:rsidRPr="00D44A48" w:rsidTr="001578B7">
        <w:trPr>
          <w:trHeight w:val="392"/>
        </w:trPr>
        <w:tc>
          <w:tcPr>
            <w:tcW w:w="709" w:type="dxa"/>
          </w:tcPr>
          <w:p w:rsidR="000D7D99" w:rsidRPr="00D44A48" w:rsidRDefault="000D7D99" w:rsidP="00381E97">
            <w:pPr>
              <w:pStyle w:val="a4"/>
              <w:numPr>
                <w:ilvl w:val="0"/>
                <w:numId w:val="41"/>
              </w:numPr>
              <w:spacing w:line="276" w:lineRule="auto"/>
            </w:pPr>
            <w:r w:rsidRPr="00D44A48">
              <w:t>1</w:t>
            </w:r>
          </w:p>
          <w:p w:rsidR="000D7D99" w:rsidRPr="00D44A48" w:rsidRDefault="000D7D99" w:rsidP="00D44A48">
            <w:pPr>
              <w:pStyle w:val="a4"/>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444B45" w:rsidRDefault="000D7D99" w:rsidP="00AA67D9">
            <w:pPr>
              <w:rPr>
                <w:color w:val="000000"/>
                <w:sz w:val="24"/>
                <w:szCs w:val="24"/>
              </w:rPr>
            </w:pPr>
            <w:r w:rsidRPr="00444B45">
              <w:rPr>
                <w:sz w:val="24"/>
                <w:szCs w:val="24"/>
              </w:rPr>
              <w:t>Гласные перед Н в полных и кратких формах страдательных причастий.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92"/>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Pr="00444B45" w:rsidRDefault="000D7D99" w:rsidP="00AA67D9">
            <w:pPr>
              <w:rPr>
                <w:sz w:val="24"/>
                <w:szCs w:val="24"/>
              </w:rPr>
            </w:pPr>
            <w:r w:rsidRPr="00444B45">
              <w:rPr>
                <w:sz w:val="24"/>
                <w:szCs w:val="24"/>
              </w:rPr>
              <w:t>Две буквы Н в суффиксах полных страдательных причастий прошедшего времени. Одна и две буквы Н в суффиксах отглагольных прилагательных</w:t>
            </w:r>
          </w:p>
        </w:tc>
        <w:tc>
          <w:tcPr>
            <w:tcW w:w="2410" w:type="dxa"/>
          </w:tcPr>
          <w:p w:rsidR="000D7D99" w:rsidRPr="00D44A48" w:rsidRDefault="000D7D99" w:rsidP="00D44A48">
            <w:pPr>
              <w:rPr>
                <w:sz w:val="24"/>
                <w:szCs w:val="24"/>
              </w:rPr>
            </w:pPr>
          </w:p>
        </w:tc>
      </w:tr>
      <w:tr w:rsidR="000D7D99" w:rsidRPr="00D44A48" w:rsidTr="001578B7">
        <w:trPr>
          <w:trHeight w:val="392"/>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Pr="00444B45" w:rsidRDefault="000D7D99" w:rsidP="00AA67D9">
            <w:pPr>
              <w:rPr>
                <w:sz w:val="24"/>
                <w:szCs w:val="24"/>
              </w:rPr>
            </w:pPr>
            <w:r w:rsidRPr="00444B45">
              <w:rPr>
                <w:sz w:val="24"/>
                <w:szCs w:val="24"/>
              </w:rPr>
              <w:t>Две буквы Н в суффиксах полных страдательных причастий прошедшего времени. Одна и две буквы Н в суффиксах отглагольных прилагательных</w:t>
            </w:r>
          </w:p>
        </w:tc>
        <w:tc>
          <w:tcPr>
            <w:tcW w:w="2410" w:type="dxa"/>
          </w:tcPr>
          <w:p w:rsidR="000D7D99" w:rsidRPr="00D44A48" w:rsidRDefault="000D7D99" w:rsidP="00D44A48">
            <w:pPr>
              <w:rPr>
                <w:sz w:val="24"/>
                <w:szCs w:val="24"/>
              </w:rPr>
            </w:pPr>
          </w:p>
        </w:tc>
      </w:tr>
      <w:tr w:rsidR="000D7D99" w:rsidRPr="00D44A48" w:rsidTr="001578B7">
        <w:trPr>
          <w:trHeight w:val="392"/>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Pr="00444B45" w:rsidRDefault="000D7D99" w:rsidP="00AA67D9">
            <w:pPr>
              <w:rPr>
                <w:sz w:val="24"/>
                <w:szCs w:val="24"/>
              </w:rPr>
            </w:pPr>
            <w:r w:rsidRPr="00444B45">
              <w:rPr>
                <w:sz w:val="24"/>
                <w:szCs w:val="24"/>
              </w:rPr>
              <w:t>Одна и две буквы Н в суффиксах кратких страдательных причастий и отглагольных прилагательных</w:t>
            </w:r>
          </w:p>
        </w:tc>
        <w:tc>
          <w:tcPr>
            <w:tcW w:w="2410" w:type="dxa"/>
          </w:tcPr>
          <w:p w:rsidR="000D7D99" w:rsidRPr="00D44A48" w:rsidRDefault="000D7D99" w:rsidP="00D44A48">
            <w:pPr>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7</w:t>
            </w:r>
          </w:p>
          <w:p w:rsidR="000D7D99" w:rsidRPr="00D44A48" w:rsidRDefault="000D7D99" w:rsidP="00D44A48">
            <w:pPr>
              <w:pStyle w:val="a4"/>
              <w:spacing w:line="276" w:lineRule="auto"/>
              <w:jc w:val="center"/>
              <w:rPr>
                <w:color w:val="000000"/>
              </w:rP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444B45" w:rsidRDefault="000D7D99" w:rsidP="00AA67D9">
            <w:pPr>
              <w:rPr>
                <w:sz w:val="24"/>
                <w:szCs w:val="24"/>
              </w:rPr>
            </w:pPr>
            <w:r w:rsidRPr="00444B45">
              <w:rPr>
                <w:sz w:val="24"/>
                <w:szCs w:val="24"/>
              </w:rPr>
              <w:t>Одна и две буквы Н в суффиксах кратких страдательных причастий  и отглагольных прилагательных.</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430"/>
        </w:trPr>
        <w:tc>
          <w:tcPr>
            <w:tcW w:w="709" w:type="dxa"/>
          </w:tcPr>
          <w:p w:rsidR="000D7D99" w:rsidRPr="00D44A48" w:rsidRDefault="000D7D99" w:rsidP="00381E97">
            <w:pPr>
              <w:pStyle w:val="a4"/>
              <w:numPr>
                <w:ilvl w:val="0"/>
                <w:numId w:val="41"/>
              </w:numPr>
              <w:spacing w:line="276" w:lineRule="auto"/>
            </w:pPr>
            <w:r w:rsidRPr="00D44A48">
              <w:t>39</w:t>
            </w:r>
          </w:p>
        </w:tc>
        <w:tc>
          <w:tcPr>
            <w:tcW w:w="992" w:type="dxa"/>
          </w:tcPr>
          <w:p w:rsidR="000D7D99" w:rsidRPr="00D44A48" w:rsidRDefault="000D7D99" w:rsidP="004642C9">
            <w:pPr>
              <w:tabs>
                <w:tab w:val="left" w:pos="1335"/>
              </w:tabs>
              <w:spacing w:line="276" w:lineRule="auto"/>
              <w:rPr>
                <w:sz w:val="24"/>
                <w:szCs w:val="24"/>
              </w:rPr>
            </w:pPr>
          </w:p>
        </w:tc>
        <w:tc>
          <w:tcPr>
            <w:tcW w:w="5953" w:type="dxa"/>
          </w:tcPr>
          <w:p w:rsidR="000D7D99" w:rsidRPr="00444B45" w:rsidRDefault="000D7D99" w:rsidP="00AA67D9">
            <w:pPr>
              <w:rPr>
                <w:sz w:val="24"/>
                <w:szCs w:val="24"/>
              </w:rPr>
            </w:pPr>
            <w:r w:rsidRPr="00444B45">
              <w:rPr>
                <w:sz w:val="24"/>
                <w:szCs w:val="24"/>
              </w:rPr>
              <w:t>Р.р. Выборочное изложение по упр. 236</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0</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444B45" w:rsidRDefault="000D7D99" w:rsidP="00AA67D9">
            <w:pPr>
              <w:rPr>
                <w:sz w:val="24"/>
                <w:szCs w:val="24"/>
              </w:rPr>
            </w:pPr>
            <w:r w:rsidRPr="00444B45">
              <w:rPr>
                <w:sz w:val="24"/>
                <w:szCs w:val="24"/>
              </w:rPr>
              <w:t>Р.р. Выборочное изложение по упр. 236</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795FB6">
            <w:pPr>
              <w:pStyle w:val="a4"/>
              <w:numPr>
                <w:ilvl w:val="0"/>
                <w:numId w:val="41"/>
              </w:numPr>
              <w:spacing w:line="276" w:lineRule="auto"/>
            </w:pPr>
            <w:r w:rsidRPr="00D44A48">
              <w:t>4</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Морфологический анализ</w:t>
            </w:r>
            <w:r w:rsidRPr="00D44A48">
              <w:rPr>
                <w:sz w:val="24"/>
                <w:szCs w:val="24"/>
              </w:rPr>
              <w:t xml:space="preserve"> причастия.</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795FB6">
            <w:pPr>
              <w:pStyle w:val="a4"/>
              <w:numPr>
                <w:ilvl w:val="0"/>
                <w:numId w:val="41"/>
              </w:numPr>
              <w:spacing w:line="276" w:lineRule="auto"/>
            </w:pPr>
            <w:r w:rsidRPr="00D44A48">
              <w:t>4</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Слитное и раздельное написание НЕ с причастиями.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795FB6">
            <w:pPr>
              <w:pStyle w:val="a4"/>
              <w:numPr>
                <w:ilvl w:val="0"/>
                <w:numId w:val="41"/>
              </w:numPr>
              <w:spacing w:line="276" w:lineRule="auto"/>
            </w:pPr>
            <w:r w:rsidRPr="00D44A48">
              <w:t>4</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Слитное и раздельное написание НЕ с причастиями.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p>
          <w:p w:rsidR="000D7D99" w:rsidRPr="00D44A48" w:rsidRDefault="000D7D99" w:rsidP="00D44A48">
            <w:pPr>
              <w:pStyle w:val="a4"/>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 xml:space="preserve">Буква </w:t>
            </w:r>
            <w:r w:rsidRPr="00D44A48">
              <w:rPr>
                <w:sz w:val="24"/>
                <w:szCs w:val="24"/>
              </w:rPr>
              <w:t>Ё после шипящих в суффиксах страдательных причастий прошедшег</w:t>
            </w:r>
            <w:r>
              <w:rPr>
                <w:sz w:val="24"/>
                <w:szCs w:val="24"/>
              </w:rPr>
              <w:t>о времени и отглагольных прилагательных</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5</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 xml:space="preserve">Буква </w:t>
            </w:r>
            <w:r w:rsidRPr="00D44A48">
              <w:rPr>
                <w:sz w:val="24"/>
                <w:szCs w:val="24"/>
              </w:rPr>
              <w:t>Ё после шипящих в суффиксах страдательных причастий прошедшего времени</w:t>
            </w:r>
            <w:r>
              <w:rPr>
                <w:sz w:val="24"/>
                <w:szCs w:val="24"/>
              </w:rPr>
              <w:t xml:space="preserve"> и отглагольных прилагательных</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Повторение изученного материала  </w:t>
            </w:r>
            <w:r>
              <w:rPr>
                <w:sz w:val="24"/>
                <w:szCs w:val="24"/>
              </w:rPr>
              <w:t>п</w:t>
            </w:r>
            <w:r w:rsidRPr="00D44A48">
              <w:rPr>
                <w:sz w:val="24"/>
                <w:szCs w:val="24"/>
              </w:rPr>
              <w:t xml:space="preserve">о </w:t>
            </w:r>
            <w:r>
              <w:rPr>
                <w:sz w:val="24"/>
                <w:szCs w:val="24"/>
              </w:rPr>
              <w:t>теме «Причастие»</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8</w:t>
            </w:r>
          </w:p>
        </w:tc>
        <w:tc>
          <w:tcPr>
            <w:tcW w:w="992" w:type="dxa"/>
          </w:tcPr>
          <w:p w:rsidR="000D7D99" w:rsidRPr="00D44A48" w:rsidRDefault="000D7D99" w:rsidP="004642C9">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Повторение изученного материала  </w:t>
            </w:r>
            <w:r>
              <w:rPr>
                <w:sz w:val="24"/>
                <w:szCs w:val="24"/>
              </w:rPr>
              <w:t>п</w:t>
            </w:r>
            <w:r w:rsidRPr="00D44A48">
              <w:rPr>
                <w:sz w:val="24"/>
                <w:szCs w:val="24"/>
              </w:rPr>
              <w:t xml:space="preserve">о </w:t>
            </w:r>
            <w:r>
              <w:rPr>
                <w:sz w:val="24"/>
                <w:szCs w:val="24"/>
              </w:rPr>
              <w:t>теме «Причастие»</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rPr>
                <w:color w:val="000000"/>
              </w:rP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385B28" w:rsidRDefault="000D7D99" w:rsidP="00AA67D9">
            <w:pPr>
              <w:rPr>
                <w:b/>
                <w:color w:val="000000"/>
                <w:sz w:val="24"/>
                <w:szCs w:val="24"/>
              </w:rPr>
            </w:pPr>
            <w:r w:rsidRPr="00385B28">
              <w:rPr>
                <w:b/>
                <w:color w:val="000000"/>
                <w:sz w:val="24"/>
                <w:szCs w:val="24"/>
              </w:rPr>
              <w:t>Контрольный диктант с грамматическим заданием  по теме «Причастие».</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rPr>
                <w:color w:val="000000"/>
              </w:rPr>
            </w:pPr>
            <w:r w:rsidRPr="00D44A48">
              <w:t>0</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Анализ контрольной работы</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1</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EB2010" w:rsidRDefault="000D7D99" w:rsidP="00AA67D9">
            <w:pPr>
              <w:rPr>
                <w:sz w:val="24"/>
                <w:szCs w:val="24"/>
              </w:rPr>
            </w:pPr>
            <w:r w:rsidRPr="00EB2010">
              <w:rPr>
                <w:b/>
                <w:sz w:val="24"/>
                <w:szCs w:val="24"/>
              </w:rPr>
              <w:t>Деепричастие.</w:t>
            </w:r>
            <w:r w:rsidRPr="00EB2010">
              <w:rPr>
                <w:sz w:val="24"/>
                <w:szCs w:val="24"/>
              </w:rPr>
              <w:t xml:space="preserve"> Деепричастие как особая группа слов. Общее грамматическое значение деепричастий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157808">
            <w:pPr>
              <w:pStyle w:val="a4"/>
              <w:numPr>
                <w:ilvl w:val="0"/>
                <w:numId w:val="41"/>
              </w:numPr>
              <w:spacing w:line="276" w:lineRule="auto"/>
            </w:pPr>
          </w:p>
          <w:p w:rsidR="000D7D99" w:rsidRPr="00D44A48" w:rsidRDefault="000D7D99" w:rsidP="00D44A48">
            <w:pPr>
              <w:pStyle w:val="a4"/>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EB2010" w:rsidRDefault="000D7D99" w:rsidP="00AA67D9">
            <w:pPr>
              <w:rPr>
                <w:sz w:val="24"/>
                <w:szCs w:val="24"/>
              </w:rPr>
            </w:pPr>
            <w:r w:rsidRPr="00EB2010">
              <w:rPr>
                <w:sz w:val="24"/>
                <w:szCs w:val="24"/>
              </w:rPr>
              <w:t>Деепричастный оборот. Знаки препинания в предложениях с одиночным деепричастием и деепричастным оборотом.</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53</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EB2010" w:rsidRDefault="000D7D99" w:rsidP="00DF4F34">
            <w:pPr>
              <w:rPr>
                <w:sz w:val="24"/>
                <w:szCs w:val="24"/>
              </w:rPr>
            </w:pPr>
            <w:r w:rsidRPr="00EB2010">
              <w:rPr>
                <w:sz w:val="24"/>
                <w:szCs w:val="24"/>
              </w:rPr>
              <w:t>Деепричастный оборот. Знаки препинания в предложениях с одиночным деепричастием и деепричастным оборотом.</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795FB6">
            <w:pPr>
              <w:pStyle w:val="a4"/>
              <w:numPr>
                <w:ilvl w:val="0"/>
                <w:numId w:val="41"/>
              </w:numPr>
              <w:spacing w:line="276" w:lineRule="auto"/>
            </w:pPr>
            <w:r w:rsidRPr="00D44A48">
              <w:t>5</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Слитное и р</w:t>
            </w:r>
            <w:r w:rsidRPr="00D44A48">
              <w:rPr>
                <w:sz w:val="24"/>
                <w:szCs w:val="24"/>
              </w:rPr>
              <w:t>аздельное написание НЕ с деепричастиями.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675"/>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FA5DFC" w:rsidRDefault="000D7D99" w:rsidP="00AA67D9">
            <w:pPr>
              <w:rPr>
                <w:sz w:val="24"/>
                <w:szCs w:val="24"/>
              </w:rPr>
            </w:pPr>
            <w:r w:rsidRPr="00D44A48">
              <w:rPr>
                <w:sz w:val="24"/>
                <w:szCs w:val="24"/>
              </w:rPr>
              <w:t>Деепричастия несовершенного вида.</w:t>
            </w:r>
            <w:r>
              <w:rPr>
                <w:sz w:val="24"/>
                <w:szCs w:val="24"/>
              </w:rPr>
              <w:t xml:space="preserve"> Выбор суффикса при их образовании.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287"/>
        </w:trPr>
        <w:tc>
          <w:tcPr>
            <w:tcW w:w="709" w:type="dxa"/>
          </w:tcPr>
          <w:p w:rsidR="000D7D99" w:rsidRPr="00D44A48" w:rsidRDefault="000D7D99" w:rsidP="00381E97">
            <w:pPr>
              <w:pStyle w:val="a4"/>
              <w:numPr>
                <w:ilvl w:val="0"/>
                <w:numId w:val="41"/>
              </w:numPr>
              <w:spacing w:line="276" w:lineRule="auto"/>
            </w:pPr>
          </w:p>
          <w:p w:rsidR="000D7D99" w:rsidRPr="00D44A48" w:rsidRDefault="000D7D99" w:rsidP="00D44A48">
            <w:pPr>
              <w:pStyle w:val="a4"/>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Деепричастия совершенного вида.</w:t>
            </w:r>
            <w:r>
              <w:rPr>
                <w:sz w:val="24"/>
                <w:szCs w:val="24"/>
              </w:rPr>
              <w:t xml:space="preserve"> Выбор суффикса при их образовании.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795FB6">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Р.р. Сочинение с описанием действия. </w:t>
            </w:r>
            <w:r w:rsidRPr="00D44A48">
              <w:rPr>
                <w:color w:val="000000"/>
                <w:sz w:val="24"/>
                <w:szCs w:val="24"/>
              </w:rPr>
              <w:t>Сочинение по картине С. Григорьева «Вратарь».</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46"/>
        </w:trPr>
        <w:tc>
          <w:tcPr>
            <w:tcW w:w="709" w:type="dxa"/>
          </w:tcPr>
          <w:p w:rsidR="000D7D99" w:rsidRPr="00D44A48" w:rsidRDefault="000D7D99" w:rsidP="00381E97">
            <w:pPr>
              <w:pStyle w:val="a4"/>
              <w:numPr>
                <w:ilvl w:val="0"/>
                <w:numId w:val="41"/>
              </w:numPr>
              <w:spacing w:line="276" w:lineRule="auto"/>
            </w:pPr>
            <w:r w:rsidRPr="00D44A48">
              <w:t>8</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Р.р. Сочинение с описанием действия. </w:t>
            </w:r>
            <w:r w:rsidRPr="00D44A48">
              <w:rPr>
                <w:color w:val="000000"/>
                <w:sz w:val="24"/>
                <w:szCs w:val="24"/>
              </w:rPr>
              <w:t>Сочинение по картине С. Григорьева «Вратарь».</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5</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CC7587">
            <w:pPr>
              <w:rPr>
                <w:color w:val="000000"/>
                <w:sz w:val="24"/>
                <w:szCs w:val="24"/>
              </w:rPr>
            </w:pPr>
            <w:r>
              <w:rPr>
                <w:sz w:val="24"/>
                <w:szCs w:val="24"/>
              </w:rPr>
              <w:t>Морфологический анализ</w:t>
            </w:r>
            <w:r w:rsidRPr="00D44A48">
              <w:rPr>
                <w:sz w:val="24"/>
                <w:szCs w:val="24"/>
              </w:rPr>
              <w:t xml:space="preserve"> деепричастия.</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6</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sz w:val="24"/>
                <w:szCs w:val="24"/>
              </w:rPr>
            </w:pPr>
            <w:r w:rsidRPr="00D44A48">
              <w:rPr>
                <w:sz w:val="24"/>
                <w:szCs w:val="24"/>
              </w:rPr>
              <w:t>Повторение изученного о деепричастии.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548"/>
        </w:trPr>
        <w:tc>
          <w:tcPr>
            <w:tcW w:w="709" w:type="dxa"/>
          </w:tcPr>
          <w:p w:rsidR="000D7D99" w:rsidRPr="00542E9F" w:rsidRDefault="000D7D99" w:rsidP="00795FB6">
            <w:pPr>
              <w:pStyle w:val="a4"/>
              <w:numPr>
                <w:ilvl w:val="0"/>
                <w:numId w:val="41"/>
              </w:numPr>
              <w:spacing w:line="276" w:lineRule="auto"/>
              <w:rPr>
                <w:b/>
              </w:rPr>
            </w:pPr>
            <w:r w:rsidRPr="00542E9F">
              <w:rPr>
                <w:b/>
              </w:rPr>
              <w:t>6</w:t>
            </w:r>
          </w:p>
        </w:tc>
        <w:tc>
          <w:tcPr>
            <w:tcW w:w="992" w:type="dxa"/>
          </w:tcPr>
          <w:p w:rsidR="000D7D99" w:rsidRPr="00542E9F" w:rsidRDefault="000D7D99" w:rsidP="00D44A48">
            <w:pPr>
              <w:tabs>
                <w:tab w:val="left" w:pos="1335"/>
              </w:tabs>
              <w:spacing w:line="276" w:lineRule="auto"/>
              <w:rPr>
                <w:b/>
                <w:sz w:val="24"/>
                <w:szCs w:val="24"/>
              </w:rPr>
            </w:pPr>
          </w:p>
        </w:tc>
        <w:tc>
          <w:tcPr>
            <w:tcW w:w="5953" w:type="dxa"/>
          </w:tcPr>
          <w:p w:rsidR="000D7D99" w:rsidRPr="00542E9F" w:rsidRDefault="000D7D99" w:rsidP="00AA67D9">
            <w:pPr>
              <w:rPr>
                <w:b/>
                <w:color w:val="000000"/>
                <w:sz w:val="24"/>
                <w:szCs w:val="24"/>
              </w:rPr>
            </w:pPr>
            <w:r w:rsidRPr="00542E9F">
              <w:rPr>
                <w:b/>
                <w:sz w:val="24"/>
                <w:szCs w:val="24"/>
              </w:rPr>
              <w:t>Контрольный диктант с грамматическим заданием  по теме «Деепричастие»</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6</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sz w:val="24"/>
                <w:szCs w:val="24"/>
              </w:rPr>
            </w:pPr>
            <w:r>
              <w:rPr>
                <w:sz w:val="24"/>
                <w:szCs w:val="24"/>
              </w:rPr>
              <w:t>Анализ контрольного диктанта</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3</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B10495">
              <w:rPr>
                <w:b/>
                <w:sz w:val="24"/>
                <w:szCs w:val="24"/>
              </w:rPr>
              <w:t>Наречие.</w:t>
            </w:r>
            <w:r>
              <w:rPr>
                <w:sz w:val="24"/>
                <w:szCs w:val="24"/>
              </w:rPr>
              <w:t xml:space="preserve"> </w:t>
            </w:r>
            <w:r w:rsidRPr="00D44A48">
              <w:rPr>
                <w:sz w:val="24"/>
                <w:szCs w:val="24"/>
              </w:rPr>
              <w:t>Наречие как часть речи.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5</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Разряды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6</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Степени сравнения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381E97">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Степени сравнения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6</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Морфологический анализ</w:t>
            </w:r>
            <w:r w:rsidRPr="00D44A48">
              <w:rPr>
                <w:sz w:val="24"/>
                <w:szCs w:val="24"/>
              </w:rPr>
              <w:t xml:space="preserve"> наречия.</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9</w:t>
            </w:r>
          </w:p>
        </w:tc>
        <w:tc>
          <w:tcPr>
            <w:tcW w:w="992" w:type="dxa"/>
          </w:tcPr>
          <w:p w:rsidR="000D7D99" w:rsidRPr="00D44A48" w:rsidRDefault="000D7D99" w:rsidP="002D3059">
            <w:pPr>
              <w:tabs>
                <w:tab w:val="left" w:pos="1335"/>
              </w:tabs>
              <w:spacing w:line="276" w:lineRule="auto"/>
              <w:rPr>
                <w:sz w:val="24"/>
                <w:szCs w:val="24"/>
              </w:rPr>
            </w:pPr>
          </w:p>
        </w:tc>
        <w:tc>
          <w:tcPr>
            <w:tcW w:w="5953" w:type="dxa"/>
          </w:tcPr>
          <w:p w:rsidR="000D7D99" w:rsidRPr="00D44A48" w:rsidRDefault="000D7D99" w:rsidP="00AA67D9">
            <w:pPr>
              <w:rPr>
                <w:i/>
                <w:color w:val="000000"/>
                <w:sz w:val="24"/>
                <w:szCs w:val="24"/>
              </w:rPr>
            </w:pPr>
            <w:r w:rsidRPr="00D44A48">
              <w:rPr>
                <w:sz w:val="24"/>
                <w:szCs w:val="24"/>
              </w:rPr>
              <w:t xml:space="preserve">Слитное и раздельное написание </w:t>
            </w:r>
            <w:r w:rsidRPr="00D44A48">
              <w:rPr>
                <w:i/>
                <w:sz w:val="24"/>
                <w:szCs w:val="24"/>
              </w:rPr>
              <w:t xml:space="preserve">не </w:t>
            </w:r>
            <w:r w:rsidRPr="00D44A48">
              <w:rPr>
                <w:sz w:val="24"/>
                <w:szCs w:val="24"/>
              </w:rPr>
              <w:t xml:space="preserve"> с наречиями на  - </w:t>
            </w:r>
            <w:r w:rsidRPr="00D44A48">
              <w:rPr>
                <w:i/>
                <w:sz w:val="24"/>
                <w:szCs w:val="24"/>
              </w:rPr>
              <w:t xml:space="preserve">о </w:t>
            </w:r>
            <w:r w:rsidRPr="00D44A48">
              <w:rPr>
                <w:sz w:val="24"/>
                <w:szCs w:val="24"/>
              </w:rPr>
              <w:t>и –</w:t>
            </w:r>
            <w:r w:rsidRPr="00D44A48">
              <w:rPr>
                <w:i/>
                <w:sz w:val="24"/>
                <w:szCs w:val="24"/>
              </w:rPr>
              <w:t>е</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444B45" w:rsidRDefault="000D7D99" w:rsidP="00AA67D9">
            <w:pPr>
              <w:rPr>
                <w:i/>
                <w:sz w:val="24"/>
                <w:szCs w:val="24"/>
              </w:rPr>
            </w:pPr>
            <w:r w:rsidRPr="00444B45">
              <w:rPr>
                <w:sz w:val="24"/>
                <w:szCs w:val="24"/>
              </w:rPr>
              <w:t xml:space="preserve">Слитное и раздельное написание </w:t>
            </w:r>
            <w:r w:rsidRPr="00444B45">
              <w:rPr>
                <w:i/>
                <w:sz w:val="24"/>
                <w:szCs w:val="24"/>
              </w:rPr>
              <w:t xml:space="preserve">не </w:t>
            </w:r>
            <w:r w:rsidRPr="00444B45">
              <w:rPr>
                <w:sz w:val="24"/>
                <w:szCs w:val="24"/>
              </w:rPr>
              <w:t xml:space="preserve"> с наречиями на  - </w:t>
            </w:r>
            <w:r w:rsidRPr="00444B45">
              <w:rPr>
                <w:i/>
                <w:sz w:val="24"/>
                <w:szCs w:val="24"/>
              </w:rPr>
              <w:t xml:space="preserve">о </w:t>
            </w:r>
            <w:r w:rsidRPr="00444B45">
              <w:rPr>
                <w:sz w:val="24"/>
                <w:szCs w:val="24"/>
              </w:rPr>
              <w:t>и –</w:t>
            </w:r>
            <w:r w:rsidRPr="00444B45">
              <w:rPr>
                <w:i/>
                <w:sz w:val="24"/>
                <w:szCs w:val="24"/>
              </w:rPr>
              <w:t>е</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Буквы </w:t>
            </w:r>
            <w:r w:rsidRPr="00D44A48">
              <w:rPr>
                <w:i/>
                <w:sz w:val="24"/>
                <w:szCs w:val="24"/>
              </w:rPr>
              <w:t xml:space="preserve">е </w:t>
            </w:r>
            <w:r w:rsidRPr="00D44A48">
              <w:rPr>
                <w:sz w:val="24"/>
                <w:szCs w:val="24"/>
              </w:rPr>
              <w:t xml:space="preserve"> и </w:t>
            </w:r>
            <w:r w:rsidRPr="00D44A48">
              <w:rPr>
                <w:i/>
                <w:sz w:val="24"/>
                <w:szCs w:val="24"/>
              </w:rPr>
              <w:t xml:space="preserve">и </w:t>
            </w:r>
            <w:r w:rsidRPr="00D44A48">
              <w:rPr>
                <w:sz w:val="24"/>
                <w:szCs w:val="24"/>
              </w:rPr>
              <w:t xml:space="preserve"> в приставках </w:t>
            </w:r>
            <w:r w:rsidRPr="00D44A48">
              <w:rPr>
                <w:i/>
                <w:sz w:val="24"/>
                <w:szCs w:val="24"/>
              </w:rPr>
              <w:t xml:space="preserve">не </w:t>
            </w:r>
            <w:r w:rsidRPr="00D44A48">
              <w:rPr>
                <w:sz w:val="24"/>
                <w:szCs w:val="24"/>
              </w:rPr>
              <w:t xml:space="preserve">– и </w:t>
            </w:r>
            <w:r w:rsidRPr="00D44A48">
              <w:rPr>
                <w:i/>
                <w:sz w:val="24"/>
                <w:szCs w:val="24"/>
              </w:rPr>
              <w:t>ни</w:t>
            </w:r>
            <w:r w:rsidRPr="00D44A48">
              <w:rPr>
                <w:sz w:val="24"/>
                <w:szCs w:val="24"/>
              </w:rPr>
              <w:t>- отрицательных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795FB6">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Буквы </w:t>
            </w:r>
            <w:r w:rsidRPr="00D44A48">
              <w:rPr>
                <w:i/>
                <w:sz w:val="24"/>
                <w:szCs w:val="24"/>
              </w:rPr>
              <w:t xml:space="preserve">е </w:t>
            </w:r>
            <w:r w:rsidRPr="00D44A48">
              <w:rPr>
                <w:sz w:val="24"/>
                <w:szCs w:val="24"/>
              </w:rPr>
              <w:t xml:space="preserve"> и </w:t>
            </w:r>
            <w:r w:rsidRPr="00D44A48">
              <w:rPr>
                <w:i/>
                <w:sz w:val="24"/>
                <w:szCs w:val="24"/>
              </w:rPr>
              <w:t xml:space="preserve">и </w:t>
            </w:r>
            <w:r w:rsidRPr="00D44A48">
              <w:rPr>
                <w:sz w:val="24"/>
                <w:szCs w:val="24"/>
              </w:rPr>
              <w:t xml:space="preserve"> в приставках </w:t>
            </w:r>
            <w:r w:rsidRPr="00D44A48">
              <w:rPr>
                <w:i/>
                <w:sz w:val="24"/>
                <w:szCs w:val="24"/>
              </w:rPr>
              <w:t xml:space="preserve">не </w:t>
            </w:r>
            <w:r w:rsidRPr="00D44A48">
              <w:rPr>
                <w:sz w:val="24"/>
                <w:szCs w:val="24"/>
              </w:rPr>
              <w:t xml:space="preserve">– и </w:t>
            </w:r>
            <w:r w:rsidRPr="00D44A48">
              <w:rPr>
                <w:i/>
                <w:sz w:val="24"/>
                <w:szCs w:val="24"/>
              </w:rPr>
              <w:t>ни</w:t>
            </w:r>
            <w:r w:rsidRPr="00D44A48">
              <w:rPr>
                <w:sz w:val="24"/>
                <w:szCs w:val="24"/>
              </w:rPr>
              <w:t>- отрицательных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 xml:space="preserve">Одна и две буквы </w:t>
            </w:r>
            <w:r w:rsidRPr="00D44A48">
              <w:rPr>
                <w:i/>
                <w:color w:val="000000"/>
                <w:sz w:val="24"/>
                <w:szCs w:val="24"/>
              </w:rPr>
              <w:t xml:space="preserve">н </w:t>
            </w:r>
            <w:r w:rsidRPr="00D44A48">
              <w:rPr>
                <w:color w:val="000000"/>
                <w:sz w:val="24"/>
                <w:szCs w:val="24"/>
              </w:rPr>
              <w:t xml:space="preserve">в наречиях на </w:t>
            </w:r>
            <w:r w:rsidRPr="00D44A48">
              <w:rPr>
                <w:i/>
                <w:color w:val="000000"/>
                <w:sz w:val="24"/>
                <w:szCs w:val="24"/>
              </w:rPr>
              <w:t xml:space="preserve">–о </w:t>
            </w:r>
            <w:r w:rsidRPr="00D44A48">
              <w:rPr>
                <w:color w:val="000000"/>
                <w:sz w:val="24"/>
                <w:szCs w:val="24"/>
              </w:rPr>
              <w:t>и</w:t>
            </w:r>
            <w:r w:rsidRPr="00D44A48">
              <w:rPr>
                <w:i/>
                <w:color w:val="000000"/>
                <w:sz w:val="24"/>
                <w:szCs w:val="24"/>
              </w:rPr>
              <w:t xml:space="preserve"> –е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 xml:space="preserve">Одна и две буквы </w:t>
            </w:r>
            <w:r w:rsidRPr="00D44A48">
              <w:rPr>
                <w:i/>
                <w:color w:val="000000"/>
                <w:sz w:val="24"/>
                <w:szCs w:val="24"/>
              </w:rPr>
              <w:t xml:space="preserve">н </w:t>
            </w:r>
            <w:r w:rsidRPr="00D44A48">
              <w:rPr>
                <w:color w:val="000000"/>
                <w:sz w:val="24"/>
                <w:szCs w:val="24"/>
              </w:rPr>
              <w:t xml:space="preserve">в наречиях на </w:t>
            </w:r>
            <w:r w:rsidRPr="00D44A48">
              <w:rPr>
                <w:i/>
                <w:color w:val="000000"/>
                <w:sz w:val="24"/>
                <w:szCs w:val="24"/>
              </w:rPr>
              <w:t xml:space="preserve">–о </w:t>
            </w:r>
            <w:r w:rsidRPr="00D44A48">
              <w:rPr>
                <w:color w:val="000000"/>
                <w:sz w:val="24"/>
                <w:szCs w:val="24"/>
              </w:rPr>
              <w:t>и</w:t>
            </w:r>
            <w:r w:rsidRPr="00D44A48">
              <w:rPr>
                <w:i/>
                <w:color w:val="000000"/>
                <w:sz w:val="24"/>
                <w:szCs w:val="24"/>
              </w:rPr>
              <w:t xml:space="preserve"> –е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381E97">
            <w:pPr>
              <w:pStyle w:val="a4"/>
              <w:numPr>
                <w:ilvl w:val="0"/>
                <w:numId w:val="41"/>
              </w:numPr>
              <w:spacing w:line="276" w:lineRule="auto"/>
            </w:pPr>
            <w:r w:rsidRPr="00D44A48">
              <w:t>6</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Р.р. Описание действий.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7</w:t>
            </w:r>
          </w:p>
        </w:tc>
        <w:tc>
          <w:tcPr>
            <w:tcW w:w="992" w:type="dxa"/>
          </w:tcPr>
          <w:p w:rsidR="000D7D99" w:rsidRPr="00D44A48" w:rsidRDefault="000D7D99" w:rsidP="002D3059">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Буквы  </w:t>
            </w:r>
            <w:r w:rsidRPr="00D44A48">
              <w:rPr>
                <w:i/>
                <w:sz w:val="24"/>
                <w:szCs w:val="24"/>
              </w:rPr>
              <w:t xml:space="preserve">о </w:t>
            </w:r>
            <w:r w:rsidRPr="00D44A48">
              <w:rPr>
                <w:sz w:val="24"/>
                <w:szCs w:val="24"/>
              </w:rPr>
              <w:t xml:space="preserve">и </w:t>
            </w:r>
            <w:r w:rsidRPr="00D44A48">
              <w:rPr>
                <w:i/>
                <w:sz w:val="24"/>
                <w:szCs w:val="24"/>
              </w:rPr>
              <w:t>е</w:t>
            </w:r>
            <w:r w:rsidRPr="00D44A48">
              <w:rPr>
                <w:sz w:val="24"/>
                <w:szCs w:val="24"/>
              </w:rPr>
              <w:t xml:space="preserve"> после шипящих на конце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Буквы  </w:t>
            </w:r>
            <w:r w:rsidRPr="00D44A48">
              <w:rPr>
                <w:i/>
                <w:sz w:val="24"/>
                <w:szCs w:val="24"/>
              </w:rPr>
              <w:t xml:space="preserve">о </w:t>
            </w:r>
            <w:r w:rsidRPr="00D44A48">
              <w:rPr>
                <w:sz w:val="24"/>
                <w:szCs w:val="24"/>
              </w:rPr>
              <w:t xml:space="preserve">и </w:t>
            </w:r>
            <w:r w:rsidRPr="00D44A48">
              <w:rPr>
                <w:i/>
                <w:sz w:val="24"/>
                <w:szCs w:val="24"/>
              </w:rPr>
              <w:t>е</w:t>
            </w:r>
            <w:r w:rsidRPr="00D44A48">
              <w:rPr>
                <w:sz w:val="24"/>
                <w:szCs w:val="24"/>
              </w:rPr>
              <w:t xml:space="preserve"> после шипящих на конце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9</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 xml:space="preserve">Буквы </w:t>
            </w:r>
            <w:r w:rsidRPr="00D44A48">
              <w:rPr>
                <w:i/>
                <w:color w:val="000000"/>
                <w:sz w:val="24"/>
                <w:szCs w:val="24"/>
              </w:rPr>
              <w:t xml:space="preserve">о </w:t>
            </w:r>
            <w:r w:rsidRPr="00D44A48">
              <w:rPr>
                <w:color w:val="000000"/>
                <w:sz w:val="24"/>
                <w:szCs w:val="24"/>
              </w:rPr>
              <w:t xml:space="preserve">и </w:t>
            </w:r>
            <w:r w:rsidRPr="00D44A48">
              <w:rPr>
                <w:i/>
                <w:color w:val="000000"/>
                <w:sz w:val="24"/>
                <w:szCs w:val="24"/>
              </w:rPr>
              <w:t>а</w:t>
            </w:r>
            <w:r w:rsidRPr="00D44A48">
              <w:rPr>
                <w:color w:val="000000"/>
                <w:sz w:val="24"/>
                <w:szCs w:val="24"/>
              </w:rPr>
              <w:t xml:space="preserve"> на конце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8</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 xml:space="preserve">Буквы </w:t>
            </w:r>
            <w:r w:rsidRPr="00D44A48">
              <w:rPr>
                <w:i/>
                <w:color w:val="000000"/>
                <w:sz w:val="24"/>
                <w:szCs w:val="24"/>
              </w:rPr>
              <w:t xml:space="preserve">о </w:t>
            </w:r>
            <w:r w:rsidRPr="00D44A48">
              <w:rPr>
                <w:color w:val="000000"/>
                <w:sz w:val="24"/>
                <w:szCs w:val="24"/>
              </w:rPr>
              <w:t xml:space="preserve">и </w:t>
            </w:r>
            <w:r w:rsidRPr="00D44A48">
              <w:rPr>
                <w:i/>
                <w:color w:val="000000"/>
                <w:sz w:val="24"/>
                <w:szCs w:val="24"/>
              </w:rPr>
              <w:t>а</w:t>
            </w:r>
            <w:r w:rsidRPr="00D44A48">
              <w:rPr>
                <w:color w:val="000000"/>
                <w:sz w:val="24"/>
                <w:szCs w:val="24"/>
              </w:rPr>
              <w:t xml:space="preserve"> на конце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493"/>
        </w:trPr>
        <w:tc>
          <w:tcPr>
            <w:tcW w:w="709" w:type="dxa"/>
          </w:tcPr>
          <w:p w:rsidR="000D7D99" w:rsidRPr="00D44A48" w:rsidRDefault="000D7D99" w:rsidP="00795FB6">
            <w:pPr>
              <w:pStyle w:val="a4"/>
              <w:numPr>
                <w:ilvl w:val="0"/>
                <w:numId w:val="41"/>
              </w:numPr>
              <w:spacing w:line="276" w:lineRule="auto"/>
            </w:pPr>
            <w:r w:rsidRPr="00D44A48">
              <w:t>82</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color w:val="000000"/>
                <w:sz w:val="24"/>
                <w:szCs w:val="24"/>
              </w:rPr>
              <w:t>Р.р. Сочинение (рассказ) по картине А. Венецианова «Вот-те и батькин обед!»</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381E97">
            <w:pPr>
              <w:pStyle w:val="a4"/>
              <w:numPr>
                <w:ilvl w:val="0"/>
                <w:numId w:val="41"/>
              </w:numPr>
              <w:spacing w:line="276" w:lineRule="auto"/>
            </w:pPr>
            <w:r w:rsidRPr="00D44A48">
              <w:t>3</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Дефис между частями слова в наречия</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564"/>
        </w:trPr>
        <w:tc>
          <w:tcPr>
            <w:tcW w:w="709" w:type="dxa"/>
          </w:tcPr>
          <w:p w:rsidR="000D7D99" w:rsidRPr="00D44A48" w:rsidRDefault="000D7D99" w:rsidP="00795FB6">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Слитное и </w:t>
            </w:r>
            <w:r>
              <w:rPr>
                <w:sz w:val="24"/>
                <w:szCs w:val="24"/>
              </w:rPr>
              <w:t>раздельное написание наречий</w:t>
            </w:r>
            <w:r w:rsidRPr="00D44A48">
              <w:rPr>
                <w:sz w:val="24"/>
                <w:szCs w:val="24"/>
              </w:rPr>
              <w:t>, образованных от существительных и количественных числительных.</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640"/>
        </w:trPr>
        <w:tc>
          <w:tcPr>
            <w:tcW w:w="709" w:type="dxa"/>
          </w:tcPr>
          <w:p w:rsidR="000D7D99" w:rsidRPr="00D44A48" w:rsidRDefault="000D7D99" w:rsidP="00381E97">
            <w:pPr>
              <w:pStyle w:val="a4"/>
              <w:numPr>
                <w:ilvl w:val="0"/>
                <w:numId w:val="41"/>
              </w:numPr>
              <w:spacing w:line="276" w:lineRule="auto"/>
            </w:pPr>
            <w:r w:rsidRPr="00D44A48">
              <w:t>85</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Слитное и </w:t>
            </w:r>
            <w:r>
              <w:rPr>
                <w:sz w:val="24"/>
                <w:szCs w:val="24"/>
              </w:rPr>
              <w:t>раздельное написание наречий</w:t>
            </w:r>
            <w:r w:rsidRPr="00D44A48">
              <w:rPr>
                <w:sz w:val="24"/>
                <w:szCs w:val="24"/>
              </w:rPr>
              <w:t>, образованных от существительных и количественных числительных.</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lastRenderedPageBreak/>
              <w:t>6</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Мягкий знак после шипящих на конце наречий.</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Повторение изученного </w:t>
            </w:r>
            <w:r>
              <w:rPr>
                <w:sz w:val="24"/>
                <w:szCs w:val="24"/>
              </w:rPr>
              <w:t>п</w:t>
            </w:r>
            <w:r w:rsidRPr="00D44A48">
              <w:rPr>
                <w:sz w:val="24"/>
                <w:szCs w:val="24"/>
              </w:rPr>
              <w:t>о</w:t>
            </w:r>
            <w:r>
              <w:rPr>
                <w:sz w:val="24"/>
                <w:szCs w:val="24"/>
              </w:rPr>
              <w:t xml:space="preserve"> теме «Наречие»</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795FB6">
            <w:pPr>
              <w:pStyle w:val="a4"/>
              <w:numPr>
                <w:ilvl w:val="0"/>
                <w:numId w:val="41"/>
              </w:numPr>
              <w:spacing w:line="276" w:lineRule="auto"/>
            </w:pPr>
            <w:r w:rsidRPr="00D44A48">
              <w:t>8</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Повторение изученного </w:t>
            </w:r>
            <w:r>
              <w:rPr>
                <w:sz w:val="24"/>
                <w:szCs w:val="24"/>
              </w:rPr>
              <w:t>п</w:t>
            </w:r>
            <w:r w:rsidRPr="00D44A48">
              <w:rPr>
                <w:sz w:val="24"/>
                <w:szCs w:val="24"/>
              </w:rPr>
              <w:t xml:space="preserve">о </w:t>
            </w:r>
            <w:r>
              <w:rPr>
                <w:sz w:val="24"/>
                <w:szCs w:val="24"/>
              </w:rPr>
              <w:t>теме «Наречие»</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564"/>
        </w:trPr>
        <w:tc>
          <w:tcPr>
            <w:tcW w:w="709" w:type="dxa"/>
          </w:tcPr>
          <w:p w:rsidR="000D7D99" w:rsidRPr="00D44A48" w:rsidRDefault="000D7D99" w:rsidP="00795FB6">
            <w:pPr>
              <w:pStyle w:val="a4"/>
              <w:numPr>
                <w:ilvl w:val="0"/>
                <w:numId w:val="41"/>
              </w:numPr>
              <w:spacing w:line="276" w:lineRule="auto"/>
              <w:rPr>
                <w:color w:val="000000"/>
              </w:rP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385B28" w:rsidRDefault="000D7D99" w:rsidP="00AA67D9">
            <w:pPr>
              <w:rPr>
                <w:b/>
                <w:color w:val="000000"/>
                <w:sz w:val="24"/>
                <w:szCs w:val="24"/>
              </w:rPr>
            </w:pPr>
            <w:r w:rsidRPr="00385B28">
              <w:rPr>
                <w:b/>
                <w:color w:val="000000"/>
                <w:sz w:val="24"/>
                <w:szCs w:val="24"/>
              </w:rPr>
              <w:t xml:space="preserve">Контрольный диктант с грамматическим заданием  по теме «Наречие»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rPr>
                <w:color w:val="000000"/>
              </w:rPr>
            </w:pPr>
            <w:r w:rsidRPr="00D44A48">
              <w:t>9</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color w:val="000000"/>
                <w:sz w:val="24"/>
                <w:szCs w:val="24"/>
              </w:rPr>
              <w:t>Анализ контрольного диктанта</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3</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52134B">
              <w:rPr>
                <w:b/>
                <w:sz w:val="24"/>
                <w:szCs w:val="24"/>
              </w:rPr>
              <w:t>Слова категории состояния.</w:t>
            </w:r>
            <w:r>
              <w:rPr>
                <w:sz w:val="24"/>
                <w:szCs w:val="24"/>
              </w:rPr>
              <w:t xml:space="preserve"> Слова категории состояния в системе частей</w:t>
            </w:r>
            <w:r w:rsidRPr="00D44A48">
              <w:rPr>
                <w:sz w:val="24"/>
                <w:szCs w:val="24"/>
              </w:rPr>
              <w:t xml:space="preserve"> речи.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564"/>
        </w:trPr>
        <w:tc>
          <w:tcPr>
            <w:tcW w:w="709" w:type="dxa"/>
          </w:tcPr>
          <w:p w:rsidR="000D7D99" w:rsidRPr="00D44A48" w:rsidRDefault="000D7D99" w:rsidP="00381E97">
            <w:pPr>
              <w:pStyle w:val="a4"/>
              <w:numPr>
                <w:ilvl w:val="0"/>
                <w:numId w:val="41"/>
              </w:numPr>
              <w:spacing w:line="276" w:lineRule="auto"/>
            </w:pPr>
            <w:r w:rsidRPr="00D44A48">
              <w:t>4</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 xml:space="preserve">Слова категории состояния в системе частей речи.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381E97">
            <w:pPr>
              <w:pStyle w:val="a4"/>
              <w:numPr>
                <w:ilvl w:val="0"/>
                <w:numId w:val="41"/>
              </w:numPr>
              <w:spacing w:line="276" w:lineRule="auto"/>
            </w:pPr>
            <w:r w:rsidRPr="00D44A48">
              <w:t>5</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Р</w:t>
            </w:r>
            <w:r>
              <w:rPr>
                <w:sz w:val="24"/>
                <w:szCs w:val="24"/>
              </w:rPr>
              <w:t>.р. Сжатое изложение по упр. 405</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3701CF">
              <w:rPr>
                <w:b/>
                <w:sz w:val="24"/>
                <w:szCs w:val="24"/>
              </w:rPr>
              <w:t>Служебные части речи.</w:t>
            </w:r>
            <w:r>
              <w:rPr>
                <w:sz w:val="24"/>
                <w:szCs w:val="24"/>
              </w:rPr>
              <w:t xml:space="preserve"> С</w:t>
            </w:r>
            <w:r w:rsidRPr="00D44A48">
              <w:rPr>
                <w:sz w:val="24"/>
                <w:szCs w:val="24"/>
              </w:rPr>
              <w:t>лужебные части речи</w:t>
            </w:r>
            <w:r>
              <w:rPr>
                <w:sz w:val="24"/>
                <w:szCs w:val="24"/>
              </w:rPr>
              <w:t xml:space="preserve"> и их отличие от самостоятельных частей речи</w:t>
            </w:r>
            <w:r w:rsidRPr="00D44A48">
              <w:rPr>
                <w:sz w:val="24"/>
                <w:szCs w:val="24"/>
              </w:rPr>
              <w:t xml:space="preserve">. </w:t>
            </w:r>
            <w:r w:rsidRPr="00F2733F">
              <w:rPr>
                <w:b/>
                <w:sz w:val="24"/>
                <w:szCs w:val="24"/>
              </w:rPr>
              <w:t>Предлог</w:t>
            </w:r>
            <w:r w:rsidRPr="00D44A48">
              <w:rPr>
                <w:sz w:val="24"/>
                <w:szCs w:val="24"/>
              </w:rPr>
              <w:t xml:space="preserve"> как часть речи.</w:t>
            </w:r>
            <w:r>
              <w:rPr>
                <w:sz w:val="24"/>
                <w:szCs w:val="24"/>
              </w:rPr>
              <w:t xml:space="preserve"> Грамматические функции предлогов</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Роль предлога в образовании падежных форм именных частей речи</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429"/>
        </w:trPr>
        <w:tc>
          <w:tcPr>
            <w:tcW w:w="709" w:type="dxa"/>
          </w:tcPr>
          <w:p w:rsidR="000D7D99" w:rsidRPr="00D44A48" w:rsidRDefault="000D7D99" w:rsidP="00D44A48">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П</w:t>
            </w:r>
            <w:r w:rsidRPr="00D44A48">
              <w:rPr>
                <w:sz w:val="24"/>
                <w:szCs w:val="24"/>
              </w:rPr>
              <w:t xml:space="preserve">роизводные и </w:t>
            </w:r>
            <w:r>
              <w:rPr>
                <w:sz w:val="24"/>
                <w:szCs w:val="24"/>
              </w:rPr>
              <w:t>не</w:t>
            </w:r>
            <w:r w:rsidRPr="00D44A48">
              <w:rPr>
                <w:sz w:val="24"/>
                <w:szCs w:val="24"/>
              </w:rPr>
              <w:t>производные предлог</w:t>
            </w:r>
            <w:r>
              <w:rPr>
                <w:sz w:val="24"/>
                <w:szCs w:val="24"/>
              </w:rPr>
              <w:t>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П</w:t>
            </w:r>
            <w:r w:rsidRPr="00D44A48">
              <w:rPr>
                <w:sz w:val="24"/>
                <w:szCs w:val="24"/>
              </w:rPr>
              <w:t xml:space="preserve">роизводные и </w:t>
            </w:r>
            <w:r>
              <w:rPr>
                <w:sz w:val="24"/>
                <w:szCs w:val="24"/>
              </w:rPr>
              <w:t>не</w:t>
            </w:r>
            <w:r w:rsidRPr="00D44A48">
              <w:rPr>
                <w:sz w:val="24"/>
                <w:szCs w:val="24"/>
              </w:rPr>
              <w:t>производные предлог</w:t>
            </w:r>
            <w:r>
              <w:rPr>
                <w:sz w:val="24"/>
                <w:szCs w:val="24"/>
              </w:rPr>
              <w:t>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1</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Простые</w:t>
            </w:r>
            <w:r>
              <w:rPr>
                <w:sz w:val="24"/>
                <w:szCs w:val="24"/>
              </w:rPr>
              <w:t>, сложные</w:t>
            </w:r>
            <w:r w:rsidRPr="00D44A48">
              <w:rPr>
                <w:sz w:val="24"/>
                <w:szCs w:val="24"/>
              </w:rPr>
              <w:t xml:space="preserve"> и составные п</w:t>
            </w:r>
            <w:r>
              <w:rPr>
                <w:sz w:val="24"/>
                <w:szCs w:val="24"/>
              </w:rPr>
              <w:t>редлоги. Морфологический анализ предлога</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Р.р.  </w:t>
            </w:r>
            <w:r>
              <w:rPr>
                <w:color w:val="000000"/>
                <w:sz w:val="24"/>
                <w:szCs w:val="24"/>
              </w:rPr>
              <w:t>Сочинение по картине А. Дейнека «Баскетбол</w:t>
            </w:r>
            <w:r w:rsidRPr="00D44A48">
              <w:rPr>
                <w:color w:val="000000"/>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795FB6">
            <w:pPr>
              <w:pStyle w:val="a4"/>
              <w:numPr>
                <w:ilvl w:val="0"/>
                <w:numId w:val="41"/>
              </w:numPr>
              <w:spacing w:line="276" w:lineRule="auto"/>
            </w:pPr>
            <w:r w:rsidRPr="00D44A48">
              <w:t>1</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Правописание производных</w:t>
            </w:r>
            <w:r w:rsidRPr="00D44A48">
              <w:rPr>
                <w:sz w:val="24"/>
                <w:szCs w:val="24"/>
              </w:rPr>
              <w:t xml:space="preserve"> предлогов.</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3</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 xml:space="preserve">Правописание производных </w:t>
            </w:r>
            <w:r w:rsidRPr="00D44A48">
              <w:rPr>
                <w:sz w:val="24"/>
                <w:szCs w:val="24"/>
              </w:rPr>
              <w:t>предлогов.</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r w:rsidRPr="00D44A48">
              <w:t>4</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Обобщение изученного по теме «Предлоги»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5</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CD6DF1">
              <w:rPr>
                <w:b/>
                <w:sz w:val="24"/>
                <w:szCs w:val="24"/>
              </w:rPr>
              <w:t>Союз.</w:t>
            </w:r>
            <w:r>
              <w:rPr>
                <w:sz w:val="24"/>
                <w:szCs w:val="24"/>
              </w:rPr>
              <w:t xml:space="preserve"> </w:t>
            </w:r>
            <w:r w:rsidRPr="00D44A48">
              <w:rPr>
                <w:sz w:val="24"/>
                <w:szCs w:val="24"/>
              </w:rPr>
              <w:t xml:space="preserve">Союз как часть речи. </w:t>
            </w:r>
            <w:r>
              <w:rPr>
                <w:sz w:val="24"/>
                <w:szCs w:val="24"/>
              </w:rPr>
              <w:t>Служебные функции союза</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6</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sz w:val="24"/>
                <w:szCs w:val="24"/>
              </w:rPr>
            </w:pPr>
            <w:r>
              <w:rPr>
                <w:sz w:val="24"/>
                <w:szCs w:val="24"/>
              </w:rPr>
              <w:t>Разряды союзов по строению: п</w:t>
            </w:r>
            <w:r w:rsidRPr="00D44A48">
              <w:rPr>
                <w:sz w:val="24"/>
                <w:szCs w:val="24"/>
              </w:rPr>
              <w:t>ростые и составные союзы</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7</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Союзы сочинительные и подчинительные.</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381E97">
            <w:pPr>
              <w:pStyle w:val="a4"/>
              <w:numPr>
                <w:ilvl w:val="0"/>
                <w:numId w:val="41"/>
              </w:numPr>
              <w:spacing w:line="276" w:lineRule="auto"/>
            </w:pPr>
            <w:r w:rsidRPr="00D44A48">
              <w:t>8</w:t>
            </w:r>
          </w:p>
        </w:tc>
        <w:tc>
          <w:tcPr>
            <w:tcW w:w="992" w:type="dxa"/>
          </w:tcPr>
          <w:p w:rsidR="000D7D99" w:rsidRPr="00D44A48" w:rsidRDefault="000D7D99" w:rsidP="004642C9">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Знаки препинания в сложных</w:t>
            </w:r>
            <w:r w:rsidRPr="00D44A48">
              <w:rPr>
                <w:sz w:val="24"/>
                <w:szCs w:val="24"/>
              </w:rPr>
              <w:t xml:space="preserve"> </w:t>
            </w:r>
            <w:r>
              <w:rPr>
                <w:sz w:val="24"/>
                <w:szCs w:val="24"/>
              </w:rPr>
              <w:t>союзных предложениях</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9</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Сочинительные союзы</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0</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 xml:space="preserve">Р.р. Сочинение </w:t>
            </w:r>
            <w:r>
              <w:rPr>
                <w:sz w:val="24"/>
                <w:szCs w:val="24"/>
              </w:rPr>
              <w:t>«Я сижу на берегу…» (по упр. 467</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138"/>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Подчинительные союзы. Морфо</w:t>
            </w:r>
            <w:r>
              <w:rPr>
                <w:sz w:val="24"/>
                <w:szCs w:val="24"/>
              </w:rPr>
              <w:t>логический анализ союза</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i/>
                <w:color w:val="000000"/>
                <w:sz w:val="24"/>
                <w:szCs w:val="24"/>
              </w:rPr>
            </w:pPr>
            <w:r w:rsidRPr="00D44A48">
              <w:rPr>
                <w:sz w:val="24"/>
                <w:szCs w:val="24"/>
              </w:rPr>
              <w:t xml:space="preserve">Слитное написание союзов </w:t>
            </w:r>
            <w:r w:rsidRPr="001B540D">
              <w:rPr>
                <w:i/>
                <w:sz w:val="24"/>
                <w:szCs w:val="24"/>
              </w:rPr>
              <w:t>зато</w:t>
            </w:r>
            <w:r>
              <w:rPr>
                <w:sz w:val="24"/>
                <w:szCs w:val="24"/>
              </w:rPr>
              <w:t xml:space="preserve">, </w:t>
            </w:r>
            <w:r w:rsidRPr="00D44A48">
              <w:rPr>
                <w:i/>
                <w:sz w:val="24"/>
                <w:szCs w:val="24"/>
              </w:rPr>
              <w:t>также, тоже, чтобы</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795FB6">
            <w:pPr>
              <w:pStyle w:val="a4"/>
              <w:numPr>
                <w:ilvl w:val="0"/>
                <w:numId w:val="41"/>
              </w:numPr>
              <w:spacing w:line="276" w:lineRule="auto"/>
            </w:pPr>
            <w:r w:rsidRPr="00D44A48">
              <w:t>1</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i/>
                <w:color w:val="000000"/>
                <w:sz w:val="24"/>
                <w:szCs w:val="24"/>
              </w:rPr>
            </w:pPr>
            <w:r w:rsidRPr="00D44A48">
              <w:rPr>
                <w:sz w:val="24"/>
                <w:szCs w:val="24"/>
              </w:rPr>
              <w:t xml:space="preserve">Слитное написание союзов </w:t>
            </w:r>
            <w:r w:rsidRPr="001B540D">
              <w:rPr>
                <w:i/>
                <w:sz w:val="24"/>
                <w:szCs w:val="24"/>
              </w:rPr>
              <w:t>зато,</w:t>
            </w:r>
            <w:r>
              <w:rPr>
                <w:sz w:val="24"/>
                <w:szCs w:val="24"/>
              </w:rPr>
              <w:t xml:space="preserve"> </w:t>
            </w:r>
            <w:r w:rsidRPr="00D44A48">
              <w:rPr>
                <w:i/>
                <w:sz w:val="24"/>
                <w:szCs w:val="24"/>
              </w:rPr>
              <w:t>также, тоже, чтобы</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pPr>
            <w:r w:rsidRPr="00D44A48">
              <w:t>5</w:t>
            </w: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По</w:t>
            </w:r>
            <w:r>
              <w:rPr>
                <w:color w:val="000000"/>
                <w:sz w:val="24"/>
                <w:szCs w:val="24"/>
              </w:rPr>
              <w:t>вторение по теме «Союз»</w:t>
            </w:r>
            <w:r w:rsidRPr="00D44A48">
              <w:rPr>
                <w:color w:val="000000"/>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405"/>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1B540D">
              <w:rPr>
                <w:b/>
                <w:sz w:val="24"/>
                <w:szCs w:val="24"/>
              </w:rPr>
              <w:t>Частица.</w:t>
            </w:r>
            <w:r>
              <w:rPr>
                <w:sz w:val="24"/>
                <w:szCs w:val="24"/>
              </w:rPr>
              <w:t xml:space="preserve"> </w:t>
            </w:r>
            <w:r w:rsidRPr="00D44A48">
              <w:rPr>
                <w:sz w:val="24"/>
                <w:szCs w:val="24"/>
              </w:rPr>
              <w:t>Частица как часть речи.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Разряды частиц. Формообразующие частицы.</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Смыслов</w:t>
            </w:r>
            <w:r w:rsidRPr="00D44A48">
              <w:rPr>
                <w:sz w:val="24"/>
                <w:szCs w:val="24"/>
              </w:rPr>
              <w:t>ые частицы.</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Раздельное и дефисное написание частиц. Морфологический разбор частицы.</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Смысловые различия частиц</w:t>
            </w:r>
            <w:r w:rsidRPr="00D44A48">
              <w:rPr>
                <w:sz w:val="24"/>
                <w:szCs w:val="24"/>
              </w:rPr>
              <w:t xml:space="preserve"> НЕ и НИ.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Различение пристав</w:t>
            </w:r>
            <w:r w:rsidRPr="00D44A48">
              <w:rPr>
                <w:sz w:val="24"/>
                <w:szCs w:val="24"/>
              </w:rPr>
              <w:t>к</w:t>
            </w:r>
            <w:r>
              <w:rPr>
                <w:sz w:val="24"/>
                <w:szCs w:val="24"/>
              </w:rPr>
              <w:t>и НЕ</w:t>
            </w:r>
            <w:r w:rsidRPr="00D44A48">
              <w:rPr>
                <w:sz w:val="24"/>
                <w:szCs w:val="24"/>
              </w:rPr>
              <w:t xml:space="preserve">- и </w:t>
            </w:r>
            <w:r>
              <w:rPr>
                <w:sz w:val="24"/>
                <w:szCs w:val="24"/>
              </w:rPr>
              <w:t xml:space="preserve"> частицы НИ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Р.р. Сочинение - расск</w:t>
            </w:r>
            <w:r>
              <w:rPr>
                <w:sz w:val="24"/>
                <w:szCs w:val="24"/>
              </w:rPr>
              <w:t>аз по данному сюжету (по упр.545</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Частица НИ, приставка НИ-, союз НИ – НИ.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 xml:space="preserve">Повторение </w:t>
            </w:r>
            <w:r w:rsidRPr="00D44A48">
              <w:rPr>
                <w:sz w:val="24"/>
                <w:szCs w:val="24"/>
              </w:rPr>
              <w:t xml:space="preserve"> </w:t>
            </w:r>
            <w:r>
              <w:rPr>
                <w:sz w:val="24"/>
                <w:szCs w:val="24"/>
              </w:rPr>
              <w:t>по теме «Частица»</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548"/>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385B28" w:rsidRDefault="000D7D99" w:rsidP="00AA67D9">
            <w:pPr>
              <w:rPr>
                <w:b/>
                <w:color w:val="000000"/>
                <w:sz w:val="24"/>
                <w:szCs w:val="24"/>
              </w:rPr>
            </w:pPr>
            <w:r w:rsidRPr="00385B28">
              <w:rPr>
                <w:b/>
                <w:color w:val="000000"/>
                <w:sz w:val="24"/>
                <w:szCs w:val="24"/>
              </w:rPr>
              <w:t>Контрольный диктант с грамматическим заданием по теме «Служебные части речи»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color w:val="000000"/>
                <w:sz w:val="24"/>
                <w:szCs w:val="24"/>
              </w:rPr>
              <w:t>Анализ контрольного диктанта по теме «Служебные части речи»</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40432D">
            <w:pPr>
              <w:rPr>
                <w:color w:val="000000"/>
                <w:sz w:val="24"/>
                <w:szCs w:val="24"/>
              </w:rPr>
            </w:pPr>
            <w:r w:rsidRPr="00EB2010">
              <w:rPr>
                <w:b/>
                <w:sz w:val="24"/>
                <w:szCs w:val="24"/>
              </w:rPr>
              <w:t>Междометие. Звукоподражательные слова.</w:t>
            </w:r>
            <w:r>
              <w:rPr>
                <w:sz w:val="24"/>
                <w:szCs w:val="24"/>
              </w:rPr>
              <w:t xml:space="preserve"> </w:t>
            </w:r>
            <w:r w:rsidRPr="00D44A48">
              <w:rPr>
                <w:sz w:val="24"/>
                <w:szCs w:val="24"/>
              </w:rPr>
              <w:t xml:space="preserve">Междометие как </w:t>
            </w:r>
            <w:r>
              <w:rPr>
                <w:sz w:val="24"/>
                <w:szCs w:val="24"/>
              </w:rPr>
              <w:t>особая группа слов.</w:t>
            </w:r>
            <w:r w:rsidRPr="00D44A48">
              <w:rPr>
                <w:sz w:val="24"/>
                <w:szCs w:val="24"/>
              </w:rPr>
              <w:t xml:space="preserve">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D44A48" w:rsidRDefault="000D7D99" w:rsidP="00381E97">
            <w:pPr>
              <w:pStyle w:val="a4"/>
              <w:numPr>
                <w:ilvl w:val="0"/>
                <w:numId w:val="41"/>
              </w:numPr>
              <w:spacing w:line="276" w:lineRule="auto"/>
              <w:jc w:val="center"/>
            </w:pPr>
          </w:p>
        </w:tc>
        <w:tc>
          <w:tcPr>
            <w:tcW w:w="992" w:type="dxa"/>
          </w:tcPr>
          <w:p w:rsidR="000D7D99" w:rsidRDefault="000D7D99" w:rsidP="00D44A48">
            <w:pPr>
              <w:tabs>
                <w:tab w:val="left" w:pos="1335"/>
              </w:tabs>
              <w:rPr>
                <w:sz w:val="24"/>
                <w:szCs w:val="24"/>
              </w:rPr>
            </w:pPr>
          </w:p>
        </w:tc>
        <w:tc>
          <w:tcPr>
            <w:tcW w:w="5953" w:type="dxa"/>
          </w:tcPr>
          <w:p w:rsidR="000D7D99" w:rsidRPr="00EB2010" w:rsidRDefault="000D7D99" w:rsidP="00AA67D9">
            <w:pPr>
              <w:rPr>
                <w:b/>
                <w:sz w:val="24"/>
                <w:szCs w:val="24"/>
              </w:rPr>
            </w:pPr>
            <w:r>
              <w:rPr>
                <w:sz w:val="24"/>
                <w:szCs w:val="24"/>
              </w:rPr>
              <w:t>Звукоподражательные слова. Морфологический анализ междометия.</w:t>
            </w:r>
          </w:p>
        </w:tc>
        <w:tc>
          <w:tcPr>
            <w:tcW w:w="2410" w:type="dxa"/>
          </w:tcPr>
          <w:p w:rsidR="000D7D99" w:rsidRPr="00D44A48" w:rsidRDefault="000D7D99" w:rsidP="00D44A48">
            <w:pPr>
              <w:rPr>
                <w:sz w:val="24"/>
                <w:szCs w:val="24"/>
              </w:rPr>
            </w:pPr>
          </w:p>
        </w:tc>
      </w:tr>
      <w:tr w:rsidR="000D7D99" w:rsidRPr="00D44A48" w:rsidTr="001578B7">
        <w:trPr>
          <w:trHeight w:val="320"/>
        </w:trPr>
        <w:tc>
          <w:tcPr>
            <w:tcW w:w="709" w:type="dxa"/>
          </w:tcPr>
          <w:p w:rsidR="000D7D99" w:rsidRPr="00381E97" w:rsidRDefault="000D7D99" w:rsidP="00381E97">
            <w:pPr>
              <w:pStyle w:val="af"/>
              <w:numPr>
                <w:ilvl w:val="0"/>
                <w:numId w:val="41"/>
              </w:numPr>
              <w:jc w:val="center"/>
              <w:rPr>
                <w:rFonts w:ascii="Times New Roman" w:eastAsia="Times New Roman" w:hAnsi="Times New Roman"/>
                <w:sz w:val="24"/>
                <w:szCs w:val="24"/>
              </w:rPr>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D44A48">
              <w:rPr>
                <w:sz w:val="24"/>
                <w:szCs w:val="24"/>
              </w:rPr>
              <w:t>Дефис в междометиях. Знаки препинания при междометиях.</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20"/>
        </w:trPr>
        <w:tc>
          <w:tcPr>
            <w:tcW w:w="709" w:type="dxa"/>
          </w:tcPr>
          <w:p w:rsidR="000D7D99" w:rsidRPr="00381E97" w:rsidRDefault="000D7D99" w:rsidP="00381E97">
            <w:pPr>
              <w:pStyle w:val="af"/>
              <w:numPr>
                <w:ilvl w:val="0"/>
                <w:numId w:val="41"/>
              </w:numPr>
              <w:jc w:val="center"/>
              <w:rPr>
                <w:rFonts w:ascii="Times New Roman" w:eastAsia="Times New Roman" w:hAnsi="Times New Roman"/>
                <w:sz w:val="24"/>
                <w:szCs w:val="24"/>
              </w:rPr>
            </w:pPr>
          </w:p>
        </w:tc>
        <w:tc>
          <w:tcPr>
            <w:tcW w:w="992" w:type="dxa"/>
          </w:tcPr>
          <w:p w:rsidR="000D7D99" w:rsidRDefault="000D7D99" w:rsidP="00D44A48">
            <w:pPr>
              <w:tabs>
                <w:tab w:val="left" w:pos="1335"/>
              </w:tabs>
              <w:rPr>
                <w:sz w:val="24"/>
                <w:szCs w:val="24"/>
              </w:rPr>
            </w:pPr>
          </w:p>
        </w:tc>
        <w:tc>
          <w:tcPr>
            <w:tcW w:w="5953" w:type="dxa"/>
          </w:tcPr>
          <w:p w:rsidR="000D7D99" w:rsidRPr="00D44A48" w:rsidRDefault="000D7D99" w:rsidP="00AA67D9">
            <w:pPr>
              <w:rPr>
                <w:sz w:val="24"/>
                <w:szCs w:val="24"/>
              </w:rPr>
            </w:pPr>
            <w:r>
              <w:rPr>
                <w:sz w:val="24"/>
                <w:szCs w:val="24"/>
              </w:rPr>
              <w:t>Омонимия слов различных частей речи.</w:t>
            </w:r>
          </w:p>
        </w:tc>
        <w:tc>
          <w:tcPr>
            <w:tcW w:w="2410" w:type="dxa"/>
          </w:tcPr>
          <w:p w:rsidR="000D7D99" w:rsidRPr="00D44A48" w:rsidRDefault="000D7D99" w:rsidP="00D44A48">
            <w:pPr>
              <w:rPr>
                <w:sz w:val="24"/>
                <w:szCs w:val="24"/>
              </w:rPr>
            </w:pPr>
          </w:p>
        </w:tc>
      </w:tr>
      <w:tr w:rsidR="000D7D99" w:rsidRPr="00D44A48" w:rsidTr="001578B7">
        <w:trPr>
          <w:trHeight w:val="640"/>
        </w:trPr>
        <w:tc>
          <w:tcPr>
            <w:tcW w:w="709" w:type="dxa"/>
          </w:tcPr>
          <w:p w:rsidR="000D7D99" w:rsidRPr="00D44A48" w:rsidRDefault="000D7D99" w:rsidP="00381E97">
            <w:pPr>
              <w:pStyle w:val="a4"/>
              <w:numPr>
                <w:ilvl w:val="0"/>
                <w:numId w:val="41"/>
              </w:numPr>
              <w:spacing w:line="276" w:lineRule="auto"/>
            </w:pPr>
          </w:p>
          <w:p w:rsidR="000D7D99" w:rsidRPr="00D44A48" w:rsidRDefault="000D7D99" w:rsidP="00D44A48">
            <w:pPr>
              <w:pStyle w:val="a4"/>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sidRPr="0040432D">
              <w:rPr>
                <w:b/>
                <w:sz w:val="24"/>
                <w:szCs w:val="24"/>
              </w:rPr>
              <w:t>Повторение и систематизация изученного в 5-7 классах.</w:t>
            </w:r>
            <w:r>
              <w:rPr>
                <w:sz w:val="24"/>
                <w:szCs w:val="24"/>
              </w:rPr>
              <w:t xml:space="preserve"> Разделы лингвистики. Текст и функциональные разновидности языка</w:t>
            </w:r>
            <w:r w:rsidRPr="00D44A48">
              <w:rPr>
                <w:sz w:val="24"/>
                <w:szCs w:val="24"/>
              </w:rPr>
              <w:t>.</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286"/>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Pr="0040432D" w:rsidRDefault="000D7D99" w:rsidP="00AA67D9">
            <w:pPr>
              <w:rPr>
                <w:sz w:val="24"/>
                <w:szCs w:val="24"/>
              </w:rPr>
            </w:pPr>
            <w:r w:rsidRPr="0040432D">
              <w:rPr>
                <w:sz w:val="24"/>
                <w:szCs w:val="24"/>
              </w:rPr>
              <w:t>Фонетика. Графика</w:t>
            </w:r>
          </w:p>
        </w:tc>
        <w:tc>
          <w:tcPr>
            <w:tcW w:w="2410" w:type="dxa"/>
          </w:tcPr>
          <w:p w:rsidR="000D7D99" w:rsidRPr="00D44A48" w:rsidRDefault="000D7D99" w:rsidP="00D44A48">
            <w:pPr>
              <w:rPr>
                <w:sz w:val="24"/>
                <w:szCs w:val="24"/>
              </w:rPr>
            </w:pPr>
          </w:p>
        </w:tc>
      </w:tr>
      <w:tr w:rsidR="000D7D99" w:rsidRPr="00D44A48" w:rsidTr="001578B7">
        <w:trPr>
          <w:trHeight w:val="409"/>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Pr="0040432D" w:rsidRDefault="000D7D99" w:rsidP="00AA67D9">
            <w:pPr>
              <w:rPr>
                <w:sz w:val="24"/>
                <w:szCs w:val="24"/>
              </w:rPr>
            </w:pPr>
            <w:r>
              <w:rPr>
                <w:sz w:val="24"/>
                <w:szCs w:val="24"/>
              </w:rPr>
              <w:t>Лексикология и фразеология.</w:t>
            </w:r>
          </w:p>
        </w:tc>
        <w:tc>
          <w:tcPr>
            <w:tcW w:w="2410" w:type="dxa"/>
          </w:tcPr>
          <w:p w:rsidR="000D7D99" w:rsidRPr="00D44A48" w:rsidRDefault="000D7D99" w:rsidP="00D44A48">
            <w:pPr>
              <w:rPr>
                <w:sz w:val="24"/>
                <w:szCs w:val="24"/>
              </w:rPr>
            </w:pPr>
          </w:p>
        </w:tc>
      </w:tr>
      <w:tr w:rsidR="000D7D99" w:rsidRPr="00D44A48" w:rsidTr="001578B7">
        <w:trPr>
          <w:trHeight w:val="307"/>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D44A48" w:rsidRDefault="000D7D99" w:rsidP="00D44A48">
            <w:pPr>
              <w:tabs>
                <w:tab w:val="left" w:pos="1335"/>
              </w:tabs>
              <w:rPr>
                <w:sz w:val="24"/>
                <w:szCs w:val="24"/>
              </w:rPr>
            </w:pPr>
          </w:p>
        </w:tc>
        <w:tc>
          <w:tcPr>
            <w:tcW w:w="5953" w:type="dxa"/>
          </w:tcPr>
          <w:p w:rsidR="000D7D99" w:rsidRPr="00AA67D9" w:rsidRDefault="000D7D99" w:rsidP="00AE615E">
            <w:pPr>
              <w:rPr>
                <w:sz w:val="24"/>
                <w:szCs w:val="24"/>
              </w:rPr>
            </w:pPr>
            <w:r>
              <w:rPr>
                <w:sz w:val="24"/>
                <w:szCs w:val="24"/>
              </w:rPr>
              <w:t xml:space="preserve"> </w:t>
            </w:r>
            <w:r w:rsidRPr="00D44A48">
              <w:rPr>
                <w:sz w:val="24"/>
                <w:szCs w:val="24"/>
              </w:rPr>
              <w:t>Морфемика. Словообразование</w:t>
            </w:r>
          </w:p>
        </w:tc>
        <w:tc>
          <w:tcPr>
            <w:tcW w:w="2410" w:type="dxa"/>
          </w:tcPr>
          <w:p w:rsidR="000D7D99" w:rsidRPr="00D44A48" w:rsidRDefault="000D7D99" w:rsidP="00D44A48">
            <w:pPr>
              <w:rPr>
                <w:sz w:val="24"/>
                <w:szCs w:val="24"/>
              </w:rPr>
            </w:pPr>
          </w:p>
        </w:tc>
      </w:tr>
      <w:tr w:rsidR="000D7D99" w:rsidRPr="00D44A48" w:rsidTr="001578B7">
        <w:trPr>
          <w:trHeight w:val="183"/>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E615E">
            <w:pPr>
              <w:rPr>
                <w:sz w:val="24"/>
                <w:szCs w:val="24"/>
              </w:rPr>
            </w:pPr>
            <w:r>
              <w:rPr>
                <w:sz w:val="24"/>
                <w:szCs w:val="24"/>
              </w:rPr>
              <w:t>Морфология. Орфография.</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381E97">
            <w:pPr>
              <w:pStyle w:val="a4"/>
              <w:numPr>
                <w:ilvl w:val="0"/>
                <w:numId w:val="41"/>
              </w:numPr>
              <w:spacing w:line="276" w:lineRule="auto"/>
            </w:pPr>
          </w:p>
        </w:tc>
        <w:tc>
          <w:tcPr>
            <w:tcW w:w="992" w:type="dxa"/>
          </w:tcPr>
          <w:p w:rsidR="000D7D99" w:rsidRPr="00D44A48" w:rsidRDefault="000D7D99" w:rsidP="00D44A48">
            <w:pPr>
              <w:tabs>
                <w:tab w:val="left" w:pos="1335"/>
              </w:tabs>
              <w:spacing w:line="276" w:lineRule="auto"/>
              <w:rPr>
                <w:sz w:val="24"/>
                <w:szCs w:val="24"/>
              </w:rPr>
            </w:pPr>
          </w:p>
        </w:tc>
        <w:tc>
          <w:tcPr>
            <w:tcW w:w="5953" w:type="dxa"/>
          </w:tcPr>
          <w:p w:rsidR="000D7D99" w:rsidRPr="00D44A48" w:rsidRDefault="000D7D99" w:rsidP="00AA67D9">
            <w:pPr>
              <w:rPr>
                <w:color w:val="000000"/>
                <w:sz w:val="24"/>
                <w:szCs w:val="24"/>
              </w:rPr>
            </w:pPr>
            <w:r>
              <w:rPr>
                <w:sz w:val="24"/>
                <w:szCs w:val="24"/>
              </w:rPr>
              <w:t xml:space="preserve">Синтаксис. Пунктуация.  </w:t>
            </w:r>
          </w:p>
        </w:tc>
        <w:tc>
          <w:tcPr>
            <w:tcW w:w="2410" w:type="dxa"/>
          </w:tcPr>
          <w:p w:rsidR="000D7D99" w:rsidRPr="00D44A48" w:rsidRDefault="000D7D99" w:rsidP="00D44A48">
            <w:pPr>
              <w:spacing w:line="276" w:lineRule="auto"/>
              <w:rPr>
                <w:sz w:val="24"/>
                <w:szCs w:val="24"/>
              </w:rPr>
            </w:pPr>
          </w:p>
        </w:tc>
      </w:tr>
      <w:tr w:rsidR="000D7D99" w:rsidRPr="00D44A48" w:rsidTr="001578B7">
        <w:trPr>
          <w:trHeight w:val="304"/>
        </w:trPr>
        <w:tc>
          <w:tcPr>
            <w:tcW w:w="709" w:type="dxa"/>
          </w:tcPr>
          <w:p w:rsidR="000D7D99" w:rsidRPr="00D44A48" w:rsidRDefault="000D7D99" w:rsidP="00381E97">
            <w:pPr>
              <w:pStyle w:val="a4"/>
              <w:numPr>
                <w:ilvl w:val="0"/>
                <w:numId w:val="41"/>
              </w:numPr>
              <w:spacing w:line="276" w:lineRule="auto"/>
            </w:pPr>
          </w:p>
        </w:tc>
        <w:tc>
          <w:tcPr>
            <w:tcW w:w="992" w:type="dxa"/>
          </w:tcPr>
          <w:p w:rsidR="000D7D99" w:rsidRDefault="000D7D99" w:rsidP="00D44A48">
            <w:pPr>
              <w:tabs>
                <w:tab w:val="left" w:pos="1335"/>
              </w:tabs>
              <w:rPr>
                <w:sz w:val="24"/>
                <w:szCs w:val="24"/>
              </w:rPr>
            </w:pPr>
          </w:p>
        </w:tc>
        <w:tc>
          <w:tcPr>
            <w:tcW w:w="5953" w:type="dxa"/>
          </w:tcPr>
          <w:p w:rsidR="000D7D99" w:rsidRPr="00611F1C" w:rsidRDefault="000D7D99" w:rsidP="00AA67D9">
            <w:pPr>
              <w:rPr>
                <w:color w:val="FF0000"/>
                <w:sz w:val="24"/>
                <w:szCs w:val="24"/>
              </w:rPr>
            </w:pPr>
            <w:r w:rsidRPr="00611F1C">
              <w:rPr>
                <w:color w:val="FF0000"/>
                <w:sz w:val="24"/>
                <w:szCs w:val="24"/>
              </w:rPr>
              <w:t>Резервный урок</w:t>
            </w:r>
          </w:p>
        </w:tc>
        <w:tc>
          <w:tcPr>
            <w:tcW w:w="2410" w:type="dxa"/>
          </w:tcPr>
          <w:p w:rsidR="000D7D99" w:rsidRPr="00D44A48" w:rsidRDefault="000D7D99" w:rsidP="00D44A48">
            <w:pPr>
              <w:rPr>
                <w:sz w:val="24"/>
                <w:szCs w:val="24"/>
              </w:rPr>
            </w:pPr>
          </w:p>
        </w:tc>
      </w:tr>
    </w:tbl>
    <w:p w:rsidR="00333E2C" w:rsidRPr="00D44A48" w:rsidRDefault="00333E2C" w:rsidP="00D44A48">
      <w:pPr>
        <w:tabs>
          <w:tab w:val="left" w:pos="13902"/>
        </w:tabs>
        <w:jc w:val="center"/>
        <w:rPr>
          <w:rFonts w:ascii="Times New Roman" w:hAnsi="Times New Roman" w:cs="Times New Roman"/>
          <w:b/>
          <w:sz w:val="24"/>
          <w:szCs w:val="24"/>
        </w:rPr>
        <w:sectPr w:rsidR="00333E2C" w:rsidRPr="00D44A48" w:rsidSect="00FD2940">
          <w:footerReference w:type="default" r:id="rId10"/>
          <w:footerReference w:type="first" r:id="rId11"/>
          <w:pgSz w:w="11906" w:h="16838"/>
          <w:pgMar w:top="567" w:right="567" w:bottom="567" w:left="567" w:header="709" w:footer="709" w:gutter="0"/>
          <w:cols w:space="708"/>
          <w:titlePg/>
          <w:docGrid w:linePitch="360"/>
        </w:sectPr>
      </w:pPr>
    </w:p>
    <w:p w:rsidR="00FD2940" w:rsidRDefault="00FD2940" w:rsidP="00280A3E">
      <w:pPr>
        <w:spacing w:after="0" w:line="240" w:lineRule="auto"/>
        <w:jc w:val="center"/>
        <w:rPr>
          <w:rFonts w:ascii="Times New Roman" w:hAnsi="Times New Roman" w:cs="Times New Roman"/>
          <w:b/>
        </w:rPr>
      </w:pPr>
    </w:p>
    <w:p w:rsidR="00333E2C" w:rsidRPr="00280A3E" w:rsidRDefault="00385B28" w:rsidP="00385B28">
      <w:pPr>
        <w:spacing w:after="0" w:line="240" w:lineRule="auto"/>
        <w:rPr>
          <w:rFonts w:ascii="Times New Roman" w:hAnsi="Times New Roman" w:cs="Times New Roman"/>
          <w:b/>
          <w:lang w:val="be-BY"/>
        </w:rPr>
      </w:pPr>
      <w:r>
        <w:rPr>
          <w:rFonts w:ascii="Times New Roman" w:hAnsi="Times New Roman" w:cs="Times New Roman"/>
          <w:b/>
        </w:rPr>
        <w:t xml:space="preserve">                                             </w:t>
      </w:r>
      <w:r w:rsidR="00333E2C" w:rsidRPr="00280A3E">
        <w:rPr>
          <w:rFonts w:ascii="Times New Roman" w:hAnsi="Times New Roman" w:cs="Times New Roman"/>
          <w:b/>
          <w:lang w:val="be-BY"/>
        </w:rPr>
        <w:t>Входной  тест по теме “Повторение изученного в 5-6 классах”</w:t>
      </w:r>
    </w:p>
    <w:p w:rsidR="00333E2C" w:rsidRPr="00280A3E" w:rsidRDefault="00333E2C" w:rsidP="00280A3E">
      <w:pPr>
        <w:spacing w:after="0" w:line="240" w:lineRule="auto"/>
        <w:jc w:val="center"/>
        <w:rPr>
          <w:rFonts w:ascii="Times New Roman" w:hAnsi="Times New Roman" w:cs="Times New Roman"/>
          <w:b/>
          <w:lang w:val="be-BY"/>
        </w:rPr>
      </w:pPr>
      <w:r w:rsidRPr="00280A3E">
        <w:rPr>
          <w:rFonts w:ascii="Times New Roman" w:hAnsi="Times New Roman" w:cs="Times New Roman"/>
          <w:b/>
          <w:lang w:val="be-BY"/>
        </w:rPr>
        <w:t xml:space="preserve">Вариант 1 </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 xml:space="preserve">                                                                                                                                   ЧАСТЬ  1</w:t>
      </w:r>
      <w:r w:rsidRPr="00280A3E">
        <w:rPr>
          <w:rFonts w:ascii="Times New Roman" w:hAnsi="Times New Roman" w:cs="Times New Roman"/>
          <w:b/>
          <w:bCs/>
        </w:rPr>
        <w:br/>
        <w:t>А1. В каком слове верно выделена буква, обозначающая ударный гласный звук?</w:t>
      </w:r>
      <w:r w:rsidRPr="00280A3E">
        <w:rPr>
          <w:rFonts w:ascii="Times New Roman" w:hAnsi="Times New Roman" w:cs="Times New Roman"/>
        </w:rPr>
        <w:br/>
      </w:r>
      <w:r w:rsidRPr="00280A3E">
        <w:rPr>
          <w:rFonts w:ascii="Times New Roman" w:hAnsi="Times New Roman" w:cs="Times New Roman"/>
          <w:lang w:val="be-BY"/>
        </w:rPr>
        <w:t xml:space="preserve">       1) </w:t>
      </w:r>
      <w:r w:rsidRPr="00280A3E">
        <w:rPr>
          <w:rFonts w:ascii="Times New Roman" w:hAnsi="Times New Roman" w:cs="Times New Roman"/>
          <w:b/>
          <w:lang w:val="be-BY"/>
        </w:rPr>
        <w:t>А</w:t>
      </w:r>
      <w:r w:rsidRPr="00280A3E">
        <w:rPr>
          <w:rFonts w:ascii="Times New Roman" w:hAnsi="Times New Roman" w:cs="Times New Roman"/>
          <w:lang w:val="be-BY"/>
        </w:rPr>
        <w:t>вгустовск</w:t>
      </w:r>
      <w:r w:rsidRPr="00280A3E">
        <w:rPr>
          <w:rFonts w:ascii="Times New Roman" w:hAnsi="Times New Roman" w:cs="Times New Roman"/>
        </w:rPr>
        <w:t>ий                         2) копировАть          3) нАчала</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 xml:space="preserve">А2. Укажите пример с ошибкой в образовании формы слова:  </w:t>
      </w:r>
      <w:r w:rsidRPr="00280A3E">
        <w:rPr>
          <w:rFonts w:ascii="Times New Roman" w:hAnsi="Times New Roman" w:cs="Times New Roman"/>
        </w:rPr>
        <w:t>1) самый лучший             2) трое дочерей     3) пятью пальцами</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А3. В каком варианте ответа правильно указаны все цифры, на месте которых пишется НН?</w:t>
      </w:r>
      <w:r w:rsidRPr="00280A3E">
        <w:rPr>
          <w:rFonts w:ascii="Times New Roman" w:hAnsi="Times New Roman" w:cs="Times New Roman"/>
        </w:rPr>
        <w:br/>
      </w:r>
      <w:r w:rsidRPr="00280A3E">
        <w:rPr>
          <w:rFonts w:ascii="Times New Roman" w:hAnsi="Times New Roman" w:cs="Times New Roman"/>
          <w:i/>
          <w:iCs/>
        </w:rPr>
        <w:t xml:space="preserve">                                         В этот безветре(1)ый день осе(2)ий холод ласково и кротко крадется лисой к овся(3)ому двору. </w:t>
      </w:r>
      <w:r w:rsidRPr="00280A3E">
        <w:rPr>
          <w:rFonts w:ascii="Times New Roman" w:hAnsi="Times New Roman" w:cs="Times New Roman"/>
          <w:i/>
          <w:iCs/>
        </w:rPr>
        <w:br/>
      </w:r>
      <w:r w:rsidRPr="00280A3E">
        <w:rPr>
          <w:rFonts w:ascii="Times New Roman" w:hAnsi="Times New Roman" w:cs="Times New Roman"/>
        </w:rPr>
        <w:t xml:space="preserve">        1) 1, 2                  2) 1, 3                    3) 1, 2, 3                     </w:t>
      </w:r>
      <w:r w:rsidRPr="00280A3E">
        <w:rPr>
          <w:rFonts w:ascii="Times New Roman" w:hAnsi="Times New Roman" w:cs="Times New Roman"/>
        </w:rPr>
        <w:br/>
      </w:r>
      <w:r w:rsidRPr="00280A3E">
        <w:rPr>
          <w:rFonts w:ascii="Times New Roman" w:hAnsi="Times New Roman" w:cs="Times New Roman"/>
          <w:b/>
          <w:bCs/>
        </w:rPr>
        <w:t>А4. В каком ряду во всех словах пропущена безударная проверяемая гласная корня?</w:t>
      </w:r>
      <w:r w:rsidRPr="00280A3E">
        <w:rPr>
          <w:rFonts w:ascii="Times New Roman" w:hAnsi="Times New Roman" w:cs="Times New Roman"/>
        </w:rPr>
        <w:br/>
        <w:t xml:space="preserve">        1) р_птать,тв_рдеть, к_лорит                                    2) в_рсистый, _птека, зам_рать   3) угн_тение, пощ_дить, хл_потливый                        </w:t>
      </w:r>
      <w:r w:rsidRPr="00280A3E">
        <w:rPr>
          <w:rFonts w:ascii="Times New Roman" w:hAnsi="Times New Roman" w:cs="Times New Roman"/>
        </w:rPr>
        <w:br/>
      </w:r>
      <w:r w:rsidRPr="00280A3E">
        <w:rPr>
          <w:rFonts w:ascii="Times New Roman" w:hAnsi="Times New Roman" w:cs="Times New Roman"/>
          <w:b/>
          <w:bCs/>
        </w:rPr>
        <w:t>А5. В каком ряду во всех трёх словах пропущена одна и та же буква?</w:t>
      </w:r>
      <w:r w:rsidRPr="00280A3E">
        <w:rPr>
          <w:rFonts w:ascii="Times New Roman" w:hAnsi="Times New Roman" w:cs="Times New Roman"/>
        </w:rPr>
        <w:br/>
        <w:t xml:space="preserve">       1) пр_орзерный, пр_ломление, пр_шелец               2) бе_вкусица, и_бежать, во_вестить     3) по_пись, о_правка, на_кусить</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 xml:space="preserve">А6. В каком слове  на месте пропуска пишется буква И:    </w:t>
      </w:r>
      <w:r w:rsidRPr="00280A3E">
        <w:rPr>
          <w:rFonts w:ascii="Times New Roman" w:hAnsi="Times New Roman" w:cs="Times New Roman"/>
        </w:rPr>
        <w:t xml:space="preserve">1)  вы пиш_те                        2) кача_шь ногой       3) он  дыш_т свободно                    </w:t>
      </w:r>
    </w:p>
    <w:p w:rsidR="00333E2C" w:rsidRPr="00280A3E" w:rsidRDefault="00333E2C" w:rsidP="00280A3E">
      <w:pPr>
        <w:spacing w:after="0" w:line="240" w:lineRule="auto"/>
        <w:rPr>
          <w:rFonts w:ascii="Times New Roman" w:hAnsi="Times New Roman" w:cs="Times New Roman"/>
          <w:b/>
        </w:rPr>
      </w:pPr>
      <w:r w:rsidRPr="00280A3E">
        <w:rPr>
          <w:rFonts w:ascii="Times New Roman" w:hAnsi="Times New Roman" w:cs="Times New Roman"/>
          <w:b/>
        </w:rPr>
        <w:t>А7. В каком предложении не со словом пишется раздельно?</w:t>
      </w:r>
    </w:p>
    <w:p w:rsidR="00333E2C" w:rsidRPr="00280A3E" w:rsidRDefault="00333E2C" w:rsidP="00280A3E">
      <w:pPr>
        <w:spacing w:after="0" w:line="240" w:lineRule="auto"/>
        <w:ind w:left="360"/>
        <w:rPr>
          <w:rFonts w:ascii="Times New Roman" w:hAnsi="Times New Roman" w:cs="Times New Roman"/>
        </w:rPr>
      </w:pPr>
      <w:r w:rsidRPr="00280A3E">
        <w:rPr>
          <w:rFonts w:ascii="Times New Roman" w:hAnsi="Times New Roman" w:cs="Times New Roman"/>
        </w:rPr>
        <w:t xml:space="preserve">1) (Не)дисциплинированность Павлова мешала всем.      2) Лицо его было (не)злое, а скорее доброе.  3) За прямоту соседки (не)долюбливали мою бабушку.   </w:t>
      </w:r>
    </w:p>
    <w:p w:rsidR="00333E2C" w:rsidRPr="00280A3E" w:rsidRDefault="00333E2C" w:rsidP="00280A3E">
      <w:pPr>
        <w:spacing w:after="0" w:line="240" w:lineRule="auto"/>
        <w:rPr>
          <w:rFonts w:ascii="Times New Roman" w:hAnsi="Times New Roman" w:cs="Times New Roman"/>
          <w:b/>
          <w:bCs/>
          <w:lang w:val="be-BY"/>
        </w:rPr>
      </w:pPr>
      <w:r w:rsidRPr="00280A3E">
        <w:rPr>
          <w:rFonts w:ascii="Times New Roman" w:hAnsi="Times New Roman" w:cs="Times New Roman"/>
          <w:b/>
          <w:bCs/>
        </w:rPr>
        <w:t>А8. В каком варианте ответа указаны все слова, где пропущена буква Ё?</w:t>
      </w:r>
      <w:r w:rsidRPr="00280A3E">
        <w:rPr>
          <w:rFonts w:ascii="Times New Roman" w:hAnsi="Times New Roman" w:cs="Times New Roman"/>
        </w:rPr>
        <w:br/>
        <w:t xml:space="preserve">                              А. стриж_шь                            Б. ключ_м            В. деш_вый   </w:t>
      </w:r>
      <w:r w:rsidRPr="00280A3E">
        <w:rPr>
          <w:rFonts w:ascii="Times New Roman" w:hAnsi="Times New Roman" w:cs="Times New Roman"/>
        </w:rPr>
        <w:br/>
        <w:t xml:space="preserve">         1) А, Б, В                      2) А, Б                            3) А, В</w:t>
      </w:r>
      <w:r w:rsidRPr="00280A3E">
        <w:rPr>
          <w:rFonts w:ascii="Times New Roman" w:hAnsi="Times New Roman" w:cs="Times New Roman"/>
        </w:rPr>
        <w:br/>
      </w:r>
      <w:r w:rsidRPr="00280A3E">
        <w:rPr>
          <w:rFonts w:ascii="Times New Roman" w:hAnsi="Times New Roman" w:cs="Times New Roman"/>
          <w:b/>
          <w:bCs/>
        </w:rPr>
        <w:t xml:space="preserve">А9.  В каком варианте ответа правильно указаны все цифры, на месте которых </w:t>
      </w:r>
      <w:r w:rsidRPr="00280A3E">
        <w:rPr>
          <w:rFonts w:ascii="Times New Roman" w:hAnsi="Times New Roman" w:cs="Times New Roman"/>
          <w:b/>
          <w:bCs/>
          <w:lang w:val="be-BY"/>
        </w:rPr>
        <w:t>пишется И?</w:t>
      </w:r>
    </w:p>
    <w:p w:rsidR="00333E2C" w:rsidRPr="00280A3E" w:rsidRDefault="00333E2C" w:rsidP="00280A3E">
      <w:pPr>
        <w:spacing w:after="0" w:line="240" w:lineRule="auto"/>
        <w:rPr>
          <w:rFonts w:ascii="Times New Roman" w:hAnsi="Times New Roman" w:cs="Times New Roman"/>
          <w:bCs/>
          <w:i/>
          <w:lang w:val="be-BY"/>
        </w:rPr>
      </w:pPr>
      <w:r w:rsidRPr="00280A3E">
        <w:rPr>
          <w:rFonts w:ascii="Times New Roman" w:hAnsi="Times New Roman" w:cs="Times New Roman"/>
          <w:bCs/>
          <w:i/>
          <w:lang w:val="be-BY"/>
        </w:rPr>
        <w:t xml:space="preserve">                              Брат  н(1)кому н(2) в чем н(3) мог отказать, и н(4)которые люди злоупотребляли этим.</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Cs/>
        </w:rPr>
        <w:t xml:space="preserve">         1) 1,2,3                  2 )1,2,3,4                       3)  1,2                   </w:t>
      </w:r>
      <w:r w:rsidRPr="00280A3E">
        <w:rPr>
          <w:rFonts w:ascii="Times New Roman" w:hAnsi="Times New Roman" w:cs="Times New Roman"/>
          <w:bCs/>
        </w:rPr>
        <w:br/>
      </w:r>
      <w:r w:rsidRPr="00280A3E">
        <w:rPr>
          <w:rFonts w:ascii="Times New Roman" w:hAnsi="Times New Roman" w:cs="Times New Roman"/>
          <w:b/>
          <w:bCs/>
        </w:rPr>
        <w:t>А10. Укажите правильное объяснение постановки запятой или её отсутствия в предложении.</w:t>
      </w:r>
      <w:r w:rsidRPr="00280A3E">
        <w:rPr>
          <w:rFonts w:ascii="Times New Roman" w:hAnsi="Times New Roman" w:cs="Times New Roman"/>
        </w:rPr>
        <w:br/>
      </w:r>
      <w:r w:rsidRPr="00280A3E">
        <w:rPr>
          <w:rFonts w:ascii="Times New Roman" w:hAnsi="Times New Roman" w:cs="Times New Roman"/>
          <w:i/>
          <w:iCs/>
        </w:rPr>
        <w:t xml:space="preserve">                             Я стал читать ( )и много размышлять о жизни.</w:t>
      </w:r>
      <w:r w:rsidRPr="00280A3E">
        <w:rPr>
          <w:rFonts w:ascii="Times New Roman" w:hAnsi="Times New Roman" w:cs="Times New Roman"/>
          <w:i/>
          <w:iCs/>
        </w:rPr>
        <w:br/>
      </w:r>
      <w:r w:rsidRPr="00280A3E">
        <w:rPr>
          <w:rFonts w:ascii="Times New Roman" w:hAnsi="Times New Roman" w:cs="Times New Roman"/>
        </w:rPr>
        <w:t xml:space="preserve">          1) Простое предложение с однородными членами, перед союзом И запятая не нужна.</w:t>
      </w:r>
      <w:r w:rsidRPr="00280A3E">
        <w:rPr>
          <w:rFonts w:ascii="Times New Roman" w:hAnsi="Times New Roman" w:cs="Times New Roman"/>
        </w:rPr>
        <w:br/>
        <w:t xml:space="preserve">          2) Простое предложение с однородными членами, перед союзом И нужна запятая.</w:t>
      </w:r>
    </w:p>
    <w:p w:rsidR="00333E2C" w:rsidRPr="00280A3E" w:rsidRDefault="00333E2C" w:rsidP="00280A3E">
      <w:pPr>
        <w:spacing w:after="0" w:line="240" w:lineRule="auto"/>
        <w:rPr>
          <w:rFonts w:ascii="Times New Roman" w:hAnsi="Times New Roman" w:cs="Times New Roman"/>
          <w:b/>
          <w:iCs/>
        </w:rPr>
      </w:pPr>
      <w:r w:rsidRPr="00280A3E">
        <w:rPr>
          <w:rFonts w:ascii="Times New Roman" w:hAnsi="Times New Roman" w:cs="Times New Roman"/>
          <w:b/>
          <w:iCs/>
        </w:rPr>
        <w:t>А11.В каком предложении оба выделенных слова пишутся слитно?</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1) Красновато(коричневые) листья падали на меня (с)верху.</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2) Когда(нибудь) и у меня будет такое бело(снежное) платье.</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3) (В)низу, у болота, иногда видны были длинно(ногие) журавли.</w:t>
      </w:r>
    </w:p>
    <w:p w:rsidR="00333E2C" w:rsidRPr="00280A3E" w:rsidRDefault="00333E2C" w:rsidP="00280A3E">
      <w:pPr>
        <w:spacing w:after="0" w:line="240" w:lineRule="auto"/>
        <w:rPr>
          <w:rFonts w:ascii="Times New Roman" w:hAnsi="Times New Roman" w:cs="Times New Roman"/>
          <w:b/>
          <w:bCs/>
        </w:rPr>
      </w:pPr>
      <w:r w:rsidRPr="00280A3E">
        <w:rPr>
          <w:rFonts w:ascii="Times New Roman" w:hAnsi="Times New Roman" w:cs="Times New Roman"/>
          <w:b/>
          <w:bCs/>
        </w:rPr>
        <w:t>А12. Укажите предложение, в котором нужно поставить одну запятую. (Знаки препинания не расставлены.)</w:t>
      </w:r>
    </w:p>
    <w:p w:rsidR="00333E2C" w:rsidRPr="00280A3E" w:rsidRDefault="00333E2C" w:rsidP="00280A3E">
      <w:pPr>
        <w:spacing w:after="0" w:line="240" w:lineRule="auto"/>
        <w:rPr>
          <w:rFonts w:ascii="Times New Roman" w:hAnsi="Times New Roman" w:cs="Times New Roman"/>
          <w:bCs/>
        </w:rPr>
      </w:pPr>
      <w:r w:rsidRPr="00280A3E">
        <w:rPr>
          <w:rFonts w:ascii="Times New Roman" w:hAnsi="Times New Roman" w:cs="Times New Roman"/>
          <w:b/>
          <w:bCs/>
        </w:rPr>
        <w:t xml:space="preserve">        </w:t>
      </w:r>
      <w:r w:rsidRPr="00280A3E">
        <w:rPr>
          <w:rFonts w:ascii="Times New Roman" w:hAnsi="Times New Roman" w:cs="Times New Roman"/>
          <w:bCs/>
        </w:rPr>
        <w:t>1) Комната была небольшой но уютной и хорошо обставленной.</w:t>
      </w:r>
    </w:p>
    <w:p w:rsidR="00333E2C" w:rsidRPr="00280A3E" w:rsidRDefault="00333E2C" w:rsidP="00280A3E">
      <w:pPr>
        <w:spacing w:after="0" w:line="240" w:lineRule="auto"/>
        <w:rPr>
          <w:rFonts w:ascii="Times New Roman" w:hAnsi="Times New Roman" w:cs="Times New Roman"/>
          <w:bCs/>
        </w:rPr>
      </w:pPr>
      <w:r w:rsidRPr="00280A3E">
        <w:rPr>
          <w:rFonts w:ascii="Times New Roman" w:hAnsi="Times New Roman" w:cs="Times New Roman"/>
          <w:bCs/>
        </w:rPr>
        <w:t xml:space="preserve">        2) Не случилось бы вьюги назавтра или ночью.</w:t>
      </w:r>
    </w:p>
    <w:p w:rsidR="00333E2C" w:rsidRPr="00280A3E" w:rsidRDefault="00333E2C" w:rsidP="00280A3E">
      <w:pPr>
        <w:spacing w:after="0" w:line="240" w:lineRule="auto"/>
        <w:rPr>
          <w:rFonts w:ascii="Times New Roman" w:hAnsi="Times New Roman" w:cs="Times New Roman"/>
          <w:bCs/>
        </w:rPr>
      </w:pPr>
      <w:r w:rsidRPr="00280A3E">
        <w:rPr>
          <w:rFonts w:ascii="Times New Roman" w:hAnsi="Times New Roman" w:cs="Times New Roman"/>
          <w:bCs/>
        </w:rPr>
        <w:t xml:space="preserve">        3) Ни шуток ни смеха ни улыбок даже не было заметно между всеми этими людьми.</w:t>
      </w:r>
    </w:p>
    <w:tbl>
      <w:tblPr>
        <w:tblW w:w="0" w:type="auto"/>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5"/>
      </w:tblGrid>
      <w:tr w:rsidR="00333E2C" w:rsidRPr="00280A3E" w:rsidTr="00663CAB">
        <w:trPr>
          <w:trHeight w:val="495"/>
        </w:trPr>
        <w:tc>
          <w:tcPr>
            <w:tcW w:w="14205" w:type="dxa"/>
          </w:tcPr>
          <w:p w:rsidR="00333E2C" w:rsidRPr="00280A3E" w:rsidRDefault="00333E2C" w:rsidP="00280A3E">
            <w:pPr>
              <w:spacing w:after="0" w:line="240" w:lineRule="auto"/>
              <w:jc w:val="center"/>
              <w:rPr>
                <w:rFonts w:ascii="Times New Roman" w:hAnsi="Times New Roman" w:cs="Times New Roman"/>
              </w:rPr>
            </w:pPr>
            <w:r w:rsidRPr="00280A3E">
              <w:rPr>
                <w:rFonts w:ascii="Times New Roman" w:hAnsi="Times New Roman" w:cs="Times New Roman"/>
                <w:b/>
                <w:bCs/>
              </w:rPr>
              <w:t>Прочитайте текст и выполните задания А13—А17.</w:t>
            </w:r>
          </w:p>
        </w:tc>
      </w:tr>
    </w:tbl>
    <w:p w:rsidR="00333E2C" w:rsidRPr="00280A3E" w:rsidRDefault="00333E2C" w:rsidP="00280A3E">
      <w:pPr>
        <w:spacing w:after="0" w:line="240" w:lineRule="auto"/>
        <w:rPr>
          <w:rFonts w:ascii="Times New Roman" w:hAnsi="Times New Roman" w:cs="Times New Roman"/>
          <w:i/>
          <w:iCs/>
        </w:rPr>
      </w:pPr>
      <w:r w:rsidRPr="00280A3E">
        <w:rPr>
          <w:rFonts w:ascii="Times New Roman" w:hAnsi="Times New Roman" w:cs="Times New Roman"/>
          <w:i/>
          <w:iCs/>
        </w:rPr>
        <w:t>(1) ... (2) Он весь красно-бурый, покрыт серым налетом.(3) По бокам брюшка - яркие треугольные пятна. (4)Конец брюшка сильно вытянут и напоминает хвостик.(5)Майский жук обгрызает листья деревьев. (6)Но еще опаснее личинка майского жука. (7)Она очень прожорлива. (8)…люди уничтожают майских жуков.</w:t>
      </w:r>
      <w:r w:rsidRPr="00280A3E">
        <w:rPr>
          <w:rFonts w:ascii="Times New Roman" w:hAnsi="Times New Roman" w:cs="Times New Roman"/>
          <w:i/>
          <w:iCs/>
        </w:rPr>
        <w:br/>
      </w:r>
      <w:r w:rsidRPr="00280A3E">
        <w:rPr>
          <w:rFonts w:ascii="Times New Roman" w:hAnsi="Times New Roman" w:cs="Times New Roman"/>
          <w:i/>
          <w:iCs/>
        </w:rPr>
        <w:br/>
      </w:r>
      <w:r w:rsidRPr="00280A3E">
        <w:rPr>
          <w:rFonts w:ascii="Times New Roman" w:hAnsi="Times New Roman" w:cs="Times New Roman"/>
          <w:b/>
          <w:bCs/>
        </w:rPr>
        <w:t>А13. Какое из приведённых ниже предложений должно быть первым в этом тексте?</w:t>
      </w:r>
      <w:r w:rsidRPr="00280A3E">
        <w:rPr>
          <w:rFonts w:ascii="Times New Roman" w:hAnsi="Times New Roman" w:cs="Times New Roman"/>
        </w:rPr>
        <w:br/>
        <w:t xml:space="preserve">       1) В саду мы увидели майских жуков.</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2) Среди многочисленных насекомых есть особенно вредные.</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3) Майский жук - опасный вредитель.</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А14. Какое из приведённых ниже слов должно быть на месте пропуска в шестом предложении текста?</w:t>
      </w:r>
      <w:r w:rsidRPr="00280A3E">
        <w:rPr>
          <w:rFonts w:ascii="Times New Roman" w:hAnsi="Times New Roman" w:cs="Times New Roman"/>
        </w:rPr>
        <w:br/>
        <w:t xml:space="preserve">       1) Зато                  2) Поэтому               3) Даже               </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А15. Какое слово или сочетание слов является грамматической основой в одном из  предложений (части предложения) текста?</w:t>
      </w:r>
      <w:r w:rsidRPr="00280A3E">
        <w:rPr>
          <w:rFonts w:ascii="Times New Roman" w:hAnsi="Times New Roman" w:cs="Times New Roman"/>
        </w:rPr>
        <w:br/>
        <w:t xml:space="preserve">       1) личинка опаснее         2) обгрызает листья         </w:t>
      </w:r>
      <w:r w:rsidRPr="00280A3E">
        <w:rPr>
          <w:rFonts w:ascii="Times New Roman" w:hAnsi="Times New Roman" w:cs="Times New Roman"/>
          <w:lang w:val="be-BY"/>
        </w:rPr>
        <w:t>3) уничтожают жуков</w:t>
      </w:r>
      <w:r w:rsidRPr="00280A3E">
        <w:rPr>
          <w:rFonts w:ascii="Times New Roman" w:hAnsi="Times New Roman" w:cs="Times New Roman"/>
        </w:rPr>
        <w:t xml:space="preserve">      </w:t>
      </w:r>
      <w:r w:rsidRPr="00280A3E">
        <w:rPr>
          <w:rFonts w:ascii="Times New Roman" w:hAnsi="Times New Roman" w:cs="Times New Roman"/>
        </w:rPr>
        <w:br/>
      </w:r>
      <w:r w:rsidRPr="00280A3E">
        <w:rPr>
          <w:rFonts w:ascii="Times New Roman" w:hAnsi="Times New Roman" w:cs="Times New Roman"/>
          <w:b/>
          <w:bCs/>
        </w:rPr>
        <w:t xml:space="preserve">А16. Укажите верную морфологическую характеристику слова </w:t>
      </w:r>
      <w:r w:rsidRPr="00280A3E">
        <w:rPr>
          <w:rFonts w:ascii="Times New Roman" w:hAnsi="Times New Roman" w:cs="Times New Roman"/>
          <w:b/>
          <w:bCs/>
          <w:i/>
          <w:lang w:val="be-BY"/>
        </w:rPr>
        <w:t>очень</w:t>
      </w:r>
      <w:r w:rsidRPr="00280A3E">
        <w:rPr>
          <w:rFonts w:ascii="Times New Roman" w:hAnsi="Times New Roman" w:cs="Times New Roman"/>
          <w:b/>
          <w:bCs/>
        </w:rPr>
        <w:t xml:space="preserve"> (предложение </w:t>
      </w:r>
      <w:r w:rsidRPr="00280A3E">
        <w:rPr>
          <w:rFonts w:ascii="Times New Roman" w:hAnsi="Times New Roman" w:cs="Times New Roman"/>
          <w:b/>
          <w:bCs/>
          <w:lang w:val="be-BY"/>
        </w:rPr>
        <w:t>7</w:t>
      </w:r>
      <w:r w:rsidRPr="00280A3E">
        <w:rPr>
          <w:rFonts w:ascii="Times New Roman" w:hAnsi="Times New Roman" w:cs="Times New Roman"/>
          <w:b/>
          <w:bCs/>
        </w:rPr>
        <w:t>).</w:t>
      </w:r>
      <w:r w:rsidRPr="00280A3E">
        <w:rPr>
          <w:rFonts w:ascii="Times New Roman" w:hAnsi="Times New Roman" w:cs="Times New Roman"/>
        </w:rPr>
        <w:br/>
        <w:t xml:space="preserve">          1) наречие             2) местоимение                   3) союз</w:t>
      </w:r>
      <w:r w:rsidRPr="00280A3E">
        <w:rPr>
          <w:rFonts w:ascii="Times New Roman" w:hAnsi="Times New Roman" w:cs="Times New Roman"/>
        </w:rPr>
        <w:br/>
      </w:r>
      <w:r w:rsidRPr="00280A3E">
        <w:rPr>
          <w:rFonts w:ascii="Times New Roman" w:hAnsi="Times New Roman" w:cs="Times New Roman"/>
          <w:b/>
          <w:bCs/>
        </w:rPr>
        <w:lastRenderedPageBreak/>
        <w:t>А17. Укажите значение слова</w:t>
      </w:r>
      <w:r w:rsidRPr="00280A3E">
        <w:rPr>
          <w:rFonts w:ascii="Times New Roman" w:hAnsi="Times New Roman" w:cs="Times New Roman"/>
          <w:b/>
          <w:bCs/>
          <w:i/>
        </w:rPr>
        <w:t xml:space="preserve"> налет</w:t>
      </w:r>
      <w:r w:rsidRPr="00280A3E">
        <w:rPr>
          <w:rFonts w:ascii="Times New Roman" w:hAnsi="Times New Roman" w:cs="Times New Roman"/>
          <w:b/>
          <w:bCs/>
        </w:rPr>
        <w:t xml:space="preserve"> (предложение 2).</w:t>
      </w:r>
      <w:r w:rsidRPr="00280A3E">
        <w:rPr>
          <w:rFonts w:ascii="Times New Roman" w:hAnsi="Times New Roman" w:cs="Times New Roman"/>
        </w:rPr>
        <w:br/>
        <w:t xml:space="preserve">       1) Внезапное появление   2) Стремительное нападение    3) Тонкий слой чего-нибудь на поверхности</w:t>
      </w:r>
      <w:r w:rsidRPr="00280A3E">
        <w:rPr>
          <w:rFonts w:ascii="Times New Roman" w:hAnsi="Times New Roman" w:cs="Times New Roman"/>
        </w:rPr>
        <w:br/>
      </w:r>
    </w:p>
    <w:p w:rsidR="00333E2C" w:rsidRPr="00280A3E" w:rsidRDefault="00333E2C" w:rsidP="00280A3E">
      <w:pPr>
        <w:spacing w:after="0" w:line="240" w:lineRule="auto"/>
        <w:jc w:val="center"/>
        <w:rPr>
          <w:rFonts w:ascii="Times New Roman" w:hAnsi="Times New Roman" w:cs="Times New Roman"/>
        </w:rPr>
      </w:pPr>
      <w:r w:rsidRPr="00280A3E">
        <w:rPr>
          <w:rFonts w:ascii="Times New Roman" w:hAnsi="Times New Roman" w:cs="Times New Roman"/>
          <w:b/>
          <w:bCs/>
        </w:rPr>
        <w:t>ЧАСТЬ  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16"/>
      </w:tblGrid>
      <w:tr w:rsidR="00333E2C" w:rsidRPr="00280A3E" w:rsidTr="00663CAB">
        <w:trPr>
          <w:trHeight w:val="375"/>
        </w:trPr>
        <w:tc>
          <w:tcPr>
            <w:tcW w:w="13616" w:type="dxa"/>
          </w:tcPr>
          <w:p w:rsidR="00333E2C" w:rsidRPr="00280A3E" w:rsidRDefault="00333E2C" w:rsidP="00280A3E">
            <w:pPr>
              <w:spacing w:after="0" w:line="240" w:lineRule="auto"/>
              <w:jc w:val="center"/>
              <w:rPr>
                <w:rFonts w:ascii="Times New Roman" w:hAnsi="Times New Roman" w:cs="Times New Roman"/>
              </w:rPr>
            </w:pPr>
            <w:r w:rsidRPr="00280A3E">
              <w:rPr>
                <w:rFonts w:ascii="Times New Roman" w:hAnsi="Times New Roman" w:cs="Times New Roman"/>
                <w:b/>
                <w:bCs/>
              </w:rPr>
              <w:t>Прочитайте текст и выполните задания А18—А19, В1-В3.</w:t>
            </w:r>
          </w:p>
        </w:tc>
      </w:tr>
    </w:tbl>
    <w:p w:rsidR="00333E2C" w:rsidRPr="00280A3E" w:rsidRDefault="00333E2C" w:rsidP="00280A3E">
      <w:pPr>
        <w:spacing w:after="0" w:line="240" w:lineRule="auto"/>
        <w:jc w:val="center"/>
        <w:rPr>
          <w:rFonts w:ascii="Times New Roman" w:hAnsi="Times New Roman" w:cs="Times New Roman"/>
          <w:i/>
        </w:rPr>
      </w:pPr>
    </w:p>
    <w:p w:rsidR="00333E2C" w:rsidRPr="00280A3E" w:rsidRDefault="00333E2C" w:rsidP="00280A3E">
      <w:pPr>
        <w:spacing w:after="0" w:line="240" w:lineRule="auto"/>
        <w:rPr>
          <w:rFonts w:ascii="Times New Roman" w:hAnsi="Times New Roman" w:cs="Times New Roman"/>
          <w:i/>
        </w:rPr>
      </w:pPr>
      <w:r w:rsidRPr="00280A3E">
        <w:rPr>
          <w:rFonts w:ascii="Times New Roman" w:hAnsi="Times New Roman" w:cs="Times New Roman"/>
          <w:i/>
        </w:rPr>
        <w:t xml:space="preserve">    (1)Вьюга посеребрила пышную прическу стройных сосен. (2)Ясная береза распустила светлые косы покрытых инеем ветвей, блестит на солнце нежной тонкой берестой.   (3)Глубок зимний сон природы, но идет жизнь под сугробом. (4)Попробуй разгреби в лесу снег до земли. (5)На том месте, которое расчистил, увидишь кустики брусники, веточки черники. (6)Все еще зеленеют здесь круглые листья грушанки, вереска. (7)Пороша рассказывает о событиях в зимнем лесу. (8)На лесной поляне вьется след лисицы. (9)Пробороздил сугроб долговязый лось, проскакал беляк. (10)Парочки следов испятнали снег. (11)Это пробежала куница, хищница искала белок.  (12)Сверкает снег, вспыхивают и гаснут снежные искры. (13)Хорош лес в зимнем уборе!</w:t>
      </w:r>
    </w:p>
    <w:p w:rsidR="00333E2C" w:rsidRPr="00280A3E" w:rsidRDefault="00333E2C" w:rsidP="00280A3E">
      <w:pPr>
        <w:spacing w:after="0" w:line="240" w:lineRule="auto"/>
        <w:jc w:val="right"/>
        <w:rPr>
          <w:rFonts w:ascii="Times New Roman" w:hAnsi="Times New Roman" w:cs="Times New Roman"/>
          <w:b/>
          <w:bCs/>
          <w:i/>
        </w:rPr>
      </w:pPr>
    </w:p>
    <w:p w:rsidR="00333E2C" w:rsidRPr="00280A3E" w:rsidRDefault="00333E2C" w:rsidP="00280A3E">
      <w:pPr>
        <w:spacing w:after="0" w:line="240" w:lineRule="auto"/>
        <w:rPr>
          <w:rFonts w:ascii="Times New Roman" w:hAnsi="Times New Roman" w:cs="Times New Roman"/>
          <w:b/>
          <w:bCs/>
          <w:i/>
        </w:rPr>
      </w:pPr>
      <w:r w:rsidRPr="00280A3E">
        <w:rPr>
          <w:rFonts w:ascii="Times New Roman" w:hAnsi="Times New Roman" w:cs="Times New Roman"/>
          <w:b/>
          <w:bCs/>
        </w:rPr>
        <w:t>А18. Какое из перечисленных утверждений не соответствует содержанию текста?</w:t>
      </w:r>
      <w:r w:rsidRPr="00280A3E">
        <w:rPr>
          <w:rFonts w:ascii="Times New Roman" w:hAnsi="Times New Roman" w:cs="Times New Roman"/>
          <w:b/>
          <w:bCs/>
        </w:rPr>
        <w:br/>
      </w:r>
      <w:r w:rsidRPr="00280A3E">
        <w:rPr>
          <w:rFonts w:ascii="Times New Roman" w:hAnsi="Times New Roman" w:cs="Times New Roman"/>
        </w:rPr>
        <w:t xml:space="preserve">       1)  Зимний лес очень красив       2) Зимой жизнь в лесу замирает.    3) По снегу можно узнать о событиях зимнего леса.</w:t>
      </w:r>
      <w:r w:rsidRPr="00280A3E">
        <w:rPr>
          <w:rFonts w:ascii="Times New Roman" w:hAnsi="Times New Roman" w:cs="Times New Roman"/>
        </w:rPr>
        <w:br/>
      </w:r>
      <w:r w:rsidRPr="00280A3E">
        <w:rPr>
          <w:rFonts w:ascii="Times New Roman" w:hAnsi="Times New Roman" w:cs="Times New Roman"/>
          <w:b/>
        </w:rPr>
        <w:t xml:space="preserve">А19. Какой тип речи представлен в тексте: </w:t>
      </w:r>
      <w:r w:rsidRPr="00280A3E">
        <w:rPr>
          <w:rFonts w:ascii="Times New Roman" w:hAnsi="Times New Roman" w:cs="Times New Roman"/>
          <w:bCs/>
        </w:rPr>
        <w:t>1) Повествование</w:t>
      </w:r>
      <w:r w:rsidRPr="00280A3E">
        <w:rPr>
          <w:rFonts w:ascii="Times New Roman" w:hAnsi="Times New Roman" w:cs="Times New Roman"/>
        </w:rPr>
        <w:t xml:space="preserve">    2) </w:t>
      </w:r>
      <w:r w:rsidRPr="00280A3E">
        <w:rPr>
          <w:rFonts w:ascii="Times New Roman" w:hAnsi="Times New Roman" w:cs="Times New Roman"/>
          <w:bCs/>
        </w:rPr>
        <w:t>Описание</w:t>
      </w:r>
      <w:r w:rsidRPr="00280A3E">
        <w:rPr>
          <w:rFonts w:ascii="Times New Roman" w:hAnsi="Times New Roman" w:cs="Times New Roman"/>
        </w:rPr>
        <w:t xml:space="preserve">  3) </w:t>
      </w:r>
      <w:r w:rsidRPr="00280A3E">
        <w:rPr>
          <w:rFonts w:ascii="Times New Roman" w:hAnsi="Times New Roman" w:cs="Times New Roman"/>
          <w:bCs/>
        </w:rPr>
        <w:t>Рассуждение.</w:t>
      </w:r>
      <w:r w:rsidRPr="00280A3E">
        <w:rPr>
          <w:rFonts w:ascii="Times New Roman" w:hAnsi="Times New Roman" w:cs="Times New Roman"/>
        </w:rPr>
        <w:t xml:space="preserve"> </w:t>
      </w:r>
    </w:p>
    <w:p w:rsidR="00333E2C" w:rsidRPr="00280A3E" w:rsidRDefault="00333E2C" w:rsidP="00280A3E">
      <w:pPr>
        <w:spacing w:after="0" w:line="240" w:lineRule="auto"/>
        <w:rPr>
          <w:rFonts w:ascii="Times New Roman" w:hAnsi="Times New Roman" w:cs="Times New Roman"/>
          <w:b/>
          <w:bCs/>
        </w:rPr>
      </w:pPr>
      <w:r w:rsidRPr="00280A3E">
        <w:rPr>
          <w:rFonts w:ascii="Times New Roman" w:hAnsi="Times New Roman" w:cs="Times New Roman"/>
          <w:b/>
          <w:bCs/>
        </w:rPr>
        <w:t xml:space="preserve">В1. Укажите способ образования слова ХИЩНИЦА (предложение №11). </w:t>
      </w:r>
      <w:r w:rsidRPr="00280A3E">
        <w:rPr>
          <w:rFonts w:ascii="Times New Roman" w:hAnsi="Times New Roman" w:cs="Times New Roman"/>
          <w:b/>
          <w:bCs/>
        </w:rPr>
        <w:br/>
        <w:t>В2. Из предложений № 3-6 выпишите качественные  прилагательные</w:t>
      </w:r>
      <w:r w:rsidRPr="00280A3E">
        <w:rPr>
          <w:rFonts w:ascii="Times New Roman" w:hAnsi="Times New Roman" w:cs="Times New Roman"/>
          <w:b/>
          <w:bCs/>
        </w:rPr>
        <w:br/>
        <w:t xml:space="preserve">В3. Среди предложений № 1- 4 найдите сложное предложение. </w:t>
      </w:r>
      <w:r w:rsidRPr="00280A3E">
        <w:rPr>
          <w:rFonts w:ascii="Times New Roman" w:hAnsi="Times New Roman" w:cs="Times New Roman"/>
        </w:rPr>
        <w:t>Напишите номер этого сложного предложения.</w:t>
      </w:r>
      <w:r w:rsidRPr="00280A3E">
        <w:rPr>
          <w:rFonts w:ascii="Times New Roman" w:hAnsi="Times New Roman" w:cs="Times New Roman"/>
        </w:rPr>
        <w:br/>
      </w:r>
    </w:p>
    <w:p w:rsidR="00333E2C" w:rsidRPr="00280A3E" w:rsidRDefault="00333E2C" w:rsidP="00280A3E">
      <w:pPr>
        <w:spacing w:after="0" w:line="240" w:lineRule="auto"/>
        <w:jc w:val="center"/>
        <w:rPr>
          <w:rFonts w:ascii="Times New Roman" w:hAnsi="Times New Roman" w:cs="Times New Roman"/>
        </w:rPr>
      </w:pPr>
      <w:r w:rsidRPr="00280A3E">
        <w:rPr>
          <w:rFonts w:ascii="Times New Roman" w:hAnsi="Times New Roman" w:cs="Times New Roman"/>
        </w:rPr>
        <w:br/>
      </w:r>
      <w:r w:rsidRPr="00280A3E">
        <w:rPr>
          <w:rFonts w:ascii="Times New Roman" w:hAnsi="Times New Roman" w:cs="Times New Roman"/>
          <w:b/>
          <w:lang w:val="be-BY"/>
        </w:rPr>
        <w:t xml:space="preserve"> Входной  тест по теме “Повторение изученного в 5-6 классах”</w:t>
      </w:r>
    </w:p>
    <w:p w:rsidR="00333E2C" w:rsidRPr="00280A3E" w:rsidRDefault="00333E2C" w:rsidP="00280A3E">
      <w:pPr>
        <w:spacing w:after="0" w:line="240" w:lineRule="auto"/>
        <w:jc w:val="center"/>
        <w:rPr>
          <w:rFonts w:ascii="Times New Roman" w:hAnsi="Times New Roman" w:cs="Times New Roman"/>
          <w:b/>
          <w:lang w:val="be-BY"/>
        </w:rPr>
      </w:pPr>
      <w:r w:rsidRPr="00280A3E">
        <w:rPr>
          <w:rFonts w:ascii="Times New Roman" w:hAnsi="Times New Roman" w:cs="Times New Roman"/>
          <w:b/>
          <w:lang w:val="be-BY"/>
        </w:rPr>
        <w:t>Вариант 2</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 xml:space="preserve">                                                                                                                                  ЧАСТЬ  1</w:t>
      </w:r>
      <w:r w:rsidRPr="00280A3E">
        <w:rPr>
          <w:rFonts w:ascii="Times New Roman" w:hAnsi="Times New Roman" w:cs="Times New Roman"/>
          <w:b/>
          <w:bCs/>
        </w:rPr>
        <w:br/>
        <w:t xml:space="preserve">А1. В каком слове верно выделена буква, обозначающая ударный гласный звук: </w:t>
      </w:r>
      <w:r w:rsidRPr="00280A3E">
        <w:rPr>
          <w:rFonts w:ascii="Times New Roman" w:hAnsi="Times New Roman" w:cs="Times New Roman"/>
          <w:lang w:val="be-BY"/>
        </w:rPr>
        <w:t xml:space="preserve"> 1) красИвее           2) средствА                  3) плАто              </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 xml:space="preserve">А2. Укажите пример с ошибкой в образовании формы слова: </w:t>
      </w:r>
      <w:r w:rsidRPr="00280A3E">
        <w:rPr>
          <w:rFonts w:ascii="Times New Roman" w:hAnsi="Times New Roman" w:cs="Times New Roman"/>
        </w:rPr>
        <w:t xml:space="preserve">1) самый умнейший   2) тремястами пятьюдесятью рублями   3) пятеро щенков    </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А3. В каком варианте ответа правильно указаны все цифры, на месте которых пишется НН?</w:t>
      </w:r>
      <w:r w:rsidRPr="00280A3E">
        <w:rPr>
          <w:rFonts w:ascii="Times New Roman" w:hAnsi="Times New Roman" w:cs="Times New Roman"/>
          <w:b/>
          <w:bCs/>
        </w:rPr>
        <w:br/>
      </w:r>
      <w:r w:rsidRPr="00280A3E">
        <w:rPr>
          <w:rFonts w:ascii="Times New Roman" w:hAnsi="Times New Roman" w:cs="Times New Roman"/>
        </w:rPr>
        <w:t xml:space="preserve">                            </w:t>
      </w:r>
      <w:r w:rsidRPr="00280A3E">
        <w:rPr>
          <w:rFonts w:ascii="Times New Roman" w:hAnsi="Times New Roman" w:cs="Times New Roman"/>
          <w:i/>
        </w:rPr>
        <w:t>Весен(1)ее настроение чувствуется и в аквамарин(2)овом небе, и в румян(3)ых стволах яблонь, ждущих тепла.</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1) 1, 2                2) 2             3) 1, 2, 3                   4) 1</w:t>
      </w:r>
      <w:r w:rsidRPr="00280A3E">
        <w:rPr>
          <w:rFonts w:ascii="Times New Roman" w:hAnsi="Times New Roman" w:cs="Times New Roman"/>
        </w:rPr>
        <w:br/>
      </w:r>
      <w:r w:rsidRPr="00280A3E">
        <w:rPr>
          <w:rFonts w:ascii="Times New Roman" w:hAnsi="Times New Roman" w:cs="Times New Roman"/>
          <w:b/>
          <w:bCs/>
        </w:rPr>
        <w:t>А4. В каком ряду во всех словах пропущена безударная проверяемая гласная корня?</w:t>
      </w:r>
      <w:r w:rsidRPr="00280A3E">
        <w:rPr>
          <w:rFonts w:ascii="Times New Roman" w:hAnsi="Times New Roman" w:cs="Times New Roman"/>
        </w:rPr>
        <w:br/>
        <w:t xml:space="preserve">        1) загр_знение, настр_чить, обр_тение                        2) зав_нтить, пол_жить, фр_гмент                     3) соб_рать, см_ркаться, нач_сто </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А5. В каком ряду во всех трёх словах пропущена одна и та же буква?</w:t>
      </w:r>
      <w:r w:rsidRPr="00280A3E">
        <w:rPr>
          <w:rFonts w:ascii="Times New Roman" w:hAnsi="Times New Roman" w:cs="Times New Roman"/>
        </w:rPr>
        <w:br/>
        <w:t xml:space="preserve">        1) пр_ложение, пр_тронуться, пр_стыдить                   3) ра_пад, бе_душный, ра_жать                       3) п_играть, д_тронуться, н_илучший</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 xml:space="preserve">А6. В каком слове  на месте пропуска пишется буква И: </w:t>
      </w:r>
      <w:r w:rsidRPr="00280A3E">
        <w:rPr>
          <w:rFonts w:ascii="Times New Roman" w:hAnsi="Times New Roman" w:cs="Times New Roman"/>
        </w:rPr>
        <w:t>1)  прогон_шь врага                         2) вян_т букет                        3) ненавид_л его</w:t>
      </w:r>
    </w:p>
    <w:p w:rsidR="00333E2C" w:rsidRPr="00280A3E" w:rsidRDefault="00333E2C" w:rsidP="00280A3E">
      <w:pPr>
        <w:spacing w:after="0" w:line="240" w:lineRule="auto"/>
        <w:rPr>
          <w:rFonts w:ascii="Times New Roman" w:hAnsi="Times New Roman" w:cs="Times New Roman"/>
          <w:b/>
        </w:rPr>
      </w:pPr>
      <w:r w:rsidRPr="00280A3E">
        <w:rPr>
          <w:rFonts w:ascii="Times New Roman" w:hAnsi="Times New Roman" w:cs="Times New Roman"/>
          <w:b/>
        </w:rPr>
        <w:t>А7. В каком предложении не со словом пишется слитно?</w:t>
      </w:r>
    </w:p>
    <w:p w:rsidR="00333E2C" w:rsidRPr="00280A3E" w:rsidRDefault="00333E2C" w:rsidP="00280A3E">
      <w:pPr>
        <w:pStyle w:val="af"/>
        <w:numPr>
          <w:ilvl w:val="0"/>
          <w:numId w:val="26"/>
        </w:numPr>
        <w:rPr>
          <w:rFonts w:ascii="Times New Roman" w:hAnsi="Times New Roman"/>
        </w:rPr>
      </w:pPr>
      <w:r w:rsidRPr="00280A3E">
        <w:rPr>
          <w:rFonts w:ascii="Times New Roman" w:hAnsi="Times New Roman"/>
        </w:rPr>
        <w:t xml:space="preserve">У нас (не) было воды, хотелось пить.           2) (Не)счастье, а беда меня подстерегала в этом городе.  3)День был очень (не)веселый.                                        </w:t>
      </w:r>
    </w:p>
    <w:p w:rsidR="00333E2C" w:rsidRPr="00280A3E" w:rsidRDefault="00333E2C" w:rsidP="00280A3E">
      <w:pPr>
        <w:spacing w:after="0" w:line="240" w:lineRule="auto"/>
        <w:rPr>
          <w:rFonts w:ascii="Times New Roman" w:hAnsi="Times New Roman" w:cs="Times New Roman"/>
          <w:b/>
          <w:bCs/>
          <w:lang w:val="be-BY"/>
        </w:rPr>
      </w:pPr>
      <w:r w:rsidRPr="00280A3E">
        <w:rPr>
          <w:rFonts w:ascii="Times New Roman" w:hAnsi="Times New Roman" w:cs="Times New Roman"/>
          <w:b/>
          <w:bCs/>
        </w:rPr>
        <w:t>А8. В каком варианте ответа указаны все слова, где пропущена буква Ё?</w:t>
      </w:r>
      <w:r w:rsidRPr="00280A3E">
        <w:rPr>
          <w:rFonts w:ascii="Times New Roman" w:hAnsi="Times New Roman" w:cs="Times New Roman"/>
        </w:rPr>
        <w:br/>
        <w:t xml:space="preserve">                 А. девч_нка                  Б. печ_м           В. подч_ркнутый  </w:t>
      </w:r>
      <w:r w:rsidRPr="00280A3E">
        <w:rPr>
          <w:rFonts w:ascii="Times New Roman" w:hAnsi="Times New Roman" w:cs="Times New Roman"/>
        </w:rPr>
        <w:br/>
        <w:t xml:space="preserve">       1) А, Б                2)  Б, В                           4) А, В</w:t>
      </w:r>
      <w:r w:rsidRPr="00280A3E">
        <w:rPr>
          <w:rFonts w:ascii="Times New Roman" w:hAnsi="Times New Roman" w:cs="Times New Roman"/>
        </w:rPr>
        <w:br/>
      </w:r>
      <w:r w:rsidRPr="00280A3E">
        <w:rPr>
          <w:rFonts w:ascii="Times New Roman" w:hAnsi="Times New Roman" w:cs="Times New Roman"/>
          <w:b/>
          <w:bCs/>
        </w:rPr>
        <w:t xml:space="preserve">А9.  В каком варианте ответа правильно указаны все цифры, на месте которых </w:t>
      </w:r>
      <w:r w:rsidRPr="00280A3E">
        <w:rPr>
          <w:rFonts w:ascii="Times New Roman" w:hAnsi="Times New Roman" w:cs="Times New Roman"/>
          <w:b/>
          <w:bCs/>
          <w:lang w:val="be-BY"/>
        </w:rPr>
        <w:t>пишется Е?</w:t>
      </w:r>
    </w:p>
    <w:p w:rsidR="00333E2C" w:rsidRPr="00280A3E" w:rsidRDefault="00333E2C" w:rsidP="00280A3E">
      <w:pPr>
        <w:spacing w:after="0" w:line="240" w:lineRule="auto"/>
        <w:jc w:val="center"/>
        <w:rPr>
          <w:rFonts w:ascii="Times New Roman" w:hAnsi="Times New Roman" w:cs="Times New Roman"/>
          <w:bCs/>
          <w:i/>
          <w:lang w:val="be-BY"/>
        </w:rPr>
      </w:pPr>
      <w:r w:rsidRPr="00280A3E">
        <w:rPr>
          <w:rFonts w:ascii="Times New Roman" w:hAnsi="Times New Roman" w:cs="Times New Roman"/>
          <w:bCs/>
          <w:i/>
          <w:lang w:val="be-BY"/>
        </w:rPr>
        <w:t>Теперь Круглову было н(1) на что рассчитывать, н(2)сколько минут он молчал и н(3)чего н(4) мог сказать.</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Cs/>
        </w:rPr>
        <w:t xml:space="preserve">        1) 1,2,3, 4                   2 )1,4                                 3)  1,2, 4</w:t>
      </w:r>
      <w:r w:rsidRPr="00280A3E">
        <w:rPr>
          <w:rFonts w:ascii="Times New Roman" w:hAnsi="Times New Roman" w:cs="Times New Roman"/>
          <w:bCs/>
        </w:rPr>
        <w:br/>
      </w:r>
      <w:r w:rsidRPr="00280A3E">
        <w:rPr>
          <w:rFonts w:ascii="Times New Roman" w:hAnsi="Times New Roman" w:cs="Times New Roman"/>
          <w:b/>
          <w:bCs/>
        </w:rPr>
        <w:t>А10. Укажите правильное объяснение постановки запятой или её отсутствия в предложении.</w:t>
      </w:r>
      <w:r w:rsidRPr="00280A3E">
        <w:rPr>
          <w:rFonts w:ascii="Times New Roman" w:hAnsi="Times New Roman" w:cs="Times New Roman"/>
        </w:rPr>
        <w:br/>
      </w:r>
      <w:r w:rsidRPr="00280A3E">
        <w:rPr>
          <w:rFonts w:ascii="Times New Roman" w:hAnsi="Times New Roman" w:cs="Times New Roman"/>
          <w:i/>
          <w:iCs/>
        </w:rPr>
        <w:t xml:space="preserve">                                                          </w:t>
      </w:r>
      <w:r w:rsidRPr="00280A3E">
        <w:rPr>
          <w:rFonts w:ascii="Times New Roman" w:hAnsi="Times New Roman" w:cs="Times New Roman"/>
          <w:i/>
        </w:rPr>
        <w:t>Путешественники были поражены общей картиной снеговой пустыни ( ) и таинственного хребта.</w:t>
      </w:r>
      <w:r w:rsidRPr="00280A3E">
        <w:rPr>
          <w:rFonts w:ascii="Times New Roman" w:hAnsi="Times New Roman" w:cs="Times New Roman"/>
        </w:rPr>
        <w:br/>
        <w:t xml:space="preserve">          1) Простое предложение с однородными членами, перед союзом И запятая не нужна.</w:t>
      </w:r>
      <w:r w:rsidRPr="00280A3E">
        <w:rPr>
          <w:rFonts w:ascii="Times New Roman" w:hAnsi="Times New Roman" w:cs="Times New Roman"/>
        </w:rPr>
        <w:br/>
        <w:t xml:space="preserve">          2) Простое предложение с однородными членами, перед союзом И нужна запятая.</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iCs/>
        </w:rPr>
        <w:t>А11.В каком предложении оба выделенных слова пишутся слитно?</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1)Когда(то) давно я был влюблен в эту сине(глазую) девочку.</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lastRenderedPageBreak/>
        <w:t xml:space="preserve">         2)(В)переди меня сидел широко(плечий) юноша.</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3) На северо(востоке) небо было голубовато(серым)</w:t>
      </w:r>
    </w:p>
    <w:p w:rsidR="00333E2C" w:rsidRPr="00280A3E" w:rsidRDefault="00333E2C" w:rsidP="00280A3E">
      <w:pPr>
        <w:spacing w:after="0" w:line="240" w:lineRule="auto"/>
        <w:rPr>
          <w:rFonts w:ascii="Times New Roman" w:hAnsi="Times New Roman" w:cs="Times New Roman"/>
          <w:b/>
          <w:bCs/>
        </w:rPr>
      </w:pPr>
      <w:r w:rsidRPr="00280A3E">
        <w:rPr>
          <w:rFonts w:ascii="Times New Roman" w:hAnsi="Times New Roman" w:cs="Times New Roman"/>
          <w:b/>
          <w:bCs/>
        </w:rPr>
        <w:t>А12. Укажите предложение, в котором нужно поставить одну запятую. (Знаки препинания не расставлены.)</w:t>
      </w:r>
    </w:p>
    <w:p w:rsidR="00333E2C" w:rsidRPr="00280A3E" w:rsidRDefault="00333E2C" w:rsidP="00280A3E">
      <w:pPr>
        <w:pStyle w:val="af"/>
        <w:numPr>
          <w:ilvl w:val="0"/>
          <w:numId w:val="24"/>
        </w:numPr>
        <w:rPr>
          <w:rFonts w:ascii="Times New Roman" w:hAnsi="Times New Roman"/>
          <w:bCs/>
        </w:rPr>
      </w:pPr>
      <w:r w:rsidRPr="00280A3E">
        <w:rPr>
          <w:rFonts w:ascii="Times New Roman" w:hAnsi="Times New Roman"/>
          <w:bCs/>
        </w:rPr>
        <w:t>Надо человеку и знать и любить и беречь свою землю.</w:t>
      </w:r>
    </w:p>
    <w:p w:rsidR="00333E2C" w:rsidRPr="00280A3E" w:rsidRDefault="00333E2C" w:rsidP="00280A3E">
      <w:pPr>
        <w:pStyle w:val="af"/>
        <w:numPr>
          <w:ilvl w:val="0"/>
          <w:numId w:val="24"/>
        </w:numPr>
        <w:rPr>
          <w:rFonts w:ascii="Times New Roman" w:hAnsi="Times New Roman"/>
          <w:bCs/>
        </w:rPr>
      </w:pPr>
      <w:r w:rsidRPr="00280A3E">
        <w:rPr>
          <w:rFonts w:ascii="Times New Roman" w:hAnsi="Times New Roman"/>
          <w:bCs/>
        </w:rPr>
        <w:t>В чаще леса сорвалась с шуршанием тяжелая шишка царапнула густые ветви  ударилась о землю.</w:t>
      </w:r>
    </w:p>
    <w:p w:rsidR="00333E2C" w:rsidRPr="00280A3E" w:rsidRDefault="00333E2C" w:rsidP="00280A3E">
      <w:pPr>
        <w:pStyle w:val="af"/>
        <w:numPr>
          <w:ilvl w:val="0"/>
          <w:numId w:val="24"/>
        </w:numPr>
        <w:rPr>
          <w:rFonts w:ascii="Times New Roman" w:hAnsi="Times New Roman"/>
          <w:bCs/>
        </w:rPr>
      </w:pPr>
      <w:r w:rsidRPr="00280A3E">
        <w:rPr>
          <w:rFonts w:ascii="Times New Roman" w:hAnsi="Times New Roman"/>
          <w:bCs/>
        </w:rPr>
        <w:t>Маяк то вспыхивал то  погасал беззвучно.</w:t>
      </w:r>
    </w:p>
    <w:p w:rsidR="00333E2C" w:rsidRPr="00280A3E" w:rsidRDefault="00333E2C" w:rsidP="00280A3E">
      <w:pPr>
        <w:spacing w:after="0" w:line="240" w:lineRule="auto"/>
        <w:rPr>
          <w:rFonts w:ascii="Times New Roman" w:hAnsi="Times New Roman" w:cs="Times New Roman"/>
        </w:rPr>
      </w:pPr>
    </w:p>
    <w:tbl>
      <w:tblPr>
        <w:tblpPr w:leftFromText="180" w:rightFromText="180" w:vertAnchor="text" w:tblpX="184" w:tblpY="2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0"/>
      </w:tblGrid>
      <w:tr w:rsidR="00333E2C" w:rsidRPr="00280A3E" w:rsidTr="00663CAB">
        <w:trPr>
          <w:trHeight w:val="420"/>
        </w:trPr>
        <w:tc>
          <w:tcPr>
            <w:tcW w:w="13080" w:type="dxa"/>
          </w:tcPr>
          <w:p w:rsidR="00333E2C" w:rsidRPr="00280A3E" w:rsidRDefault="00333E2C" w:rsidP="00280A3E">
            <w:pPr>
              <w:pStyle w:val="af"/>
              <w:ind w:left="0"/>
              <w:jc w:val="center"/>
              <w:rPr>
                <w:rFonts w:ascii="Times New Roman" w:hAnsi="Times New Roman"/>
              </w:rPr>
            </w:pPr>
            <w:r w:rsidRPr="00280A3E">
              <w:rPr>
                <w:rFonts w:ascii="Times New Roman" w:hAnsi="Times New Roman"/>
                <w:b/>
                <w:bCs/>
              </w:rPr>
              <w:t>Прочитайте текст и выполните задания А13—А17.</w:t>
            </w:r>
          </w:p>
        </w:tc>
      </w:tr>
    </w:tbl>
    <w:p w:rsidR="00333E2C" w:rsidRPr="00280A3E" w:rsidRDefault="00333E2C" w:rsidP="00280A3E">
      <w:pPr>
        <w:pStyle w:val="af"/>
        <w:ind w:left="360"/>
        <w:rPr>
          <w:rFonts w:ascii="Times New Roman" w:hAnsi="Times New Roman"/>
        </w:rPr>
      </w:pPr>
    </w:p>
    <w:p w:rsidR="00333E2C" w:rsidRPr="00280A3E" w:rsidRDefault="00333E2C" w:rsidP="00280A3E">
      <w:pPr>
        <w:pStyle w:val="af"/>
        <w:ind w:left="360"/>
        <w:rPr>
          <w:rFonts w:ascii="Times New Roman" w:hAnsi="Times New Roman"/>
          <w:i/>
          <w:iCs/>
        </w:rPr>
      </w:pPr>
      <w:r w:rsidRPr="00280A3E">
        <w:rPr>
          <w:rFonts w:ascii="Times New Roman" w:hAnsi="Times New Roman"/>
        </w:rPr>
        <w:br/>
      </w:r>
      <w:r w:rsidRPr="00280A3E">
        <w:rPr>
          <w:rFonts w:ascii="Times New Roman" w:hAnsi="Times New Roman"/>
        </w:rPr>
        <w:br/>
      </w:r>
      <w:r w:rsidRPr="00280A3E">
        <w:rPr>
          <w:rFonts w:ascii="Times New Roman" w:hAnsi="Times New Roman"/>
          <w:i/>
          <w:iCs/>
        </w:rPr>
        <w:t xml:space="preserve">(1) ... (2)Среди лесных болот она выбрала самое сухое место, заросшее елками, березняком и мелким орешником. (3)Берлога под сосновой корягой была подготовлена загодя.(4) Повалил снег. (5) Белое одеяло скрыло все следы. (6)В январе в берлоге появились два крошечных, с кулак, медвежонка. (7)Медведица худела. (8) ...два ее сына быстро превратились в сытые пушистые шарики. (9) На пятой неделе у одного из них прорезались глаза. </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i/>
          <w:iCs/>
        </w:rPr>
        <w:t>.</w:t>
      </w:r>
      <w:r w:rsidRPr="00280A3E">
        <w:rPr>
          <w:rFonts w:ascii="Times New Roman" w:hAnsi="Times New Roman" w:cs="Times New Roman"/>
          <w:i/>
          <w:iCs/>
        </w:rPr>
        <w:br/>
      </w:r>
      <w:r w:rsidRPr="00280A3E">
        <w:rPr>
          <w:rFonts w:ascii="Times New Roman" w:hAnsi="Times New Roman" w:cs="Times New Roman"/>
          <w:b/>
          <w:bCs/>
        </w:rPr>
        <w:t>А13. Какое из приведённых ниже предложений должно быть первым в этом тексте?</w:t>
      </w:r>
      <w:r w:rsidRPr="00280A3E">
        <w:rPr>
          <w:rFonts w:ascii="Times New Roman" w:hAnsi="Times New Roman" w:cs="Times New Roman"/>
        </w:rPr>
        <w:br/>
        <w:t xml:space="preserve">         1) Медведи живут в лесу.      2) Медведица была хитрая.      3) Медведица устроила удобную берлогу в лесу.</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А14. Какое из приведённых ниже слов должно быть на месте пропуска в шестом предложении текста?</w:t>
      </w:r>
      <w:r w:rsidRPr="00280A3E">
        <w:rPr>
          <w:rFonts w:ascii="Times New Roman" w:hAnsi="Times New Roman" w:cs="Times New Roman"/>
        </w:rPr>
        <w:br/>
        <w:t xml:space="preserve">         1) Зато               2) Поэтому                    3) Именно</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А15. Какое слово или сочетание слов является грамматической основой в одном из  предложений (частей предложения) текста?</w:t>
      </w:r>
      <w:r w:rsidRPr="00280A3E">
        <w:rPr>
          <w:rFonts w:ascii="Times New Roman" w:hAnsi="Times New Roman" w:cs="Times New Roman"/>
        </w:rPr>
        <w:br/>
        <w:t xml:space="preserve">         1) выбрала место       2) появились  два медвежонка              3) скрыло следы</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 xml:space="preserve">А16. Укажите верную морфологическую характеристику слова </w:t>
      </w:r>
      <w:r w:rsidRPr="00280A3E">
        <w:rPr>
          <w:rFonts w:ascii="Times New Roman" w:hAnsi="Times New Roman" w:cs="Times New Roman"/>
          <w:b/>
          <w:bCs/>
          <w:i/>
          <w:lang w:val="be-BY"/>
        </w:rPr>
        <w:t>два</w:t>
      </w:r>
      <w:r w:rsidRPr="00280A3E">
        <w:rPr>
          <w:rFonts w:ascii="Times New Roman" w:hAnsi="Times New Roman" w:cs="Times New Roman"/>
          <w:b/>
          <w:bCs/>
          <w:lang w:val="be-BY"/>
        </w:rPr>
        <w:t xml:space="preserve"> </w:t>
      </w:r>
      <w:r w:rsidRPr="00280A3E">
        <w:rPr>
          <w:rFonts w:ascii="Times New Roman" w:hAnsi="Times New Roman" w:cs="Times New Roman"/>
          <w:b/>
          <w:bCs/>
        </w:rPr>
        <w:t xml:space="preserve"> (предложение </w:t>
      </w:r>
      <w:r w:rsidRPr="00280A3E">
        <w:rPr>
          <w:rFonts w:ascii="Times New Roman" w:hAnsi="Times New Roman" w:cs="Times New Roman"/>
          <w:b/>
          <w:bCs/>
          <w:lang w:val="be-BY"/>
        </w:rPr>
        <w:t>8</w:t>
      </w:r>
      <w:r w:rsidRPr="00280A3E">
        <w:rPr>
          <w:rFonts w:ascii="Times New Roman" w:hAnsi="Times New Roman" w:cs="Times New Roman"/>
          <w:b/>
          <w:bCs/>
        </w:rPr>
        <w:t xml:space="preserve">): </w:t>
      </w:r>
      <w:r w:rsidRPr="00280A3E">
        <w:rPr>
          <w:rFonts w:ascii="Times New Roman" w:hAnsi="Times New Roman" w:cs="Times New Roman"/>
        </w:rPr>
        <w:t>1) числительное      2) наречие            4) местоимение</w:t>
      </w:r>
      <w:r w:rsidRPr="00280A3E">
        <w:rPr>
          <w:rFonts w:ascii="Times New Roman" w:hAnsi="Times New Roman" w:cs="Times New Roman"/>
        </w:rPr>
        <w:br/>
      </w:r>
      <w:r w:rsidRPr="00280A3E">
        <w:rPr>
          <w:rFonts w:ascii="Times New Roman" w:hAnsi="Times New Roman" w:cs="Times New Roman"/>
          <w:b/>
          <w:bCs/>
        </w:rPr>
        <w:t xml:space="preserve">А17. Укажите значение слова </w:t>
      </w:r>
      <w:r w:rsidRPr="00280A3E">
        <w:rPr>
          <w:rFonts w:ascii="Times New Roman" w:hAnsi="Times New Roman" w:cs="Times New Roman"/>
          <w:b/>
          <w:bCs/>
          <w:i/>
        </w:rPr>
        <w:t>загодя</w:t>
      </w:r>
      <w:r w:rsidRPr="00280A3E">
        <w:rPr>
          <w:rFonts w:ascii="Times New Roman" w:hAnsi="Times New Roman" w:cs="Times New Roman"/>
          <w:b/>
          <w:bCs/>
        </w:rPr>
        <w:t xml:space="preserve"> (предложение 3): </w:t>
      </w:r>
      <w:r w:rsidRPr="00280A3E">
        <w:rPr>
          <w:rFonts w:ascii="Times New Roman" w:hAnsi="Times New Roman" w:cs="Times New Roman"/>
        </w:rPr>
        <w:t>1) Хорошо        2) Удобно            3) Заранее</w:t>
      </w:r>
    </w:p>
    <w:p w:rsidR="00333E2C" w:rsidRPr="00280A3E" w:rsidRDefault="00333E2C" w:rsidP="00280A3E">
      <w:pPr>
        <w:spacing w:after="0" w:line="240" w:lineRule="auto"/>
        <w:rPr>
          <w:rFonts w:ascii="Times New Roman" w:hAnsi="Times New Roman" w:cs="Times New Roman"/>
        </w:rPr>
      </w:pP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bCs/>
        </w:rPr>
        <w:t xml:space="preserve">                                                                                                           ЧАСТЬ  2</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75"/>
      </w:tblGrid>
      <w:tr w:rsidR="00333E2C" w:rsidRPr="00280A3E" w:rsidTr="00663CAB">
        <w:trPr>
          <w:trHeight w:val="300"/>
        </w:trPr>
        <w:tc>
          <w:tcPr>
            <w:tcW w:w="13875" w:type="dxa"/>
          </w:tcPr>
          <w:p w:rsidR="00333E2C" w:rsidRPr="00280A3E" w:rsidRDefault="00333E2C" w:rsidP="00280A3E">
            <w:pPr>
              <w:spacing w:after="0" w:line="240" w:lineRule="auto"/>
              <w:ind w:left="-60"/>
              <w:jc w:val="center"/>
              <w:rPr>
                <w:rFonts w:ascii="Times New Roman" w:hAnsi="Times New Roman" w:cs="Times New Roman"/>
              </w:rPr>
            </w:pPr>
            <w:r w:rsidRPr="00280A3E">
              <w:rPr>
                <w:rFonts w:ascii="Times New Roman" w:hAnsi="Times New Roman" w:cs="Times New Roman"/>
                <w:b/>
                <w:bCs/>
              </w:rPr>
              <w:t>Прочитайте текст и выполните задания А18—А19, В1-В3.</w:t>
            </w:r>
          </w:p>
        </w:tc>
      </w:tr>
    </w:tbl>
    <w:p w:rsidR="00333E2C" w:rsidRPr="00280A3E" w:rsidRDefault="00333E2C" w:rsidP="00280A3E">
      <w:pPr>
        <w:spacing w:after="0" w:line="240" w:lineRule="auto"/>
        <w:rPr>
          <w:rFonts w:ascii="Times New Roman" w:hAnsi="Times New Roman" w:cs="Times New Roman"/>
          <w:i/>
        </w:rPr>
      </w:pPr>
    </w:p>
    <w:p w:rsidR="00333E2C" w:rsidRPr="00280A3E" w:rsidRDefault="00333E2C" w:rsidP="00280A3E">
      <w:pPr>
        <w:spacing w:after="0" w:line="240" w:lineRule="auto"/>
        <w:rPr>
          <w:rFonts w:ascii="Times New Roman" w:hAnsi="Times New Roman" w:cs="Times New Roman"/>
          <w:i/>
        </w:rPr>
      </w:pPr>
      <w:r w:rsidRPr="00280A3E">
        <w:rPr>
          <w:rFonts w:ascii="Times New Roman" w:hAnsi="Times New Roman" w:cs="Times New Roman"/>
          <w:i/>
        </w:rPr>
        <w:t xml:space="preserve">     (1)Сколько цветных корабликов на пруду! (2)Желтые, красные, золотые кораблики прилетели сюда по воздуху. (3)Они плавно падают на воду и сразу плывут с поднятыми парусами.  (4)Большой еще запас таких корабликов на деревьях, которые разноцветной стеной окружают пруд. (5)Раньше других спешат в свое первое и последнее путешествие кленовые листья. (6)Это самые парусистые кораблики! (7)А какие они нарядные!  (8)Небо чистое. (9)Вот показались ласточки, покружились и улетели в далекие края, где нет зимних вьюг и метелей.(10) Счастливого пути, ласточки! (11)Ярко светит солнце. (12)Шелестит ветерок листьями, подгоняет цветные кораблики на пруду.</w:t>
      </w:r>
      <w:r w:rsidRPr="00280A3E">
        <w:rPr>
          <w:rFonts w:ascii="Times New Roman" w:hAnsi="Times New Roman" w:cs="Times New Roman"/>
          <w:i/>
        </w:rPr>
        <w:br/>
      </w:r>
      <w:r w:rsidRPr="00280A3E">
        <w:rPr>
          <w:rFonts w:ascii="Times New Roman" w:hAnsi="Times New Roman" w:cs="Times New Roman"/>
          <w:b/>
          <w:bCs/>
        </w:rPr>
        <w:t xml:space="preserve">А18. Какое из перечисленных утверждений не соответствует содержанию текста? </w:t>
      </w:r>
      <w:r w:rsidRPr="00280A3E">
        <w:rPr>
          <w:rFonts w:ascii="Times New Roman" w:hAnsi="Times New Roman" w:cs="Times New Roman"/>
        </w:rPr>
        <w:br/>
        <w:t>1) Осенние листья, падающие в воду, напоминают  кораблики.</w:t>
      </w:r>
      <w:r w:rsidRPr="00280A3E">
        <w:rPr>
          <w:rFonts w:ascii="Times New Roman" w:hAnsi="Times New Roman" w:cs="Times New Roman"/>
          <w:i/>
        </w:rPr>
        <w:t xml:space="preserve">   </w:t>
      </w:r>
      <w:r w:rsidRPr="00280A3E">
        <w:rPr>
          <w:rFonts w:ascii="Times New Roman" w:hAnsi="Times New Roman" w:cs="Times New Roman"/>
        </w:rPr>
        <w:t xml:space="preserve">2) Люди пускают листья, как кораблики, в воду. </w:t>
      </w:r>
      <w:r w:rsidRPr="00280A3E">
        <w:rPr>
          <w:rFonts w:ascii="Times New Roman" w:hAnsi="Times New Roman" w:cs="Times New Roman"/>
          <w:i/>
        </w:rPr>
        <w:t xml:space="preserve">  </w:t>
      </w:r>
      <w:r w:rsidRPr="00280A3E">
        <w:rPr>
          <w:rFonts w:ascii="Times New Roman" w:hAnsi="Times New Roman" w:cs="Times New Roman"/>
        </w:rPr>
        <w:t>3) Первым облетает клен.</w:t>
      </w:r>
    </w:p>
    <w:p w:rsidR="00333E2C" w:rsidRPr="00280A3E" w:rsidRDefault="00333E2C" w:rsidP="00280A3E">
      <w:pPr>
        <w:spacing w:after="0" w:line="240" w:lineRule="auto"/>
        <w:rPr>
          <w:rFonts w:ascii="Times New Roman" w:hAnsi="Times New Roman" w:cs="Times New Roman"/>
          <w:b/>
          <w:bCs/>
        </w:rPr>
      </w:pPr>
      <w:r w:rsidRPr="00280A3E">
        <w:rPr>
          <w:rFonts w:ascii="Times New Roman" w:hAnsi="Times New Roman" w:cs="Times New Roman"/>
          <w:b/>
        </w:rPr>
        <w:t>А19. Какой тип речи представлен в тексте?</w:t>
      </w:r>
    </w:p>
    <w:p w:rsidR="00333E2C" w:rsidRPr="00280A3E" w:rsidRDefault="00333E2C" w:rsidP="00280A3E">
      <w:pPr>
        <w:pStyle w:val="af"/>
        <w:numPr>
          <w:ilvl w:val="0"/>
          <w:numId w:val="25"/>
        </w:numPr>
        <w:rPr>
          <w:rFonts w:ascii="Times New Roman" w:hAnsi="Times New Roman"/>
        </w:rPr>
      </w:pPr>
      <w:r w:rsidRPr="00280A3E">
        <w:rPr>
          <w:rFonts w:ascii="Times New Roman" w:hAnsi="Times New Roman"/>
          <w:bCs/>
        </w:rPr>
        <w:t>Повествование    2) Описание   3) Рассуждение.</w:t>
      </w:r>
    </w:p>
    <w:p w:rsidR="00333E2C" w:rsidRPr="00280A3E" w:rsidRDefault="00333E2C" w:rsidP="00280A3E">
      <w:pPr>
        <w:spacing w:after="0" w:line="240" w:lineRule="auto"/>
        <w:rPr>
          <w:rFonts w:ascii="Times New Roman" w:hAnsi="Times New Roman" w:cs="Times New Roman"/>
          <w:b/>
          <w:bCs/>
        </w:rPr>
      </w:pPr>
      <w:r w:rsidRPr="00280A3E">
        <w:rPr>
          <w:rFonts w:ascii="Times New Roman" w:hAnsi="Times New Roman" w:cs="Times New Roman"/>
          <w:b/>
          <w:bCs/>
        </w:rPr>
        <w:t xml:space="preserve">В1. Укажите способ образования слова ВЕТЕРОК  (предложение  № 12). </w:t>
      </w:r>
      <w:r w:rsidRPr="00280A3E">
        <w:rPr>
          <w:rFonts w:ascii="Times New Roman" w:hAnsi="Times New Roman" w:cs="Times New Roman"/>
          <w:b/>
          <w:bCs/>
        </w:rPr>
        <w:br/>
        <w:t>В2. Из предложений № 7-9 выпишите относительное прилагательное.</w:t>
      </w:r>
      <w:r w:rsidRPr="00280A3E">
        <w:rPr>
          <w:rFonts w:ascii="Times New Roman" w:hAnsi="Times New Roman" w:cs="Times New Roman"/>
          <w:b/>
          <w:bCs/>
        </w:rPr>
        <w:br/>
        <w:t xml:space="preserve">В3. Среди предложений № 8- 12 найдите сложное предложение. </w:t>
      </w:r>
      <w:r w:rsidRPr="00280A3E">
        <w:rPr>
          <w:rFonts w:ascii="Times New Roman" w:hAnsi="Times New Roman" w:cs="Times New Roman"/>
        </w:rPr>
        <w:t>Напишите номер этого сложного предложения.</w:t>
      </w:r>
      <w:r w:rsidRPr="00280A3E">
        <w:rPr>
          <w:rFonts w:ascii="Times New Roman" w:hAnsi="Times New Roman" w:cs="Times New Roman"/>
        </w:rPr>
        <w:br/>
      </w:r>
    </w:p>
    <w:p w:rsidR="00333E2C" w:rsidRPr="00280A3E" w:rsidRDefault="00333E2C" w:rsidP="00280A3E">
      <w:pPr>
        <w:spacing w:after="0" w:line="240" w:lineRule="auto"/>
        <w:jc w:val="center"/>
        <w:rPr>
          <w:rFonts w:ascii="Times New Roman" w:hAnsi="Times New Roman" w:cs="Times New Roman"/>
          <w:b/>
        </w:rPr>
      </w:pPr>
    </w:p>
    <w:p w:rsidR="00333E2C" w:rsidRPr="00280A3E" w:rsidRDefault="00333E2C" w:rsidP="00280A3E">
      <w:pPr>
        <w:spacing w:after="0" w:line="240" w:lineRule="auto"/>
        <w:jc w:val="center"/>
        <w:rPr>
          <w:rFonts w:ascii="Times New Roman" w:hAnsi="Times New Roman" w:cs="Times New Roman"/>
        </w:rPr>
      </w:pPr>
      <w:r w:rsidRPr="00280A3E">
        <w:rPr>
          <w:rFonts w:ascii="Times New Roman" w:hAnsi="Times New Roman" w:cs="Times New Roman"/>
          <w:b/>
        </w:rPr>
        <w:t>Контрольная работа №1, 7 класс</w:t>
      </w:r>
    </w:p>
    <w:p w:rsidR="00333E2C" w:rsidRPr="00280A3E" w:rsidRDefault="00333E2C" w:rsidP="00280A3E">
      <w:pPr>
        <w:pStyle w:val="af1"/>
        <w:jc w:val="center"/>
        <w:rPr>
          <w:rFonts w:ascii="Times New Roman" w:hAnsi="Times New Roman" w:cs="Times New Roman"/>
          <w:b/>
          <w:sz w:val="22"/>
          <w:szCs w:val="22"/>
        </w:rPr>
      </w:pPr>
      <w:r w:rsidRPr="00280A3E">
        <w:rPr>
          <w:rFonts w:ascii="Times New Roman" w:hAnsi="Times New Roman" w:cs="Times New Roman"/>
          <w:b/>
          <w:sz w:val="22"/>
          <w:szCs w:val="22"/>
        </w:rPr>
        <w:t>Тема: «Повторение изученного материала  в 5-6 классе»</w:t>
      </w:r>
    </w:p>
    <w:p w:rsidR="00333E2C" w:rsidRPr="00280A3E" w:rsidRDefault="00333E2C" w:rsidP="00280A3E">
      <w:pPr>
        <w:spacing w:after="0" w:line="240" w:lineRule="auto"/>
        <w:rPr>
          <w:rFonts w:ascii="Times New Roman" w:hAnsi="Times New Roman" w:cs="Times New Roman"/>
        </w:rPr>
      </w:pP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Гоголь не пишет, а рисует. Его изображения дышат живыми красками действительности. Видишь и слышишь их. Каждое слово, каждая фраза выражает у него мысль. </w:t>
      </w:r>
      <w:r w:rsidRPr="00280A3E">
        <w:rPr>
          <w:rFonts w:ascii="Times New Roman" w:hAnsi="Times New Roman" w:cs="Times New Roman"/>
          <w:b/>
          <w:bCs/>
        </w:rPr>
        <w:t xml:space="preserve">Тщетно </w:t>
      </w:r>
      <w:r w:rsidRPr="00280A3E">
        <w:rPr>
          <w:rFonts w:ascii="Times New Roman" w:hAnsi="Times New Roman" w:cs="Times New Roman"/>
        </w:rPr>
        <w:t xml:space="preserve">хотели бы вы придумать другое слово или другую фразу для выражения этой мысли. Это слог, который имеют только великие писатели. </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lastRenderedPageBreak/>
        <w:t xml:space="preserve">      Гоголь признавался, что ничего не умеет создавать в воображении. У него только то выходит хорошо, что он взял из действительности, подметил в реальности. Записные книжки Гоголя полны описаниями русского быта, </w:t>
      </w:r>
      <w:r w:rsidRPr="00280A3E">
        <w:rPr>
          <w:rFonts w:ascii="Times New Roman" w:hAnsi="Times New Roman" w:cs="Times New Roman"/>
          <w:b/>
          <w:bCs/>
        </w:rPr>
        <w:t>обычаев</w:t>
      </w:r>
      <w:r w:rsidRPr="00280A3E">
        <w:rPr>
          <w:rFonts w:ascii="Times New Roman" w:hAnsi="Times New Roman" w:cs="Times New Roman"/>
        </w:rPr>
        <w:t>, природы, жилищ, одежды.</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Он постоянно ищет слова, </w:t>
      </w:r>
      <w:r w:rsidRPr="00280A3E">
        <w:rPr>
          <w:rFonts w:ascii="Times New Roman" w:hAnsi="Times New Roman" w:cs="Times New Roman"/>
          <w:b/>
          <w:bCs/>
        </w:rPr>
        <w:t>чтобы</w:t>
      </w:r>
      <w:r w:rsidRPr="00280A3E">
        <w:rPr>
          <w:rFonts w:ascii="Times New Roman" w:hAnsi="Times New Roman" w:cs="Times New Roman"/>
        </w:rPr>
        <w:t xml:space="preserve"> рассказать о бесконечном мире вещей, которые окружают человека. Об их форме и цвете, запахе и назначении, об отношении к ним человека.</w:t>
      </w:r>
    </w:p>
    <w:p w:rsidR="00333E2C" w:rsidRPr="00280A3E" w:rsidRDefault="00333E2C" w:rsidP="00280A3E">
      <w:pPr>
        <w:spacing w:after="0" w:line="240" w:lineRule="auto"/>
        <w:jc w:val="right"/>
        <w:rPr>
          <w:rFonts w:ascii="Times New Roman" w:hAnsi="Times New Roman" w:cs="Times New Roman"/>
        </w:rPr>
      </w:pPr>
      <w:r w:rsidRPr="00280A3E">
        <w:rPr>
          <w:rFonts w:ascii="Times New Roman" w:hAnsi="Times New Roman" w:cs="Times New Roman"/>
        </w:rPr>
        <w:t>(104 слова)</w:t>
      </w:r>
    </w:p>
    <w:p w:rsidR="00333E2C" w:rsidRPr="00280A3E" w:rsidRDefault="00333E2C" w:rsidP="00280A3E">
      <w:pPr>
        <w:spacing w:after="0" w:line="240" w:lineRule="auto"/>
        <w:rPr>
          <w:rFonts w:ascii="Times New Roman" w:hAnsi="Times New Roman" w:cs="Times New Roman"/>
          <w:b/>
          <w:bCs/>
        </w:rPr>
      </w:pPr>
      <w:r w:rsidRPr="00280A3E">
        <w:rPr>
          <w:rFonts w:ascii="Times New Roman" w:hAnsi="Times New Roman" w:cs="Times New Roman"/>
          <w:b/>
          <w:bCs/>
        </w:rPr>
        <w:t>Грамматическое задание.</w:t>
      </w:r>
    </w:p>
    <w:p w:rsidR="00333E2C" w:rsidRPr="00280A3E" w:rsidRDefault="00333E2C" w:rsidP="00280A3E">
      <w:pPr>
        <w:numPr>
          <w:ilvl w:val="0"/>
          <w:numId w:val="23"/>
        </w:numPr>
        <w:spacing w:after="0" w:line="240" w:lineRule="auto"/>
        <w:rPr>
          <w:rFonts w:ascii="Times New Roman" w:hAnsi="Times New Roman" w:cs="Times New Roman"/>
        </w:rPr>
      </w:pPr>
      <w:r w:rsidRPr="00280A3E">
        <w:rPr>
          <w:rFonts w:ascii="Times New Roman" w:hAnsi="Times New Roman" w:cs="Times New Roman"/>
        </w:rPr>
        <w:t xml:space="preserve">Произвести синтаксический разбор предложения: </w:t>
      </w:r>
      <w:r w:rsidRPr="00280A3E">
        <w:rPr>
          <w:rFonts w:ascii="Times New Roman" w:hAnsi="Times New Roman" w:cs="Times New Roman"/>
          <w:i/>
          <w:iCs/>
        </w:rPr>
        <w:t xml:space="preserve">Записные книжки Гоголя полны описаниями русского быта, </w:t>
      </w:r>
      <w:r w:rsidRPr="00280A3E">
        <w:rPr>
          <w:rFonts w:ascii="Times New Roman" w:hAnsi="Times New Roman" w:cs="Times New Roman"/>
          <w:b/>
          <w:bCs/>
          <w:i/>
          <w:iCs/>
        </w:rPr>
        <w:t>обычаев</w:t>
      </w:r>
      <w:r w:rsidRPr="00280A3E">
        <w:rPr>
          <w:rFonts w:ascii="Times New Roman" w:hAnsi="Times New Roman" w:cs="Times New Roman"/>
          <w:i/>
          <w:iCs/>
        </w:rPr>
        <w:t>, природы, жилищ, одежды</w:t>
      </w:r>
      <w:r w:rsidRPr="00280A3E">
        <w:rPr>
          <w:rFonts w:ascii="Times New Roman" w:hAnsi="Times New Roman" w:cs="Times New Roman"/>
          <w:b/>
          <w:bCs/>
          <w:i/>
          <w:iCs/>
        </w:rPr>
        <w:t>.</w:t>
      </w:r>
    </w:p>
    <w:p w:rsidR="00333E2C" w:rsidRPr="00280A3E" w:rsidRDefault="00333E2C" w:rsidP="00280A3E">
      <w:pPr>
        <w:numPr>
          <w:ilvl w:val="0"/>
          <w:numId w:val="23"/>
        </w:numPr>
        <w:spacing w:after="0" w:line="240" w:lineRule="auto"/>
        <w:rPr>
          <w:rFonts w:ascii="Times New Roman" w:hAnsi="Times New Roman" w:cs="Times New Roman"/>
        </w:rPr>
      </w:pPr>
      <w:r w:rsidRPr="00280A3E">
        <w:rPr>
          <w:rFonts w:ascii="Times New Roman" w:hAnsi="Times New Roman" w:cs="Times New Roman"/>
        </w:rPr>
        <w:t>Морфологический разбор: (Гоголь) не пишет.</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3.  Выписать все словосочетания из 2 предложения: </w:t>
      </w:r>
      <w:r w:rsidRPr="00280A3E">
        <w:rPr>
          <w:rFonts w:ascii="Times New Roman" w:hAnsi="Times New Roman" w:cs="Times New Roman"/>
          <w:i/>
          <w:iCs/>
        </w:rPr>
        <w:t>Его изображения дышат живыми красками действительности.</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4. Выписать 2 слова с безударной гласной в корне, подобрать проверочные слова.</w:t>
      </w:r>
    </w:p>
    <w:p w:rsidR="00333E2C" w:rsidRPr="00280A3E" w:rsidRDefault="00333E2C" w:rsidP="00280A3E">
      <w:pPr>
        <w:spacing w:after="0" w:line="240" w:lineRule="auto"/>
        <w:rPr>
          <w:rFonts w:ascii="Times New Roman" w:hAnsi="Times New Roman" w:cs="Times New Roman"/>
          <w:b/>
          <w:bCs/>
        </w:rPr>
      </w:pPr>
      <w:r w:rsidRPr="00280A3E">
        <w:rPr>
          <w:rFonts w:ascii="Times New Roman" w:hAnsi="Times New Roman" w:cs="Times New Roman"/>
          <w:b/>
          <w:bCs/>
        </w:rPr>
        <w:t xml:space="preserve">                                               Контрольная работа №2, 7класс.</w:t>
      </w:r>
    </w:p>
    <w:p w:rsidR="00333E2C" w:rsidRPr="00280A3E" w:rsidRDefault="00333E2C" w:rsidP="00280A3E">
      <w:pPr>
        <w:spacing w:line="240" w:lineRule="auto"/>
        <w:jc w:val="center"/>
        <w:rPr>
          <w:rFonts w:ascii="Times New Roman" w:hAnsi="Times New Roman" w:cs="Times New Roman"/>
          <w:b/>
          <w:bCs/>
        </w:rPr>
      </w:pPr>
      <w:r w:rsidRPr="00280A3E">
        <w:rPr>
          <w:rFonts w:ascii="Times New Roman" w:hAnsi="Times New Roman" w:cs="Times New Roman"/>
          <w:b/>
          <w:bCs/>
        </w:rPr>
        <w:t xml:space="preserve"> Тема: «Причастие. Причастный оборот».</w:t>
      </w:r>
    </w:p>
    <w:p w:rsidR="00333E2C" w:rsidRPr="00280A3E" w:rsidRDefault="00333E2C" w:rsidP="00280A3E">
      <w:pPr>
        <w:spacing w:line="240" w:lineRule="auto"/>
        <w:ind w:left="360"/>
        <w:rPr>
          <w:rFonts w:ascii="Times New Roman" w:hAnsi="Times New Roman" w:cs="Times New Roman"/>
        </w:rPr>
      </w:pPr>
      <w:r w:rsidRPr="00280A3E">
        <w:rPr>
          <w:rFonts w:ascii="Times New Roman" w:hAnsi="Times New Roman" w:cs="Times New Roman"/>
        </w:rPr>
        <w:t xml:space="preserve">              Заросшая невысокой травой дорога вилась по еловому лесу. Каждый шаг открывал что-нибудь неожиданное. </w:t>
      </w:r>
    </w:p>
    <w:p w:rsidR="00333E2C" w:rsidRPr="00280A3E" w:rsidRDefault="00333E2C" w:rsidP="00280A3E">
      <w:pPr>
        <w:spacing w:line="240" w:lineRule="auto"/>
        <w:ind w:left="360"/>
        <w:rPr>
          <w:rFonts w:ascii="Times New Roman" w:hAnsi="Times New Roman" w:cs="Times New Roman"/>
        </w:rPr>
      </w:pPr>
      <w:r w:rsidRPr="00280A3E">
        <w:rPr>
          <w:rFonts w:ascii="Times New Roman" w:hAnsi="Times New Roman" w:cs="Times New Roman"/>
        </w:rPr>
        <w:t xml:space="preserve">             Вот у берега растет старая ель, покрытая седым мхом, она низко опустила темные обвисшие ветви. Медведем вздыбились вывороченные корни поваленного грозой дерева. На тонком невидимом стебле клонится и качается лесной колокольчик. </w:t>
      </w:r>
    </w:p>
    <w:p w:rsidR="00333E2C" w:rsidRPr="00280A3E" w:rsidRDefault="00333E2C" w:rsidP="00280A3E">
      <w:pPr>
        <w:spacing w:line="240" w:lineRule="auto"/>
        <w:ind w:left="360"/>
        <w:rPr>
          <w:rFonts w:ascii="Times New Roman" w:hAnsi="Times New Roman" w:cs="Times New Roman"/>
        </w:rPr>
      </w:pPr>
      <w:r w:rsidRPr="00280A3E">
        <w:rPr>
          <w:rFonts w:ascii="Times New Roman" w:hAnsi="Times New Roman" w:cs="Times New Roman"/>
        </w:rPr>
        <w:t xml:space="preserve">            Вот узкая черная река с топкими берегами, заваленными трухлявым буреломом. Тропа поднялась в гору, и перед глазами путников стеной встали высокие сосны. На желтовато-розовых, освещенных солнцем стволах качались зеленые шапки листвы.</w:t>
      </w:r>
    </w:p>
    <w:p w:rsidR="00333E2C" w:rsidRPr="00280A3E" w:rsidRDefault="00333E2C" w:rsidP="00280A3E">
      <w:pPr>
        <w:spacing w:after="0" w:line="240" w:lineRule="auto"/>
        <w:ind w:left="360"/>
        <w:rPr>
          <w:rFonts w:ascii="Times New Roman" w:hAnsi="Times New Roman" w:cs="Times New Roman"/>
          <w:b/>
        </w:rPr>
      </w:pPr>
      <w:r w:rsidRPr="00280A3E">
        <w:rPr>
          <w:rFonts w:ascii="Times New Roman" w:hAnsi="Times New Roman" w:cs="Times New Roman"/>
          <w:b/>
        </w:rPr>
        <w:t>Задание.</w:t>
      </w:r>
    </w:p>
    <w:p w:rsidR="00333E2C" w:rsidRPr="00280A3E" w:rsidRDefault="00333E2C" w:rsidP="00280A3E">
      <w:pPr>
        <w:numPr>
          <w:ilvl w:val="0"/>
          <w:numId w:val="27"/>
        </w:numPr>
        <w:spacing w:after="0" w:line="240" w:lineRule="auto"/>
        <w:rPr>
          <w:rFonts w:ascii="Times New Roman" w:hAnsi="Times New Roman" w:cs="Times New Roman"/>
          <w:i/>
        </w:rPr>
      </w:pPr>
      <w:r w:rsidRPr="00280A3E">
        <w:rPr>
          <w:rFonts w:ascii="Times New Roman" w:hAnsi="Times New Roman" w:cs="Times New Roman"/>
        </w:rPr>
        <w:t xml:space="preserve">Синтаксический разбор предложения: </w:t>
      </w:r>
      <w:r w:rsidRPr="00280A3E">
        <w:rPr>
          <w:rFonts w:ascii="Times New Roman" w:hAnsi="Times New Roman" w:cs="Times New Roman"/>
          <w:i/>
        </w:rPr>
        <w:t>Заросшая невысокой травой дорога вилась по еловому лесу.</w:t>
      </w:r>
    </w:p>
    <w:p w:rsidR="00333E2C" w:rsidRPr="00280A3E" w:rsidRDefault="00333E2C" w:rsidP="00280A3E">
      <w:pPr>
        <w:numPr>
          <w:ilvl w:val="0"/>
          <w:numId w:val="27"/>
        </w:numPr>
        <w:spacing w:after="0" w:line="240" w:lineRule="auto"/>
        <w:rPr>
          <w:rFonts w:ascii="Times New Roman" w:hAnsi="Times New Roman" w:cs="Times New Roman"/>
        </w:rPr>
      </w:pPr>
      <w:r w:rsidRPr="00280A3E">
        <w:rPr>
          <w:rFonts w:ascii="Times New Roman" w:hAnsi="Times New Roman" w:cs="Times New Roman"/>
        </w:rPr>
        <w:t>Подчеркнуть причастные обороты.</w:t>
      </w:r>
    </w:p>
    <w:p w:rsidR="00333E2C" w:rsidRPr="00280A3E" w:rsidRDefault="00333E2C" w:rsidP="00280A3E">
      <w:pPr>
        <w:numPr>
          <w:ilvl w:val="0"/>
          <w:numId w:val="27"/>
        </w:numPr>
        <w:spacing w:after="0" w:line="240" w:lineRule="auto"/>
        <w:rPr>
          <w:rFonts w:ascii="Times New Roman" w:hAnsi="Times New Roman" w:cs="Times New Roman"/>
        </w:rPr>
      </w:pPr>
      <w:r w:rsidRPr="00280A3E">
        <w:rPr>
          <w:rFonts w:ascii="Times New Roman" w:hAnsi="Times New Roman" w:cs="Times New Roman"/>
        </w:rPr>
        <w:t xml:space="preserve">Подберите антоним-синоним к слову </w:t>
      </w:r>
      <w:r w:rsidRPr="00280A3E">
        <w:rPr>
          <w:rFonts w:ascii="Times New Roman" w:hAnsi="Times New Roman" w:cs="Times New Roman"/>
          <w:b/>
        </w:rPr>
        <w:t>узкая.</w:t>
      </w:r>
    </w:p>
    <w:p w:rsidR="00333E2C" w:rsidRPr="00280A3E" w:rsidRDefault="00333E2C" w:rsidP="00280A3E">
      <w:pPr>
        <w:numPr>
          <w:ilvl w:val="0"/>
          <w:numId w:val="27"/>
        </w:numPr>
        <w:spacing w:after="0" w:line="240" w:lineRule="auto"/>
        <w:rPr>
          <w:rFonts w:ascii="Times New Roman" w:hAnsi="Times New Roman" w:cs="Times New Roman"/>
        </w:rPr>
      </w:pPr>
      <w:r w:rsidRPr="00280A3E">
        <w:rPr>
          <w:rFonts w:ascii="Times New Roman" w:hAnsi="Times New Roman" w:cs="Times New Roman"/>
        </w:rPr>
        <w:t xml:space="preserve"> **Выписать из текста  1 действительное причастие и 1 страдательное. Разобрать их по составу.</w:t>
      </w:r>
    </w:p>
    <w:p w:rsidR="00333E2C" w:rsidRPr="00280A3E" w:rsidRDefault="00333E2C" w:rsidP="00280A3E">
      <w:pPr>
        <w:numPr>
          <w:ilvl w:val="0"/>
          <w:numId w:val="27"/>
        </w:numPr>
        <w:spacing w:after="0" w:line="240" w:lineRule="auto"/>
        <w:rPr>
          <w:rFonts w:ascii="Times New Roman" w:hAnsi="Times New Roman" w:cs="Times New Roman"/>
        </w:rPr>
      </w:pPr>
      <w:r w:rsidRPr="00280A3E">
        <w:rPr>
          <w:rFonts w:ascii="Times New Roman" w:hAnsi="Times New Roman" w:cs="Times New Roman"/>
        </w:rPr>
        <w:t>Образовать от глагола ЧИТАТЬ действительное и страдательное причастие.</w:t>
      </w:r>
    </w:p>
    <w:p w:rsidR="00333E2C" w:rsidRPr="00280A3E" w:rsidRDefault="00333E2C" w:rsidP="00280A3E">
      <w:pPr>
        <w:spacing w:after="0" w:line="240" w:lineRule="auto"/>
        <w:ind w:left="360"/>
        <w:rPr>
          <w:rFonts w:ascii="Times New Roman" w:hAnsi="Times New Roman" w:cs="Times New Roman"/>
        </w:rPr>
      </w:pPr>
    </w:p>
    <w:p w:rsidR="00333E2C" w:rsidRPr="00280A3E" w:rsidRDefault="00333E2C" w:rsidP="00280A3E">
      <w:pPr>
        <w:spacing w:after="0" w:line="240" w:lineRule="auto"/>
        <w:ind w:left="360"/>
        <w:jc w:val="center"/>
        <w:rPr>
          <w:rFonts w:ascii="Times New Roman" w:hAnsi="Times New Roman" w:cs="Times New Roman"/>
          <w:b/>
          <w:bCs/>
        </w:rPr>
      </w:pPr>
      <w:r w:rsidRPr="00280A3E">
        <w:rPr>
          <w:rFonts w:ascii="Times New Roman" w:hAnsi="Times New Roman" w:cs="Times New Roman"/>
          <w:b/>
          <w:bCs/>
        </w:rPr>
        <w:t>Контрольная работа №3, 7 класс.</w:t>
      </w:r>
    </w:p>
    <w:p w:rsidR="00333E2C" w:rsidRPr="00280A3E" w:rsidRDefault="00333E2C" w:rsidP="00280A3E">
      <w:pPr>
        <w:spacing w:after="0" w:line="240" w:lineRule="auto"/>
        <w:jc w:val="center"/>
        <w:rPr>
          <w:rFonts w:ascii="Times New Roman" w:hAnsi="Times New Roman" w:cs="Times New Roman"/>
          <w:i/>
          <w:iCs/>
        </w:rPr>
      </w:pPr>
      <w:r w:rsidRPr="00280A3E">
        <w:rPr>
          <w:rFonts w:ascii="Times New Roman" w:hAnsi="Times New Roman" w:cs="Times New Roman"/>
          <w:i/>
          <w:iCs/>
        </w:rPr>
        <w:t>Тема: «Причастие».</w:t>
      </w:r>
    </w:p>
    <w:p w:rsidR="00333E2C" w:rsidRPr="00280A3E" w:rsidRDefault="00333E2C" w:rsidP="00280A3E">
      <w:pPr>
        <w:spacing w:after="0" w:line="240" w:lineRule="auto"/>
        <w:ind w:firstLine="708"/>
        <w:rPr>
          <w:rFonts w:ascii="Times New Roman" w:hAnsi="Times New Roman" w:cs="Times New Roman"/>
        </w:rPr>
      </w:pPr>
      <w:r w:rsidRPr="00280A3E">
        <w:rPr>
          <w:rFonts w:ascii="Times New Roman" w:hAnsi="Times New Roman" w:cs="Times New Roman"/>
        </w:rPr>
        <w:t xml:space="preserve">   Петька и Вовка устало плелись по пустынному берегу моря. Он был усеян галькой, отшлифован волнами. От едва колышущегося моря на мальчиков веяло странным покоем и тишиной. Лучи не зашедшего ещё за горизонт солнца скользили по легким волнам, набегавшим на берег.</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Пропитанная запахом травы длинная дорога, тянувшаяся к морю от далекого города, осталась позади, а впереди во всю даль и ширь расстилалось открытое море, не имеющее границ. И ребятам казалось, что они добрались до самого конца света, что дальше уже нет ничего. Есть одно тихо плещущееся море, а над ним такое же бескрайнее небо, кое-где покрытое бледно-розовыми облачками. </w:t>
      </w:r>
    </w:p>
    <w:p w:rsidR="00333E2C" w:rsidRPr="00280A3E" w:rsidRDefault="00333E2C" w:rsidP="00280A3E">
      <w:pPr>
        <w:spacing w:line="240" w:lineRule="auto"/>
        <w:rPr>
          <w:rFonts w:ascii="Times New Roman" w:hAnsi="Times New Roman" w:cs="Times New Roman"/>
        </w:rPr>
      </w:pPr>
      <w:r w:rsidRPr="00280A3E">
        <w:rPr>
          <w:rFonts w:ascii="Times New Roman" w:hAnsi="Times New Roman" w:cs="Times New Roman"/>
        </w:rPr>
        <w:t xml:space="preserve">    Мальчики, утомленные долгим путем, шли молча. За плечами они несли ворох сухого </w:t>
      </w:r>
      <w:r w:rsidRPr="00280A3E">
        <w:rPr>
          <w:rFonts w:ascii="Times New Roman" w:hAnsi="Times New Roman" w:cs="Times New Roman"/>
          <w:u w:val="single"/>
        </w:rPr>
        <w:t>бурьяна</w:t>
      </w:r>
      <w:r w:rsidRPr="00280A3E">
        <w:rPr>
          <w:rFonts w:ascii="Times New Roman" w:hAnsi="Times New Roman" w:cs="Times New Roman"/>
        </w:rPr>
        <w:t>, собранного ими для будущего костра.</w:t>
      </w:r>
    </w:p>
    <w:p w:rsidR="00333E2C" w:rsidRPr="00280A3E" w:rsidRDefault="00333E2C" w:rsidP="00280A3E">
      <w:pPr>
        <w:spacing w:after="0" w:line="240" w:lineRule="auto"/>
        <w:rPr>
          <w:rFonts w:ascii="Times New Roman" w:hAnsi="Times New Roman" w:cs="Times New Roman"/>
          <w:b/>
        </w:rPr>
      </w:pPr>
      <w:r w:rsidRPr="00280A3E">
        <w:rPr>
          <w:rFonts w:ascii="Times New Roman" w:hAnsi="Times New Roman" w:cs="Times New Roman"/>
          <w:b/>
        </w:rPr>
        <w:t>Грамматическое задание.</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1. Графически обозначить причастные обороты в ПЕРВОМ абзаце. </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2.Выписать из текста  2 действительных причастия и 2 страдательных. Разобрать их по составу.</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3.Из первого абзаца выписать 2 кратких причастия, 2 прилагательных.</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4 **(Небо) покрытое³.</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5.*** Выписать предложение, в котором </w:t>
      </w:r>
      <w:r w:rsidRPr="00280A3E">
        <w:rPr>
          <w:rFonts w:ascii="Times New Roman" w:hAnsi="Times New Roman" w:cs="Times New Roman"/>
          <w:b/>
          <w:bCs/>
        </w:rPr>
        <w:t xml:space="preserve">нет </w:t>
      </w:r>
      <w:r w:rsidRPr="00280A3E">
        <w:rPr>
          <w:rFonts w:ascii="Times New Roman" w:hAnsi="Times New Roman" w:cs="Times New Roman"/>
        </w:rPr>
        <w:t xml:space="preserve">причастного оборота, разобрать по членам предложения. </w:t>
      </w:r>
    </w:p>
    <w:p w:rsidR="00333E2C" w:rsidRPr="00280A3E" w:rsidRDefault="00333E2C" w:rsidP="00280A3E">
      <w:pPr>
        <w:spacing w:after="0" w:line="240" w:lineRule="auto"/>
        <w:rPr>
          <w:rFonts w:ascii="Times New Roman" w:hAnsi="Times New Roman" w:cs="Times New Roman"/>
        </w:rPr>
      </w:pPr>
    </w:p>
    <w:p w:rsidR="00333E2C" w:rsidRPr="00280A3E" w:rsidRDefault="00333E2C" w:rsidP="00280A3E">
      <w:pPr>
        <w:spacing w:line="240" w:lineRule="auto"/>
        <w:jc w:val="center"/>
        <w:rPr>
          <w:rFonts w:ascii="Times New Roman" w:hAnsi="Times New Roman" w:cs="Times New Roman"/>
          <w:b/>
          <w:bCs/>
        </w:rPr>
      </w:pPr>
      <w:r w:rsidRPr="00280A3E">
        <w:rPr>
          <w:rFonts w:ascii="Times New Roman" w:hAnsi="Times New Roman" w:cs="Times New Roman"/>
          <w:b/>
          <w:bCs/>
        </w:rPr>
        <w:t>Контрольная работа №4, 7 класс</w:t>
      </w:r>
    </w:p>
    <w:p w:rsidR="00333E2C" w:rsidRPr="00280A3E" w:rsidRDefault="00333E2C" w:rsidP="00280A3E">
      <w:pPr>
        <w:spacing w:line="240" w:lineRule="auto"/>
        <w:jc w:val="center"/>
        <w:rPr>
          <w:rFonts w:ascii="Times New Roman" w:hAnsi="Times New Roman" w:cs="Times New Roman"/>
          <w:i/>
          <w:iCs/>
        </w:rPr>
      </w:pPr>
      <w:r w:rsidRPr="00280A3E">
        <w:rPr>
          <w:rFonts w:ascii="Times New Roman" w:hAnsi="Times New Roman" w:cs="Times New Roman"/>
          <w:i/>
          <w:iCs/>
        </w:rPr>
        <w:t>Тема: «Деепричастие».</w:t>
      </w:r>
    </w:p>
    <w:p w:rsidR="00333E2C" w:rsidRPr="00280A3E" w:rsidRDefault="00333E2C" w:rsidP="00280A3E">
      <w:pPr>
        <w:spacing w:line="240" w:lineRule="auto"/>
        <w:rPr>
          <w:rFonts w:ascii="Times New Roman" w:hAnsi="Times New Roman" w:cs="Times New Roman"/>
        </w:rPr>
      </w:pPr>
      <w:r w:rsidRPr="00280A3E">
        <w:rPr>
          <w:rFonts w:ascii="Times New Roman" w:hAnsi="Times New Roman" w:cs="Times New Roman"/>
        </w:rPr>
        <w:t xml:space="preserve">         Рыжая лисица наиболее распространена и известна на территории нашей страны. Чаще всего лисицы поселяются на склонах оврагов и холмов, избирая участки с песчаным грунтом, защищенные от заливания дождевыми или талыми водами. Охотится она в разное время суток.</w:t>
      </w:r>
    </w:p>
    <w:p w:rsidR="00333E2C" w:rsidRPr="00280A3E" w:rsidRDefault="00333E2C" w:rsidP="00280A3E">
      <w:pPr>
        <w:spacing w:line="240" w:lineRule="auto"/>
        <w:rPr>
          <w:rFonts w:ascii="Times New Roman" w:hAnsi="Times New Roman" w:cs="Times New Roman"/>
        </w:rPr>
      </w:pPr>
      <w:r w:rsidRPr="00280A3E">
        <w:rPr>
          <w:rFonts w:ascii="Times New Roman" w:hAnsi="Times New Roman" w:cs="Times New Roman"/>
        </w:rPr>
        <w:lastRenderedPageBreak/>
        <w:t xml:space="preserve">        Поразительные повадки обнаруживает она при охоте. Почти у всех народов она является символом хитрости и ловкости. Спокойно идущая лисица следует по прямой, оставляет на снегу четкую цепочку следов. Испуганное животное может бежать очень быстро, буквально распластавшись над землей и далеко вытянув хвост.</w:t>
      </w:r>
    </w:p>
    <w:p w:rsidR="00333E2C" w:rsidRPr="00280A3E" w:rsidRDefault="00333E2C" w:rsidP="00280A3E">
      <w:pPr>
        <w:spacing w:line="240" w:lineRule="auto"/>
        <w:rPr>
          <w:rFonts w:ascii="Times New Roman" w:hAnsi="Times New Roman" w:cs="Times New Roman"/>
        </w:rPr>
      </w:pPr>
      <w:r w:rsidRPr="00280A3E">
        <w:rPr>
          <w:rFonts w:ascii="Times New Roman" w:hAnsi="Times New Roman" w:cs="Times New Roman"/>
        </w:rPr>
        <w:t xml:space="preserve">         Замечательное зрелище представляет лисица, занимающаяся зимой </w:t>
      </w:r>
      <w:r w:rsidRPr="00280A3E">
        <w:rPr>
          <w:rFonts w:ascii="Times New Roman" w:hAnsi="Times New Roman" w:cs="Times New Roman"/>
          <w:b/>
        </w:rPr>
        <w:t>мышкованием</w:t>
      </w:r>
      <w:r w:rsidRPr="00280A3E">
        <w:rPr>
          <w:rFonts w:ascii="Times New Roman" w:hAnsi="Times New Roman" w:cs="Times New Roman"/>
        </w:rPr>
        <w:t xml:space="preserve">. Войдя в </w:t>
      </w:r>
      <w:r w:rsidRPr="00280A3E">
        <w:rPr>
          <w:rFonts w:ascii="Times New Roman" w:hAnsi="Times New Roman" w:cs="Times New Roman"/>
          <w:b/>
        </w:rPr>
        <w:t>азарт</w:t>
      </w:r>
      <w:r w:rsidRPr="00280A3E">
        <w:rPr>
          <w:rFonts w:ascii="Times New Roman" w:hAnsi="Times New Roman" w:cs="Times New Roman"/>
        </w:rPr>
        <w:t>, она то прислушивается к писку грызунов, то делает грациозный прыжок, то начинает быстро рыться, разбрасывая вокруг снежную пыль. При этом хищница настолько увлекается, что подпускает к себе очень близко.</w:t>
      </w:r>
    </w:p>
    <w:p w:rsidR="00333E2C" w:rsidRPr="00280A3E" w:rsidRDefault="00333E2C" w:rsidP="00280A3E">
      <w:pPr>
        <w:spacing w:line="240" w:lineRule="auto"/>
        <w:rPr>
          <w:rFonts w:ascii="Times New Roman" w:hAnsi="Times New Roman" w:cs="Times New Roman"/>
          <w:b/>
        </w:rPr>
      </w:pPr>
      <w:r w:rsidRPr="00280A3E">
        <w:rPr>
          <w:rFonts w:ascii="Times New Roman" w:hAnsi="Times New Roman" w:cs="Times New Roman"/>
        </w:rPr>
        <w:t xml:space="preserve">                                                                                        </w:t>
      </w:r>
      <w:r w:rsidRPr="00280A3E">
        <w:rPr>
          <w:rFonts w:ascii="Times New Roman" w:hAnsi="Times New Roman" w:cs="Times New Roman"/>
          <w:b/>
        </w:rPr>
        <w:t>Задание.</w:t>
      </w:r>
    </w:p>
    <w:p w:rsidR="00333E2C" w:rsidRPr="00280A3E" w:rsidRDefault="00333E2C" w:rsidP="00280A3E">
      <w:pPr>
        <w:numPr>
          <w:ilvl w:val="0"/>
          <w:numId w:val="28"/>
        </w:numPr>
        <w:spacing w:after="0" w:line="240" w:lineRule="auto"/>
        <w:rPr>
          <w:rFonts w:ascii="Times New Roman" w:hAnsi="Times New Roman" w:cs="Times New Roman"/>
        </w:rPr>
      </w:pPr>
      <w:r w:rsidRPr="00280A3E">
        <w:rPr>
          <w:rFonts w:ascii="Times New Roman" w:hAnsi="Times New Roman" w:cs="Times New Roman"/>
        </w:rPr>
        <w:t>Графически выделить в тексте деепричастные обороты.</w:t>
      </w:r>
    </w:p>
    <w:p w:rsidR="00333E2C" w:rsidRPr="00280A3E" w:rsidRDefault="00333E2C" w:rsidP="00280A3E">
      <w:pPr>
        <w:numPr>
          <w:ilvl w:val="0"/>
          <w:numId w:val="28"/>
        </w:numPr>
        <w:spacing w:after="0" w:line="240" w:lineRule="auto"/>
        <w:rPr>
          <w:rFonts w:ascii="Times New Roman" w:hAnsi="Times New Roman" w:cs="Times New Roman"/>
          <w:i/>
        </w:rPr>
      </w:pPr>
      <w:r w:rsidRPr="00280A3E">
        <w:rPr>
          <w:rFonts w:ascii="Times New Roman" w:hAnsi="Times New Roman" w:cs="Times New Roman"/>
        </w:rPr>
        <w:t xml:space="preserve">Синтаксический разбор предложения: </w:t>
      </w:r>
      <w:r w:rsidRPr="00280A3E">
        <w:rPr>
          <w:rFonts w:ascii="Times New Roman" w:hAnsi="Times New Roman" w:cs="Times New Roman"/>
          <w:i/>
        </w:rPr>
        <w:t>Спокойно идущая лисица следует по прямой, оставляет на снегу четкую цепочку следов.</w:t>
      </w:r>
    </w:p>
    <w:p w:rsidR="00333E2C" w:rsidRPr="00280A3E" w:rsidRDefault="00333E2C" w:rsidP="00280A3E">
      <w:pPr>
        <w:numPr>
          <w:ilvl w:val="0"/>
          <w:numId w:val="28"/>
        </w:numPr>
        <w:spacing w:after="0" w:line="240" w:lineRule="auto"/>
        <w:rPr>
          <w:rFonts w:ascii="Times New Roman" w:hAnsi="Times New Roman" w:cs="Times New Roman"/>
          <w:i/>
        </w:rPr>
      </w:pPr>
      <w:r w:rsidRPr="00280A3E">
        <w:rPr>
          <w:rFonts w:ascii="Times New Roman" w:hAnsi="Times New Roman" w:cs="Times New Roman"/>
        </w:rPr>
        <w:t xml:space="preserve">Разобрать по составу слова: </w:t>
      </w:r>
      <w:r w:rsidRPr="00280A3E">
        <w:rPr>
          <w:rFonts w:ascii="Times New Roman" w:hAnsi="Times New Roman" w:cs="Times New Roman"/>
          <w:i/>
        </w:rPr>
        <w:t>хитрости, идущая, закрывающая, поселяются.</w:t>
      </w:r>
    </w:p>
    <w:p w:rsidR="00333E2C" w:rsidRPr="00280A3E" w:rsidRDefault="00333E2C" w:rsidP="00280A3E">
      <w:pPr>
        <w:numPr>
          <w:ilvl w:val="0"/>
          <w:numId w:val="28"/>
        </w:numPr>
        <w:spacing w:after="0" w:line="240" w:lineRule="auto"/>
        <w:rPr>
          <w:rFonts w:ascii="Times New Roman" w:hAnsi="Times New Roman" w:cs="Times New Roman"/>
        </w:rPr>
      </w:pPr>
      <w:r w:rsidRPr="00280A3E">
        <w:rPr>
          <w:rFonts w:ascii="Times New Roman" w:hAnsi="Times New Roman" w:cs="Times New Roman"/>
        </w:rPr>
        <w:t xml:space="preserve">Подобрать синонимы, антонимы к словам: </w:t>
      </w:r>
      <w:r w:rsidRPr="00280A3E">
        <w:rPr>
          <w:rFonts w:ascii="Times New Roman" w:hAnsi="Times New Roman" w:cs="Times New Roman"/>
          <w:i/>
        </w:rPr>
        <w:t>чаще, быстро, взбираясь, известна.</w:t>
      </w:r>
    </w:p>
    <w:p w:rsidR="00333E2C" w:rsidRPr="00280A3E" w:rsidRDefault="00333E2C" w:rsidP="00280A3E">
      <w:pPr>
        <w:spacing w:after="0" w:line="240" w:lineRule="auto"/>
        <w:jc w:val="center"/>
        <w:rPr>
          <w:rFonts w:ascii="Times New Roman" w:hAnsi="Times New Roman" w:cs="Times New Roman"/>
        </w:rPr>
      </w:pP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Контрольная работа № 5,  7 класс.</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Тема: «Наречие».</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rPr>
        <w:t xml:space="preserve">       Отправляясь на охоту, я вышел из дома затемно. Дорога мне хорошо знакома, и я взобрался на верх пригорка, покрытого лесочком, и сначала пошел по дорожке. Под ногами чувствовалась не грязь, а сухая земля. Легкий ветерок едва-едва доносил горьковатый запах пробуждающихся почек. Я решил ждать прилета </w:t>
      </w:r>
      <w:r w:rsidRPr="00280A3E">
        <w:rPr>
          <w:rFonts w:ascii="Times New Roman" w:hAnsi="Times New Roman" w:cs="Times New Roman"/>
          <w:b/>
          <w:bCs/>
        </w:rPr>
        <w:t>тетеревов</w:t>
      </w:r>
      <w:r w:rsidRPr="00280A3E">
        <w:rPr>
          <w:rFonts w:ascii="Times New Roman" w:hAnsi="Times New Roman" w:cs="Times New Roman"/>
        </w:rPr>
        <w:t xml:space="preserve"> на знакомой мне лесной полянке. Сюда они прилетают в начале весны.</w:t>
      </w:r>
    </w:p>
    <w:p w:rsidR="00333E2C" w:rsidRPr="00280A3E" w:rsidRDefault="00333E2C" w:rsidP="00280A3E">
      <w:pPr>
        <w:pStyle w:val="ac"/>
        <w:rPr>
          <w:sz w:val="22"/>
          <w:szCs w:val="22"/>
        </w:rPr>
      </w:pPr>
      <w:r w:rsidRPr="00280A3E">
        <w:rPr>
          <w:sz w:val="22"/>
          <w:szCs w:val="22"/>
        </w:rPr>
        <w:t xml:space="preserve">      Я пошел к шалашу, сделанному мною заранее из тоненьких березок. Укрывшись в нем, я закрыл вход ветками. Неожиданно послышался шум. Тяжелые птицы садились у шалаша, громко хлопая крыльями. Извещая задорной песней весь лес о своем прилете, они прыгали, перелетая с места на место, гоняясь друг за другом. Распустив свои черные хвосты и припадая к земле, птицы монотонно ворковали. Казалось, что вокруг меня переливаются и по-весеннему журчат невидимые ручейки.</w:t>
      </w:r>
    </w:p>
    <w:p w:rsidR="00333E2C" w:rsidRPr="00280A3E" w:rsidRDefault="00333E2C" w:rsidP="00280A3E">
      <w:pPr>
        <w:pStyle w:val="ac"/>
        <w:spacing w:after="0"/>
        <w:rPr>
          <w:b/>
          <w:sz w:val="22"/>
          <w:szCs w:val="22"/>
        </w:rPr>
      </w:pPr>
      <w:r w:rsidRPr="00280A3E">
        <w:rPr>
          <w:b/>
          <w:sz w:val="22"/>
          <w:szCs w:val="22"/>
        </w:rPr>
        <w:t>Грамматическое задание.</w:t>
      </w:r>
    </w:p>
    <w:p w:rsidR="00333E2C" w:rsidRPr="00280A3E" w:rsidRDefault="00333E2C" w:rsidP="00280A3E">
      <w:pPr>
        <w:pStyle w:val="ac"/>
        <w:spacing w:after="0"/>
        <w:rPr>
          <w:sz w:val="22"/>
          <w:szCs w:val="22"/>
        </w:rPr>
      </w:pPr>
      <w:r w:rsidRPr="00280A3E">
        <w:rPr>
          <w:sz w:val="22"/>
          <w:szCs w:val="22"/>
        </w:rPr>
        <w:t>1. Выпишите наречия, разберите по составу.</w:t>
      </w:r>
    </w:p>
    <w:p w:rsidR="00333E2C" w:rsidRPr="00280A3E" w:rsidRDefault="00333E2C" w:rsidP="00280A3E">
      <w:pPr>
        <w:pStyle w:val="ac"/>
        <w:spacing w:after="0"/>
        <w:rPr>
          <w:sz w:val="22"/>
          <w:szCs w:val="22"/>
        </w:rPr>
      </w:pPr>
      <w:r w:rsidRPr="00280A3E">
        <w:rPr>
          <w:sz w:val="22"/>
          <w:szCs w:val="22"/>
        </w:rPr>
        <w:t>1 вариант- из первого абзаца.</w:t>
      </w:r>
    </w:p>
    <w:p w:rsidR="00333E2C" w:rsidRPr="00280A3E" w:rsidRDefault="00333E2C" w:rsidP="00280A3E">
      <w:pPr>
        <w:pStyle w:val="ac"/>
        <w:spacing w:after="0"/>
        <w:rPr>
          <w:sz w:val="22"/>
          <w:szCs w:val="22"/>
        </w:rPr>
      </w:pPr>
      <w:r w:rsidRPr="00280A3E">
        <w:rPr>
          <w:sz w:val="22"/>
          <w:szCs w:val="22"/>
        </w:rPr>
        <w:t>2 вариант- из второго абзаца.</w:t>
      </w:r>
    </w:p>
    <w:p w:rsidR="00333E2C" w:rsidRPr="00280A3E" w:rsidRDefault="00333E2C" w:rsidP="00280A3E">
      <w:pPr>
        <w:pStyle w:val="ac"/>
        <w:spacing w:after="0"/>
        <w:rPr>
          <w:sz w:val="22"/>
          <w:szCs w:val="22"/>
        </w:rPr>
      </w:pPr>
    </w:p>
    <w:p w:rsidR="00333E2C" w:rsidRPr="00280A3E" w:rsidRDefault="00333E2C" w:rsidP="00280A3E">
      <w:pPr>
        <w:pStyle w:val="ac"/>
        <w:spacing w:after="0"/>
        <w:rPr>
          <w:sz w:val="22"/>
          <w:szCs w:val="22"/>
        </w:rPr>
      </w:pPr>
    </w:p>
    <w:p w:rsidR="00333E2C" w:rsidRPr="00280A3E" w:rsidRDefault="00333E2C" w:rsidP="00280A3E">
      <w:pPr>
        <w:pStyle w:val="ac"/>
        <w:spacing w:after="0"/>
        <w:rPr>
          <w:sz w:val="22"/>
          <w:szCs w:val="22"/>
        </w:rPr>
      </w:pPr>
      <w:r w:rsidRPr="00280A3E">
        <w:rPr>
          <w:sz w:val="22"/>
          <w:szCs w:val="22"/>
        </w:rPr>
        <w:t>2.Синтаксический разбор.</w:t>
      </w:r>
    </w:p>
    <w:p w:rsidR="00333E2C" w:rsidRPr="00280A3E" w:rsidRDefault="00333E2C" w:rsidP="00280A3E">
      <w:pPr>
        <w:pStyle w:val="ac"/>
        <w:spacing w:after="0"/>
        <w:rPr>
          <w:sz w:val="22"/>
          <w:szCs w:val="22"/>
        </w:rPr>
      </w:pPr>
      <w:r w:rsidRPr="00280A3E">
        <w:rPr>
          <w:sz w:val="22"/>
          <w:szCs w:val="22"/>
        </w:rPr>
        <w:t>1 вариант: Отправляясь на охоту, я вышел из дома затемно.</w:t>
      </w:r>
    </w:p>
    <w:p w:rsidR="00333E2C" w:rsidRPr="00280A3E" w:rsidRDefault="00333E2C" w:rsidP="00280A3E">
      <w:pPr>
        <w:pStyle w:val="ac"/>
        <w:spacing w:after="0"/>
        <w:rPr>
          <w:sz w:val="22"/>
          <w:szCs w:val="22"/>
        </w:rPr>
      </w:pPr>
      <w:r w:rsidRPr="00280A3E">
        <w:rPr>
          <w:sz w:val="22"/>
          <w:szCs w:val="22"/>
        </w:rPr>
        <w:t>2 вариант: Я пошел к шалашу, сделанному мною заранее из тоненьких березок.</w:t>
      </w:r>
    </w:p>
    <w:p w:rsidR="00333E2C" w:rsidRPr="00280A3E" w:rsidRDefault="00333E2C" w:rsidP="00280A3E">
      <w:pPr>
        <w:pStyle w:val="ac"/>
        <w:spacing w:after="0"/>
        <w:rPr>
          <w:sz w:val="22"/>
          <w:szCs w:val="22"/>
        </w:rPr>
      </w:pPr>
      <w:r w:rsidRPr="00280A3E">
        <w:rPr>
          <w:sz w:val="22"/>
          <w:szCs w:val="22"/>
        </w:rPr>
        <w:t>3. Составьте предложения со словами:</w:t>
      </w:r>
    </w:p>
    <w:p w:rsidR="00333E2C" w:rsidRPr="00280A3E" w:rsidRDefault="00333E2C" w:rsidP="00280A3E">
      <w:pPr>
        <w:pStyle w:val="ac"/>
        <w:spacing w:after="0"/>
        <w:rPr>
          <w:sz w:val="22"/>
          <w:szCs w:val="22"/>
        </w:rPr>
      </w:pPr>
      <w:r w:rsidRPr="00280A3E">
        <w:rPr>
          <w:sz w:val="22"/>
          <w:szCs w:val="22"/>
        </w:rPr>
        <w:t>1 вариант: по прежнему- по-прежнему.</w:t>
      </w:r>
    </w:p>
    <w:p w:rsidR="00333E2C" w:rsidRPr="00280A3E" w:rsidRDefault="00333E2C" w:rsidP="00280A3E">
      <w:pPr>
        <w:pStyle w:val="ac"/>
        <w:spacing w:after="0"/>
        <w:rPr>
          <w:sz w:val="22"/>
          <w:szCs w:val="22"/>
        </w:rPr>
      </w:pPr>
      <w:r w:rsidRPr="00280A3E">
        <w:rPr>
          <w:sz w:val="22"/>
          <w:szCs w:val="22"/>
        </w:rPr>
        <w:t>2 вариант: по новому – по-новому.</w:t>
      </w:r>
    </w:p>
    <w:p w:rsidR="00333E2C" w:rsidRPr="00280A3E" w:rsidRDefault="00333E2C" w:rsidP="00280A3E">
      <w:pPr>
        <w:spacing w:after="0" w:line="240" w:lineRule="auto"/>
        <w:rPr>
          <w:rFonts w:ascii="Times New Roman" w:hAnsi="Times New Roman" w:cs="Times New Roman"/>
        </w:rPr>
      </w:pPr>
      <w:r w:rsidRPr="00280A3E">
        <w:rPr>
          <w:rFonts w:ascii="Times New Roman" w:hAnsi="Times New Roman" w:cs="Times New Roman"/>
          <w:b/>
        </w:rPr>
        <w:t>Материал для проведения промежуточной аттестации по русскому языку в 7 классе</w:t>
      </w:r>
    </w:p>
    <w:p w:rsidR="00333E2C" w:rsidRPr="00280A3E" w:rsidRDefault="00333E2C" w:rsidP="00280A3E">
      <w:pPr>
        <w:spacing w:line="240" w:lineRule="auto"/>
        <w:ind w:left="360"/>
        <w:rPr>
          <w:rFonts w:ascii="Times New Roman" w:hAnsi="Times New Roman" w:cs="Times New Roman"/>
        </w:rPr>
      </w:pPr>
    </w:p>
    <w:p w:rsidR="00333E2C" w:rsidRPr="00280A3E" w:rsidRDefault="00333E2C" w:rsidP="00280A3E">
      <w:pPr>
        <w:spacing w:line="240" w:lineRule="auto"/>
        <w:jc w:val="center"/>
        <w:rPr>
          <w:rFonts w:ascii="Times New Roman" w:hAnsi="Times New Roman" w:cs="Times New Roman"/>
        </w:rPr>
      </w:pPr>
      <w:r w:rsidRPr="00280A3E">
        <w:rPr>
          <w:rFonts w:ascii="Times New Roman" w:hAnsi="Times New Roman" w:cs="Times New Roman"/>
          <w:b/>
        </w:rPr>
        <w:t>Вариант 3 (тренировочный)</w:t>
      </w:r>
    </w:p>
    <w:p w:rsidR="00333E2C" w:rsidRPr="00280A3E" w:rsidRDefault="00333E2C" w:rsidP="00280A3E">
      <w:pPr>
        <w:numPr>
          <w:ilvl w:val="1"/>
          <w:numId w:val="29"/>
        </w:numPr>
        <w:spacing w:after="0" w:line="240" w:lineRule="auto"/>
        <w:rPr>
          <w:rFonts w:ascii="Times New Roman" w:hAnsi="Times New Roman" w:cs="Times New Roman"/>
        </w:rPr>
      </w:pPr>
      <w:r w:rsidRPr="00280A3E">
        <w:rPr>
          <w:rFonts w:ascii="Times New Roman" w:hAnsi="Times New Roman" w:cs="Times New Roman"/>
        </w:rPr>
        <w:t>Прочитайте текст. Запишите его, вставив пропущенные буквы, раскрыв скобки и расставив недостающие знаки препинания.</w:t>
      </w:r>
    </w:p>
    <w:p w:rsidR="00333E2C" w:rsidRPr="00280A3E" w:rsidRDefault="00333E2C" w:rsidP="00280A3E">
      <w:pPr>
        <w:numPr>
          <w:ilvl w:val="1"/>
          <w:numId w:val="29"/>
        </w:numPr>
        <w:spacing w:after="0" w:line="240" w:lineRule="auto"/>
        <w:rPr>
          <w:rFonts w:ascii="Times New Roman" w:hAnsi="Times New Roman" w:cs="Times New Roman"/>
        </w:rPr>
      </w:pPr>
      <w:r w:rsidRPr="00280A3E">
        <w:rPr>
          <w:rFonts w:ascii="Times New Roman" w:hAnsi="Times New Roman" w:cs="Times New Roman"/>
        </w:rPr>
        <w:t>Выполните задания после текста.</w:t>
      </w:r>
    </w:p>
    <w:p w:rsidR="00333E2C" w:rsidRPr="00280A3E" w:rsidRDefault="00333E2C" w:rsidP="00280A3E">
      <w:pPr>
        <w:spacing w:after="0" w:line="240" w:lineRule="auto"/>
        <w:jc w:val="center"/>
        <w:rPr>
          <w:rFonts w:ascii="Times New Roman" w:hAnsi="Times New Roman" w:cs="Times New Roman"/>
          <w:b/>
        </w:rPr>
      </w:pPr>
      <w:r w:rsidRPr="00280A3E">
        <w:rPr>
          <w:rFonts w:ascii="Times New Roman" w:hAnsi="Times New Roman" w:cs="Times New Roman"/>
          <w:b/>
        </w:rPr>
        <w:t>Славный мастер</w:t>
      </w:r>
    </w:p>
    <w:p w:rsidR="00333E2C" w:rsidRPr="00280A3E" w:rsidRDefault="00333E2C" w:rsidP="00280A3E">
      <w:pPr>
        <w:spacing w:after="0" w:line="240" w:lineRule="auto"/>
        <w:ind w:left="360"/>
        <w:jc w:val="center"/>
        <w:rPr>
          <w:rFonts w:ascii="Times New Roman" w:hAnsi="Times New Roman" w:cs="Times New Roman"/>
        </w:rPr>
      </w:pP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1)Иван Кулибин – талантливый русский изобретатель. 2)Широко извес..ны такие его изобретения, как первый в России телеграф, (само)движущ…ся экипажи пр..водимые в действие педалями. 3)Г..ниальны проекты деревя(н,нн)ых мостов ра..работа(н,нн)ые Кулибиным. </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4)Русских часовщиков в России тогда почти (не) было. 5)Часами зан…мались немцы и они всячески ра…простр…няли мнение что русский человек (не) сможет постигнуть сложность часового механизма.</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6)Любовь к часам бе…пр…станно выстукивающим время появилась у Кулибина с детства и осталась навсегда. 7)Что (бы) он (не, ни) делал, что (бы) (не, ни) изобретал, мысли его (не)умолимо возвращались к часам. 8)Он начал делать (не)обыкновенные, (не)бывалые часы которым и сейчас невозможно (не) подиви( т, ть)ся.</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lastRenderedPageBreak/>
        <w:t xml:space="preserve">     9)Пор…жают часы …дела(н,нн)ые мастером  (в)виде яйца, в которых каждый час раскрывались золоче(н,нн)ые двери,  а под музыку раз…грывалось представление.</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10)Часы Кулибина раскрывая дарование мастера являли собой чудо русской техники.</w:t>
      </w:r>
    </w:p>
    <w:p w:rsidR="00333E2C" w:rsidRPr="00280A3E" w:rsidRDefault="00333E2C" w:rsidP="00280A3E">
      <w:pPr>
        <w:spacing w:after="0" w:line="240" w:lineRule="auto"/>
        <w:ind w:left="360"/>
        <w:jc w:val="both"/>
        <w:rPr>
          <w:rFonts w:ascii="Times New Roman" w:hAnsi="Times New Roman" w:cs="Times New Roman"/>
        </w:rPr>
      </w:pPr>
    </w:p>
    <w:p w:rsidR="00333E2C" w:rsidRPr="00280A3E" w:rsidRDefault="00333E2C" w:rsidP="00280A3E">
      <w:pPr>
        <w:numPr>
          <w:ilvl w:val="0"/>
          <w:numId w:val="30"/>
        </w:numPr>
        <w:spacing w:after="0" w:line="240" w:lineRule="auto"/>
        <w:rPr>
          <w:rFonts w:ascii="Times New Roman" w:hAnsi="Times New Roman" w:cs="Times New Roman"/>
        </w:rPr>
      </w:pPr>
      <w:r w:rsidRPr="00280A3E">
        <w:rPr>
          <w:rFonts w:ascii="Times New Roman" w:hAnsi="Times New Roman" w:cs="Times New Roman"/>
        </w:rPr>
        <w:t>графически объясните знаки препинания в предложениях с причастными оборотами;</w:t>
      </w:r>
    </w:p>
    <w:p w:rsidR="00333E2C" w:rsidRPr="00280A3E" w:rsidRDefault="00333E2C" w:rsidP="00280A3E">
      <w:pPr>
        <w:numPr>
          <w:ilvl w:val="0"/>
          <w:numId w:val="30"/>
        </w:numPr>
        <w:spacing w:after="0" w:line="240" w:lineRule="auto"/>
        <w:rPr>
          <w:rFonts w:ascii="Times New Roman" w:hAnsi="Times New Roman" w:cs="Times New Roman"/>
        </w:rPr>
      </w:pPr>
      <w:r w:rsidRPr="00280A3E">
        <w:rPr>
          <w:rFonts w:ascii="Times New Roman" w:hAnsi="Times New Roman" w:cs="Times New Roman"/>
        </w:rPr>
        <w:t>выпишите наречия из предложений№4-5;</w:t>
      </w:r>
    </w:p>
    <w:p w:rsidR="00333E2C" w:rsidRPr="00280A3E" w:rsidRDefault="00333E2C" w:rsidP="00280A3E">
      <w:pPr>
        <w:numPr>
          <w:ilvl w:val="0"/>
          <w:numId w:val="30"/>
        </w:numPr>
        <w:spacing w:after="0" w:line="240" w:lineRule="auto"/>
        <w:rPr>
          <w:rFonts w:ascii="Times New Roman" w:hAnsi="Times New Roman" w:cs="Times New Roman"/>
        </w:rPr>
      </w:pPr>
      <w:r w:rsidRPr="00280A3E">
        <w:rPr>
          <w:rFonts w:ascii="Times New Roman" w:hAnsi="Times New Roman" w:cs="Times New Roman"/>
        </w:rPr>
        <w:t>найдите в тексте архаизм, выпишите его и объясните лексическое значение;</w:t>
      </w:r>
    </w:p>
    <w:p w:rsidR="00333E2C" w:rsidRPr="00280A3E" w:rsidRDefault="00333E2C" w:rsidP="00280A3E">
      <w:pPr>
        <w:numPr>
          <w:ilvl w:val="0"/>
          <w:numId w:val="30"/>
        </w:numPr>
        <w:spacing w:after="0" w:line="240" w:lineRule="auto"/>
        <w:rPr>
          <w:rFonts w:ascii="Times New Roman" w:hAnsi="Times New Roman" w:cs="Times New Roman"/>
        </w:rPr>
      </w:pPr>
      <w:r w:rsidRPr="00280A3E">
        <w:rPr>
          <w:rFonts w:ascii="Times New Roman" w:hAnsi="Times New Roman" w:cs="Times New Roman"/>
        </w:rPr>
        <w:t>графически объясните роль сочинительного союза в предложениях  второго и третьего абзацев.</w:t>
      </w:r>
    </w:p>
    <w:p w:rsidR="00333E2C" w:rsidRPr="00280A3E" w:rsidRDefault="00333E2C" w:rsidP="00280A3E">
      <w:pPr>
        <w:spacing w:after="0" w:line="240" w:lineRule="auto"/>
        <w:ind w:left="360"/>
        <w:rPr>
          <w:rFonts w:ascii="Times New Roman" w:hAnsi="Times New Roman" w:cs="Times New Roman"/>
          <w:i/>
        </w:rPr>
      </w:pPr>
      <w:r w:rsidRPr="00280A3E">
        <w:rPr>
          <w:rFonts w:ascii="Times New Roman" w:hAnsi="Times New Roman" w:cs="Times New Roman"/>
          <w:i/>
        </w:rPr>
        <w:t>Примечание: работа оценивается двумя оценками. Первая оценка – за работу с текстом, вторая – за выполнение заданий после текста.</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Материал для  проведения промежуточной аттестации по русскому языку в 7 классе</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Вариант 1</w:t>
      </w:r>
    </w:p>
    <w:p w:rsidR="00333E2C" w:rsidRPr="00280A3E" w:rsidRDefault="00333E2C" w:rsidP="00280A3E">
      <w:pPr>
        <w:numPr>
          <w:ilvl w:val="0"/>
          <w:numId w:val="31"/>
        </w:numPr>
        <w:spacing w:after="0" w:line="240" w:lineRule="auto"/>
        <w:rPr>
          <w:rFonts w:ascii="Times New Roman" w:hAnsi="Times New Roman" w:cs="Times New Roman"/>
        </w:rPr>
      </w:pPr>
      <w:r w:rsidRPr="00280A3E">
        <w:rPr>
          <w:rFonts w:ascii="Times New Roman" w:hAnsi="Times New Roman" w:cs="Times New Roman"/>
        </w:rPr>
        <w:t>Прочитайте текст. Запишите его, вставив пропущенные буквы, раскрыв скобки и расставив недостающие знаки препинания.</w:t>
      </w:r>
    </w:p>
    <w:p w:rsidR="00333E2C" w:rsidRPr="00280A3E" w:rsidRDefault="00333E2C" w:rsidP="00280A3E">
      <w:pPr>
        <w:numPr>
          <w:ilvl w:val="0"/>
          <w:numId w:val="31"/>
        </w:numPr>
        <w:spacing w:after="0" w:line="240" w:lineRule="auto"/>
        <w:rPr>
          <w:rFonts w:ascii="Times New Roman" w:hAnsi="Times New Roman" w:cs="Times New Roman"/>
        </w:rPr>
      </w:pPr>
      <w:r w:rsidRPr="00280A3E">
        <w:rPr>
          <w:rFonts w:ascii="Times New Roman" w:hAnsi="Times New Roman" w:cs="Times New Roman"/>
        </w:rPr>
        <w:t>Выполните задания после текста.</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Первое знакомство</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1)Маркидон был совсем маленький когда он (в)первые увид…л и усыш…л скворца. 2)Было это в марте.</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3)Мать закутала ребенка в тряпье и вынесла во двор усадив на завалинку против дли(н,нн)ой жердины увенча(н,нн)ой кудрявой веткой где маячил скворечник.</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4)У кромки завалинки с соломе(н,нн)ой крыши падали рыжие прозрачные сосульки. 5)Там копошились воробьи. 6)Они охотились за букашками. 7)Мальч…нке было уд..вительно наблюдать, как эти шустрые воробьишки сплюнув по букашке тут (же) запивали </w:t>
      </w:r>
      <w:r w:rsidRPr="00280A3E">
        <w:rPr>
          <w:rFonts w:ascii="Times New Roman" w:hAnsi="Times New Roman" w:cs="Times New Roman"/>
          <w:b/>
          <w:u w:val="single"/>
        </w:rPr>
        <w:t>трапезу</w:t>
      </w:r>
      <w:r w:rsidRPr="00280A3E">
        <w:rPr>
          <w:rFonts w:ascii="Times New Roman" w:hAnsi="Times New Roman" w:cs="Times New Roman"/>
        </w:rPr>
        <w:t xml:space="preserve"> из крохотной лужицы образовавш…ся от раста…вших сосулек.</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8)Отвлекало мальч…нку какое (то) пр..щелкивание и шипение ра..дававш…ся (с)верху. 9)Мальчишка поднял глаза увидел на ветке (не)большую черную с серебристым воротником птицу и понял что это поет она. 10)Это был скворец (из)редк… нач…навший махать крыльями раздувая вокруг шеи перышки, и вот тогда(то) от нее лилось шипение, похожее на куриное кудахтанье. 11)Напевшись всласть скворец улетел.</w:t>
      </w:r>
    </w:p>
    <w:p w:rsidR="00333E2C" w:rsidRPr="00280A3E" w:rsidRDefault="00333E2C" w:rsidP="00280A3E">
      <w:pPr>
        <w:spacing w:after="0" w:line="240" w:lineRule="auto"/>
        <w:ind w:left="360"/>
        <w:jc w:val="both"/>
        <w:rPr>
          <w:rFonts w:ascii="Times New Roman" w:hAnsi="Times New Roman" w:cs="Times New Roman"/>
        </w:rPr>
      </w:pPr>
    </w:p>
    <w:p w:rsidR="00333E2C" w:rsidRPr="00280A3E" w:rsidRDefault="00333E2C" w:rsidP="00280A3E">
      <w:pPr>
        <w:numPr>
          <w:ilvl w:val="0"/>
          <w:numId w:val="29"/>
        </w:numPr>
        <w:spacing w:after="0" w:line="240" w:lineRule="auto"/>
        <w:rPr>
          <w:rFonts w:ascii="Times New Roman" w:hAnsi="Times New Roman" w:cs="Times New Roman"/>
        </w:rPr>
      </w:pPr>
      <w:r w:rsidRPr="00280A3E">
        <w:rPr>
          <w:rFonts w:ascii="Times New Roman" w:hAnsi="Times New Roman" w:cs="Times New Roman"/>
        </w:rPr>
        <w:t>из предложений №4-10 выпишите частицы;</w:t>
      </w:r>
    </w:p>
    <w:p w:rsidR="00333E2C" w:rsidRPr="00280A3E" w:rsidRDefault="00333E2C" w:rsidP="00280A3E">
      <w:pPr>
        <w:numPr>
          <w:ilvl w:val="0"/>
          <w:numId w:val="29"/>
        </w:numPr>
        <w:spacing w:after="0" w:line="240" w:lineRule="auto"/>
        <w:rPr>
          <w:rFonts w:ascii="Times New Roman" w:hAnsi="Times New Roman" w:cs="Times New Roman"/>
        </w:rPr>
      </w:pPr>
      <w:r w:rsidRPr="00280A3E">
        <w:rPr>
          <w:rFonts w:ascii="Times New Roman" w:hAnsi="Times New Roman" w:cs="Times New Roman"/>
        </w:rPr>
        <w:t>графически объясните роль сочинительного союза в предложениях №1, 4;</w:t>
      </w:r>
    </w:p>
    <w:p w:rsidR="00333E2C" w:rsidRPr="00280A3E" w:rsidRDefault="00333E2C" w:rsidP="00280A3E">
      <w:pPr>
        <w:numPr>
          <w:ilvl w:val="0"/>
          <w:numId w:val="29"/>
        </w:numPr>
        <w:spacing w:after="0" w:line="240" w:lineRule="auto"/>
        <w:rPr>
          <w:rFonts w:ascii="Times New Roman" w:hAnsi="Times New Roman" w:cs="Times New Roman"/>
        </w:rPr>
      </w:pPr>
      <w:r w:rsidRPr="00280A3E">
        <w:rPr>
          <w:rFonts w:ascii="Times New Roman" w:hAnsi="Times New Roman" w:cs="Times New Roman"/>
        </w:rPr>
        <w:t>графически объясните знаки препинания в предложениях №4-7;</w:t>
      </w:r>
    </w:p>
    <w:p w:rsidR="00333E2C" w:rsidRPr="00280A3E" w:rsidRDefault="00333E2C" w:rsidP="00280A3E">
      <w:pPr>
        <w:numPr>
          <w:ilvl w:val="0"/>
          <w:numId w:val="29"/>
        </w:numPr>
        <w:spacing w:after="0" w:line="240" w:lineRule="auto"/>
        <w:rPr>
          <w:rFonts w:ascii="Times New Roman" w:hAnsi="Times New Roman" w:cs="Times New Roman"/>
        </w:rPr>
      </w:pPr>
      <w:r w:rsidRPr="00280A3E">
        <w:rPr>
          <w:rFonts w:ascii="Times New Roman" w:hAnsi="Times New Roman" w:cs="Times New Roman"/>
        </w:rPr>
        <w:t>объясните лексическое значение выделенного в тексте слова.</w:t>
      </w:r>
    </w:p>
    <w:p w:rsidR="00333E2C" w:rsidRPr="00280A3E" w:rsidRDefault="00333E2C" w:rsidP="00280A3E">
      <w:pPr>
        <w:spacing w:after="0" w:line="240" w:lineRule="auto"/>
        <w:rPr>
          <w:rFonts w:ascii="Times New Roman" w:hAnsi="Times New Roman" w:cs="Times New Roman"/>
          <w:b/>
        </w:rPr>
      </w:pPr>
      <w:r w:rsidRPr="00280A3E">
        <w:rPr>
          <w:rFonts w:ascii="Times New Roman" w:hAnsi="Times New Roman" w:cs="Times New Roman"/>
          <w:b/>
        </w:rPr>
        <w:t>Материал для  проведения промежуточной аттестации по русскому языку в 7 классе</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Вариант 2.</w:t>
      </w:r>
    </w:p>
    <w:p w:rsidR="00333E2C" w:rsidRPr="00280A3E" w:rsidRDefault="00333E2C" w:rsidP="00280A3E">
      <w:pPr>
        <w:numPr>
          <w:ilvl w:val="0"/>
          <w:numId w:val="32"/>
        </w:numPr>
        <w:spacing w:after="0" w:line="240" w:lineRule="auto"/>
        <w:rPr>
          <w:rFonts w:ascii="Times New Roman" w:hAnsi="Times New Roman" w:cs="Times New Roman"/>
        </w:rPr>
      </w:pPr>
      <w:r w:rsidRPr="00280A3E">
        <w:rPr>
          <w:rFonts w:ascii="Times New Roman" w:hAnsi="Times New Roman" w:cs="Times New Roman"/>
        </w:rPr>
        <w:t>Прочитайте текст. Запишите его, вставив пропущенные буквы, раскрыв скобки и расставив недостающие знаки препинания.</w:t>
      </w:r>
    </w:p>
    <w:p w:rsidR="00333E2C" w:rsidRPr="00280A3E" w:rsidRDefault="00333E2C" w:rsidP="00280A3E">
      <w:pPr>
        <w:numPr>
          <w:ilvl w:val="0"/>
          <w:numId w:val="32"/>
        </w:numPr>
        <w:spacing w:after="0" w:line="240" w:lineRule="auto"/>
        <w:rPr>
          <w:rFonts w:ascii="Times New Roman" w:hAnsi="Times New Roman" w:cs="Times New Roman"/>
        </w:rPr>
      </w:pPr>
      <w:r w:rsidRPr="00280A3E">
        <w:rPr>
          <w:rFonts w:ascii="Times New Roman" w:hAnsi="Times New Roman" w:cs="Times New Roman"/>
        </w:rPr>
        <w:t>Выполните задания после текста.</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Дружная весна.</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1)Весна наступила в этом году ра(н,нн)яя и соверше(н,нн)о неожида(н,нн)ая. 2)Побежали по деревенским улицам сверка..щие ручейки сердито пенясь вокруг камен..ев и быстро вертя щепки и гуси..ый пух. 3)В огромных лужах воды из(под) деревьев отразилось голубое небо с плывущ..ми по нему крутящ..мися облаками. 4)Воробьи стаями обсыпавшие пр..дорожные кусты кричали так громко и возбужде(н,нн)о что ничего нельзя было ра(с,сс)лышать за их криком. 5)Везде чувствовалась  радос..ная тревога жизни. </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6) Снег сошел оставшись еще кое(где) грязными кл..чками в лощинах и тенистых перелесках. 7)Из(под) него выглянула обнаже(н,нн)ая земля отдохну..шая (в)течен.. зимы и теперь полная свежих соков. 8)(С)верху над нивами так(же) вился ле..кий парок наполня..ший воздух запахом отта..вшей земли, который даже в городе узнаеш.. среди сотен других запахов. </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9)Почему(то) у меня кошки скребли на душе: вместе с этим ар..матом вливалась в мою душу весе(н,нн)яя грусть исполне(н,нн)ая бе..покойных  ожиданий. 10)Ночи стали теплее в их густом мраке чу..ствовалась какая(то) </w:t>
      </w:r>
      <w:r w:rsidRPr="00280A3E">
        <w:rPr>
          <w:rFonts w:ascii="Times New Roman" w:hAnsi="Times New Roman" w:cs="Times New Roman"/>
          <w:b/>
          <w:u w:val="single"/>
        </w:rPr>
        <w:t>(не)зримая</w:t>
      </w:r>
      <w:r w:rsidRPr="00280A3E">
        <w:rPr>
          <w:rFonts w:ascii="Times New Roman" w:hAnsi="Times New Roman" w:cs="Times New Roman"/>
        </w:rPr>
        <w:t xml:space="preserve"> творческая работа природы.</w:t>
      </w:r>
    </w:p>
    <w:p w:rsidR="00333E2C" w:rsidRPr="00280A3E" w:rsidRDefault="00333E2C" w:rsidP="00280A3E">
      <w:pPr>
        <w:spacing w:after="0" w:line="240" w:lineRule="auto"/>
        <w:ind w:left="360"/>
        <w:jc w:val="both"/>
        <w:rPr>
          <w:rFonts w:ascii="Times New Roman" w:hAnsi="Times New Roman" w:cs="Times New Roman"/>
        </w:rPr>
      </w:pPr>
    </w:p>
    <w:p w:rsidR="00333E2C" w:rsidRPr="00280A3E" w:rsidRDefault="00333E2C" w:rsidP="00280A3E">
      <w:pPr>
        <w:numPr>
          <w:ilvl w:val="0"/>
          <w:numId w:val="33"/>
        </w:numPr>
        <w:spacing w:after="0" w:line="240" w:lineRule="auto"/>
        <w:rPr>
          <w:rFonts w:ascii="Times New Roman" w:hAnsi="Times New Roman" w:cs="Times New Roman"/>
        </w:rPr>
      </w:pPr>
      <w:r w:rsidRPr="00280A3E">
        <w:rPr>
          <w:rFonts w:ascii="Times New Roman" w:hAnsi="Times New Roman" w:cs="Times New Roman"/>
        </w:rPr>
        <w:t xml:space="preserve">из </w:t>
      </w:r>
      <w:r w:rsidRPr="00280A3E">
        <w:rPr>
          <w:rFonts w:ascii="Times New Roman" w:hAnsi="Times New Roman" w:cs="Times New Roman"/>
          <w:u w:val="single"/>
        </w:rPr>
        <w:t>второго абзаца</w:t>
      </w:r>
      <w:r w:rsidRPr="00280A3E">
        <w:rPr>
          <w:rFonts w:ascii="Times New Roman" w:hAnsi="Times New Roman" w:cs="Times New Roman"/>
        </w:rPr>
        <w:t xml:space="preserve"> текста выпишите частицы;</w:t>
      </w:r>
    </w:p>
    <w:p w:rsidR="00333E2C" w:rsidRPr="00280A3E" w:rsidRDefault="00333E2C" w:rsidP="00280A3E">
      <w:pPr>
        <w:numPr>
          <w:ilvl w:val="0"/>
          <w:numId w:val="33"/>
        </w:numPr>
        <w:spacing w:after="0" w:line="240" w:lineRule="auto"/>
        <w:rPr>
          <w:rFonts w:ascii="Times New Roman" w:hAnsi="Times New Roman" w:cs="Times New Roman"/>
        </w:rPr>
      </w:pPr>
      <w:r w:rsidRPr="00280A3E">
        <w:rPr>
          <w:rFonts w:ascii="Times New Roman" w:hAnsi="Times New Roman" w:cs="Times New Roman"/>
        </w:rPr>
        <w:t>графически объясните роль сочинительного союза в предложениях №1,2;</w:t>
      </w:r>
    </w:p>
    <w:p w:rsidR="00333E2C" w:rsidRPr="00280A3E" w:rsidRDefault="00333E2C" w:rsidP="00280A3E">
      <w:pPr>
        <w:numPr>
          <w:ilvl w:val="0"/>
          <w:numId w:val="33"/>
        </w:numPr>
        <w:spacing w:after="0" w:line="240" w:lineRule="auto"/>
        <w:rPr>
          <w:rFonts w:ascii="Times New Roman" w:hAnsi="Times New Roman" w:cs="Times New Roman"/>
        </w:rPr>
      </w:pPr>
      <w:r w:rsidRPr="00280A3E">
        <w:rPr>
          <w:rFonts w:ascii="Times New Roman" w:hAnsi="Times New Roman" w:cs="Times New Roman"/>
        </w:rPr>
        <w:lastRenderedPageBreak/>
        <w:t xml:space="preserve">графически объясните знаки препинания в предложениях </w:t>
      </w:r>
      <w:r w:rsidRPr="00280A3E">
        <w:rPr>
          <w:rFonts w:ascii="Times New Roman" w:hAnsi="Times New Roman" w:cs="Times New Roman"/>
          <w:u w:val="single"/>
        </w:rPr>
        <w:t>второго</w:t>
      </w:r>
      <w:r w:rsidRPr="00280A3E">
        <w:rPr>
          <w:rFonts w:ascii="Times New Roman" w:hAnsi="Times New Roman" w:cs="Times New Roman"/>
          <w:b/>
          <w:u w:val="single"/>
        </w:rPr>
        <w:t xml:space="preserve"> </w:t>
      </w:r>
      <w:r w:rsidRPr="00280A3E">
        <w:rPr>
          <w:rFonts w:ascii="Times New Roman" w:hAnsi="Times New Roman" w:cs="Times New Roman"/>
          <w:u w:val="single"/>
        </w:rPr>
        <w:t>абзаца</w:t>
      </w:r>
      <w:r w:rsidRPr="00280A3E">
        <w:rPr>
          <w:rFonts w:ascii="Times New Roman" w:hAnsi="Times New Roman" w:cs="Times New Roman"/>
        </w:rPr>
        <w:t>;</w:t>
      </w:r>
    </w:p>
    <w:p w:rsidR="00333E2C" w:rsidRPr="00280A3E" w:rsidRDefault="00333E2C" w:rsidP="00280A3E">
      <w:pPr>
        <w:numPr>
          <w:ilvl w:val="0"/>
          <w:numId w:val="33"/>
        </w:numPr>
        <w:spacing w:after="0" w:line="240" w:lineRule="auto"/>
        <w:rPr>
          <w:rFonts w:ascii="Times New Roman" w:hAnsi="Times New Roman" w:cs="Times New Roman"/>
        </w:rPr>
      </w:pPr>
      <w:r w:rsidRPr="00280A3E">
        <w:rPr>
          <w:rFonts w:ascii="Times New Roman" w:hAnsi="Times New Roman" w:cs="Times New Roman"/>
        </w:rPr>
        <w:t>объясните лексическое значение выделенного в тексте слова.</w:t>
      </w:r>
    </w:p>
    <w:p w:rsidR="00333E2C" w:rsidRPr="00280A3E" w:rsidRDefault="00333E2C" w:rsidP="00280A3E">
      <w:pPr>
        <w:spacing w:after="0" w:line="240" w:lineRule="auto"/>
        <w:ind w:left="360"/>
        <w:rPr>
          <w:rFonts w:ascii="Times New Roman" w:hAnsi="Times New Roman" w:cs="Times New Roman"/>
        </w:rPr>
      </w:pP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Материал для  проведения промежуточной аттестации по русскому языку в 7 классе</w:t>
      </w:r>
    </w:p>
    <w:p w:rsidR="00333E2C" w:rsidRPr="00280A3E" w:rsidRDefault="00333E2C" w:rsidP="00280A3E">
      <w:pPr>
        <w:spacing w:line="240" w:lineRule="auto"/>
        <w:jc w:val="center"/>
        <w:rPr>
          <w:rFonts w:ascii="Times New Roman" w:hAnsi="Times New Roman" w:cs="Times New Roman"/>
        </w:rPr>
      </w:pPr>
      <w:r w:rsidRPr="00280A3E">
        <w:rPr>
          <w:rFonts w:ascii="Times New Roman" w:hAnsi="Times New Roman" w:cs="Times New Roman"/>
        </w:rPr>
        <w:t>Работа над ошибками.</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Вариант 1.</w:t>
      </w:r>
    </w:p>
    <w:p w:rsidR="00333E2C" w:rsidRPr="00280A3E" w:rsidRDefault="00333E2C" w:rsidP="00280A3E">
      <w:pPr>
        <w:numPr>
          <w:ilvl w:val="0"/>
          <w:numId w:val="36"/>
        </w:numPr>
        <w:spacing w:after="0" w:line="240" w:lineRule="auto"/>
        <w:rPr>
          <w:rFonts w:ascii="Times New Roman" w:hAnsi="Times New Roman" w:cs="Times New Roman"/>
        </w:rPr>
      </w:pPr>
      <w:r w:rsidRPr="00280A3E">
        <w:rPr>
          <w:rFonts w:ascii="Times New Roman" w:hAnsi="Times New Roman" w:cs="Times New Roman"/>
        </w:rPr>
        <w:t>Прочитайте текст. Запишите его, вставив пропущенные буквы, раскрыв скобки и расставив недостающие знаки препинания.</w:t>
      </w:r>
    </w:p>
    <w:p w:rsidR="00333E2C" w:rsidRPr="00280A3E" w:rsidRDefault="00333E2C" w:rsidP="00280A3E">
      <w:pPr>
        <w:numPr>
          <w:ilvl w:val="0"/>
          <w:numId w:val="36"/>
        </w:numPr>
        <w:spacing w:after="0" w:line="240" w:lineRule="auto"/>
        <w:rPr>
          <w:rFonts w:ascii="Times New Roman" w:hAnsi="Times New Roman" w:cs="Times New Roman"/>
        </w:rPr>
      </w:pPr>
      <w:r w:rsidRPr="00280A3E">
        <w:rPr>
          <w:rFonts w:ascii="Times New Roman" w:hAnsi="Times New Roman" w:cs="Times New Roman"/>
        </w:rPr>
        <w:t>Выполните задания после текста.</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w:t>
      </w:r>
    </w:p>
    <w:p w:rsidR="00333E2C" w:rsidRPr="00280A3E" w:rsidRDefault="00333E2C" w:rsidP="00280A3E">
      <w:pPr>
        <w:spacing w:after="0" w:line="240" w:lineRule="auto"/>
        <w:jc w:val="both"/>
        <w:rPr>
          <w:rFonts w:ascii="Times New Roman" w:hAnsi="Times New Roman" w:cs="Times New Roman"/>
        </w:rPr>
      </w:pP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(1)Календарь это перечень дней года </w:t>
      </w:r>
      <w:r w:rsidRPr="00280A3E">
        <w:rPr>
          <w:rFonts w:ascii="Times New Roman" w:hAnsi="Times New Roman" w:cs="Times New Roman"/>
          <w:b/>
          <w:u w:val="single"/>
        </w:rPr>
        <w:t>ра..битый</w:t>
      </w:r>
      <w:r w:rsidRPr="00280A3E">
        <w:rPr>
          <w:rFonts w:ascii="Times New Roman" w:hAnsi="Times New Roman" w:cs="Times New Roman"/>
        </w:rPr>
        <w:t xml:space="preserve"> на недели и месяцы. (2)По латыни «календы» - первые дни месяцев которые в Древнем мире публично об..являли глашатаи. (3)Первые пр..дшестве..ики совреме..ого календаря по..вились уже 30 тысяч лет назад. (4)(Не) давно были найде..ы обломки костей с зару..ками обознача..щими определе..ое количество дней в другом крупном отрезке врем..ни. (5)В древности и в средн..вековье они играли большую роль, например, для определения дат религиозных праз..ников.</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(6) Сегодня календари имеют самую разн..образную форму. (7)Самыми популярными являют?ся карма..ый и отрывной календари. (8)Есть функция календаря и в наручных часах и в сотовых телефонах указыва..щих точную дату даже учитывая високосные годы.</w:t>
      </w:r>
    </w:p>
    <w:p w:rsidR="00333E2C" w:rsidRPr="00280A3E" w:rsidRDefault="00333E2C" w:rsidP="00280A3E">
      <w:pPr>
        <w:spacing w:after="0" w:line="240" w:lineRule="auto"/>
        <w:ind w:left="360"/>
        <w:jc w:val="both"/>
        <w:rPr>
          <w:rFonts w:ascii="Times New Roman" w:hAnsi="Times New Roman" w:cs="Times New Roman"/>
        </w:rPr>
      </w:pPr>
    </w:p>
    <w:p w:rsidR="00333E2C" w:rsidRPr="00280A3E" w:rsidRDefault="00333E2C" w:rsidP="00280A3E">
      <w:pPr>
        <w:numPr>
          <w:ilvl w:val="0"/>
          <w:numId w:val="34"/>
        </w:numPr>
        <w:spacing w:after="0" w:line="240" w:lineRule="auto"/>
        <w:rPr>
          <w:rFonts w:ascii="Times New Roman" w:hAnsi="Times New Roman" w:cs="Times New Roman"/>
        </w:rPr>
      </w:pPr>
      <w:r w:rsidRPr="00280A3E">
        <w:rPr>
          <w:rFonts w:ascii="Times New Roman" w:hAnsi="Times New Roman" w:cs="Times New Roman"/>
        </w:rPr>
        <w:t xml:space="preserve">из </w:t>
      </w:r>
      <w:r w:rsidRPr="00280A3E">
        <w:rPr>
          <w:rFonts w:ascii="Times New Roman" w:hAnsi="Times New Roman" w:cs="Times New Roman"/>
          <w:u w:val="single"/>
        </w:rPr>
        <w:t xml:space="preserve">предложений № 1-5 </w:t>
      </w:r>
      <w:r w:rsidRPr="00280A3E">
        <w:rPr>
          <w:rFonts w:ascii="Times New Roman" w:hAnsi="Times New Roman" w:cs="Times New Roman"/>
        </w:rPr>
        <w:t xml:space="preserve"> текста выпишите наречия;</w:t>
      </w:r>
    </w:p>
    <w:p w:rsidR="00333E2C" w:rsidRPr="00280A3E" w:rsidRDefault="00333E2C" w:rsidP="00280A3E">
      <w:pPr>
        <w:numPr>
          <w:ilvl w:val="0"/>
          <w:numId w:val="34"/>
        </w:numPr>
        <w:spacing w:after="0" w:line="240" w:lineRule="auto"/>
        <w:rPr>
          <w:rFonts w:ascii="Times New Roman" w:hAnsi="Times New Roman" w:cs="Times New Roman"/>
        </w:rPr>
      </w:pPr>
      <w:r w:rsidRPr="00280A3E">
        <w:rPr>
          <w:rFonts w:ascii="Times New Roman" w:hAnsi="Times New Roman" w:cs="Times New Roman"/>
        </w:rPr>
        <w:t>графически объясните роль сочинительного союза в предложениях №5,8;</w:t>
      </w:r>
    </w:p>
    <w:p w:rsidR="00333E2C" w:rsidRPr="00280A3E" w:rsidRDefault="00333E2C" w:rsidP="00280A3E">
      <w:pPr>
        <w:numPr>
          <w:ilvl w:val="0"/>
          <w:numId w:val="34"/>
        </w:numPr>
        <w:spacing w:after="0" w:line="240" w:lineRule="auto"/>
        <w:rPr>
          <w:rFonts w:ascii="Times New Roman" w:hAnsi="Times New Roman" w:cs="Times New Roman"/>
        </w:rPr>
      </w:pPr>
      <w:r w:rsidRPr="00280A3E">
        <w:rPr>
          <w:rFonts w:ascii="Times New Roman" w:hAnsi="Times New Roman" w:cs="Times New Roman"/>
        </w:rPr>
        <w:t xml:space="preserve">графически объясните знаки препинания в предложениях </w:t>
      </w:r>
      <w:r w:rsidRPr="00280A3E">
        <w:rPr>
          <w:rFonts w:ascii="Times New Roman" w:hAnsi="Times New Roman" w:cs="Times New Roman"/>
          <w:u w:val="single"/>
        </w:rPr>
        <w:t>первого</w:t>
      </w:r>
      <w:r w:rsidRPr="00280A3E">
        <w:rPr>
          <w:rFonts w:ascii="Times New Roman" w:hAnsi="Times New Roman" w:cs="Times New Roman"/>
          <w:b/>
          <w:u w:val="single"/>
        </w:rPr>
        <w:t xml:space="preserve"> </w:t>
      </w:r>
      <w:r w:rsidRPr="00280A3E">
        <w:rPr>
          <w:rFonts w:ascii="Times New Roman" w:hAnsi="Times New Roman" w:cs="Times New Roman"/>
          <w:u w:val="single"/>
        </w:rPr>
        <w:t>абзаца</w:t>
      </w:r>
      <w:r w:rsidRPr="00280A3E">
        <w:rPr>
          <w:rFonts w:ascii="Times New Roman" w:hAnsi="Times New Roman" w:cs="Times New Roman"/>
        </w:rPr>
        <w:t>;</w:t>
      </w:r>
    </w:p>
    <w:p w:rsidR="00333E2C" w:rsidRPr="00280A3E" w:rsidRDefault="00333E2C" w:rsidP="00280A3E">
      <w:pPr>
        <w:numPr>
          <w:ilvl w:val="0"/>
          <w:numId w:val="34"/>
        </w:numPr>
        <w:spacing w:after="0" w:line="240" w:lineRule="auto"/>
        <w:rPr>
          <w:rFonts w:ascii="Times New Roman" w:hAnsi="Times New Roman" w:cs="Times New Roman"/>
        </w:rPr>
      </w:pPr>
      <w:r w:rsidRPr="00280A3E">
        <w:rPr>
          <w:rFonts w:ascii="Times New Roman" w:hAnsi="Times New Roman" w:cs="Times New Roman"/>
        </w:rPr>
        <w:t>объясните лексическое значение выделенного в тексте слова.</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Материал для  проведения промежуточной аттестации по русскому языку в 7 классе</w:t>
      </w:r>
    </w:p>
    <w:p w:rsidR="00333E2C" w:rsidRPr="00280A3E" w:rsidRDefault="00333E2C" w:rsidP="00280A3E">
      <w:pPr>
        <w:spacing w:after="0" w:line="240" w:lineRule="auto"/>
        <w:jc w:val="center"/>
        <w:rPr>
          <w:rFonts w:ascii="Times New Roman" w:hAnsi="Times New Roman" w:cs="Times New Roman"/>
        </w:rPr>
      </w:pPr>
      <w:r w:rsidRPr="00280A3E">
        <w:rPr>
          <w:rFonts w:ascii="Times New Roman" w:hAnsi="Times New Roman" w:cs="Times New Roman"/>
        </w:rPr>
        <w:t>Работа над ошибками.</w:t>
      </w:r>
    </w:p>
    <w:p w:rsidR="00333E2C" w:rsidRPr="00280A3E" w:rsidRDefault="00333E2C" w:rsidP="00280A3E">
      <w:pPr>
        <w:spacing w:after="0" w:line="240" w:lineRule="auto"/>
        <w:jc w:val="center"/>
        <w:rPr>
          <w:rFonts w:ascii="Times New Roman" w:hAnsi="Times New Roman" w:cs="Times New Roman"/>
          <w:b/>
        </w:rPr>
      </w:pPr>
      <w:r w:rsidRPr="00280A3E">
        <w:rPr>
          <w:rFonts w:ascii="Times New Roman" w:hAnsi="Times New Roman" w:cs="Times New Roman"/>
          <w:b/>
        </w:rPr>
        <w:t>Вариант 2.</w:t>
      </w:r>
    </w:p>
    <w:p w:rsidR="00333E2C" w:rsidRPr="00280A3E" w:rsidRDefault="00333E2C" w:rsidP="00280A3E">
      <w:pPr>
        <w:numPr>
          <w:ilvl w:val="0"/>
          <w:numId w:val="35"/>
        </w:numPr>
        <w:spacing w:after="0" w:line="240" w:lineRule="auto"/>
        <w:rPr>
          <w:rFonts w:ascii="Times New Roman" w:hAnsi="Times New Roman" w:cs="Times New Roman"/>
        </w:rPr>
      </w:pPr>
      <w:r w:rsidRPr="00280A3E">
        <w:rPr>
          <w:rFonts w:ascii="Times New Roman" w:hAnsi="Times New Roman" w:cs="Times New Roman"/>
        </w:rPr>
        <w:t>Прочитайте текст. Запишите его, вставив пропущенные буквы, раскрыв скобки и расставив недостающие знаки препинания.</w:t>
      </w:r>
    </w:p>
    <w:p w:rsidR="00333E2C" w:rsidRPr="00280A3E" w:rsidRDefault="00333E2C" w:rsidP="00280A3E">
      <w:pPr>
        <w:numPr>
          <w:ilvl w:val="0"/>
          <w:numId w:val="35"/>
        </w:numPr>
        <w:spacing w:after="0" w:line="240" w:lineRule="auto"/>
        <w:rPr>
          <w:rFonts w:ascii="Times New Roman" w:hAnsi="Times New Roman" w:cs="Times New Roman"/>
        </w:rPr>
      </w:pPr>
      <w:r w:rsidRPr="00280A3E">
        <w:rPr>
          <w:rFonts w:ascii="Times New Roman" w:hAnsi="Times New Roman" w:cs="Times New Roman"/>
        </w:rPr>
        <w:t>Выполните задания после текста.</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(1) В часы </w:t>
      </w:r>
      <w:r w:rsidRPr="00280A3E">
        <w:rPr>
          <w:rFonts w:ascii="Times New Roman" w:hAnsi="Times New Roman" w:cs="Times New Roman"/>
          <w:b/>
          <w:u w:val="single"/>
        </w:rPr>
        <w:t>досуга</w:t>
      </w:r>
      <w:r w:rsidRPr="00280A3E">
        <w:rPr>
          <w:rFonts w:ascii="Times New Roman" w:hAnsi="Times New Roman" w:cs="Times New Roman"/>
        </w:rPr>
        <w:t xml:space="preserve"> отец заб..вляя своего сына сооружал для него маленькие ветря..ые мельницы клее..л бумажных змеев и пускал вместе с ним мыльные пузыри. (2) Мыльные пузыри иногда пон..мались довольно высоко.</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(3) Отец был (не) грамотным мечтателем и он часто говорил сыну:</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(4) Малыш! (5) Если (бы) у мыльного пузыря была прочная оболочка он (бы) поднялся высоко (высоко) и летел (бы) долго (долго).</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(6) У мальчика заг..рались глаза. (7) Отец научил его мечтать о полете в небо. (8) Он внушил ему мысль о таком пузыре который будет больше стога сена и сможет поднять человека. (9) Он верил что образова..ый сын из..щет прочную и легкую оболочку для больш.. пузыря и осуществит отцовские мечты.</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(10) И он их осуществил. (11) Знатный (воздухо)плаватель и его отец обнявшись (не) замечая (ни)кого любовались полетом радужных мыльных пузырей выдува..мых через тонкую соломинку сыном (воздухо)плавателя и внуком старика из далек.. с..ления.</w:t>
      </w:r>
    </w:p>
    <w:p w:rsidR="00333E2C" w:rsidRPr="00280A3E" w:rsidRDefault="00333E2C" w:rsidP="00280A3E">
      <w:pPr>
        <w:numPr>
          <w:ilvl w:val="0"/>
          <w:numId w:val="37"/>
        </w:numPr>
        <w:spacing w:after="0" w:line="240" w:lineRule="auto"/>
        <w:rPr>
          <w:rFonts w:ascii="Times New Roman" w:hAnsi="Times New Roman" w:cs="Times New Roman"/>
        </w:rPr>
      </w:pPr>
      <w:r w:rsidRPr="00280A3E">
        <w:rPr>
          <w:rFonts w:ascii="Times New Roman" w:hAnsi="Times New Roman" w:cs="Times New Roman"/>
        </w:rPr>
        <w:t xml:space="preserve">из </w:t>
      </w:r>
      <w:r w:rsidRPr="00280A3E">
        <w:rPr>
          <w:rFonts w:ascii="Times New Roman" w:hAnsi="Times New Roman" w:cs="Times New Roman"/>
          <w:u w:val="single"/>
        </w:rPr>
        <w:t xml:space="preserve">предложений №8-11 </w:t>
      </w:r>
      <w:r w:rsidRPr="00280A3E">
        <w:rPr>
          <w:rFonts w:ascii="Times New Roman" w:hAnsi="Times New Roman" w:cs="Times New Roman"/>
        </w:rPr>
        <w:t xml:space="preserve"> выпишите предлоги;</w:t>
      </w:r>
    </w:p>
    <w:p w:rsidR="00333E2C" w:rsidRPr="00280A3E" w:rsidRDefault="00333E2C" w:rsidP="00280A3E">
      <w:pPr>
        <w:numPr>
          <w:ilvl w:val="0"/>
          <w:numId w:val="37"/>
        </w:numPr>
        <w:spacing w:after="0" w:line="240" w:lineRule="auto"/>
        <w:rPr>
          <w:rFonts w:ascii="Times New Roman" w:hAnsi="Times New Roman" w:cs="Times New Roman"/>
        </w:rPr>
      </w:pPr>
      <w:r w:rsidRPr="00280A3E">
        <w:rPr>
          <w:rFonts w:ascii="Times New Roman" w:hAnsi="Times New Roman" w:cs="Times New Roman"/>
        </w:rPr>
        <w:t>графически объясните роль сочинительного союза в предложениях №1,3;</w:t>
      </w:r>
    </w:p>
    <w:p w:rsidR="00333E2C" w:rsidRPr="00280A3E" w:rsidRDefault="00333E2C" w:rsidP="00280A3E">
      <w:pPr>
        <w:numPr>
          <w:ilvl w:val="0"/>
          <w:numId w:val="37"/>
        </w:numPr>
        <w:spacing w:after="0" w:line="240" w:lineRule="auto"/>
        <w:rPr>
          <w:rFonts w:ascii="Times New Roman" w:hAnsi="Times New Roman" w:cs="Times New Roman"/>
        </w:rPr>
      </w:pPr>
      <w:r w:rsidRPr="00280A3E">
        <w:rPr>
          <w:rFonts w:ascii="Times New Roman" w:hAnsi="Times New Roman" w:cs="Times New Roman"/>
        </w:rPr>
        <w:t xml:space="preserve">графически объясните знаки препинания в предложениях </w:t>
      </w:r>
      <w:r w:rsidRPr="00280A3E">
        <w:rPr>
          <w:rFonts w:ascii="Times New Roman" w:hAnsi="Times New Roman" w:cs="Times New Roman"/>
          <w:u w:val="single"/>
        </w:rPr>
        <w:t>№1,3.</w:t>
      </w:r>
    </w:p>
    <w:p w:rsidR="00333E2C" w:rsidRPr="00280A3E" w:rsidRDefault="00333E2C" w:rsidP="00280A3E">
      <w:pPr>
        <w:numPr>
          <w:ilvl w:val="0"/>
          <w:numId w:val="37"/>
        </w:numPr>
        <w:spacing w:after="0" w:line="240" w:lineRule="auto"/>
        <w:rPr>
          <w:rFonts w:ascii="Times New Roman" w:hAnsi="Times New Roman" w:cs="Times New Roman"/>
        </w:rPr>
      </w:pPr>
      <w:r w:rsidRPr="00280A3E">
        <w:rPr>
          <w:rFonts w:ascii="Times New Roman" w:hAnsi="Times New Roman" w:cs="Times New Roman"/>
        </w:rPr>
        <w:t>объясните лексическое значение выделенного в тексте слова.</w:t>
      </w:r>
    </w:p>
    <w:p w:rsidR="00333E2C" w:rsidRPr="00280A3E" w:rsidRDefault="00333E2C" w:rsidP="00280A3E">
      <w:pPr>
        <w:numPr>
          <w:ilvl w:val="0"/>
          <w:numId w:val="37"/>
        </w:numPr>
        <w:spacing w:after="0" w:line="240" w:lineRule="auto"/>
        <w:rPr>
          <w:rFonts w:ascii="Times New Roman" w:hAnsi="Times New Roman" w:cs="Times New Roman"/>
        </w:rPr>
      </w:pPr>
      <w:r w:rsidRPr="00280A3E">
        <w:rPr>
          <w:rFonts w:ascii="Times New Roman" w:hAnsi="Times New Roman" w:cs="Times New Roman"/>
        </w:rPr>
        <w:t>из предложений №1-3 выпишите деепричастие(-я).</w:t>
      </w:r>
    </w:p>
    <w:p w:rsidR="00333E2C" w:rsidRPr="00280A3E" w:rsidRDefault="00333E2C" w:rsidP="00280A3E">
      <w:pPr>
        <w:numPr>
          <w:ilvl w:val="0"/>
          <w:numId w:val="37"/>
        </w:numPr>
        <w:spacing w:after="0" w:line="240" w:lineRule="auto"/>
        <w:rPr>
          <w:rFonts w:ascii="Times New Roman" w:hAnsi="Times New Roman" w:cs="Times New Roman"/>
        </w:rPr>
      </w:pPr>
      <w:r w:rsidRPr="00280A3E">
        <w:rPr>
          <w:rFonts w:ascii="Times New Roman" w:hAnsi="Times New Roman" w:cs="Times New Roman"/>
        </w:rPr>
        <w:t>определите, какой частью речи является слово «</w:t>
      </w:r>
      <w:r w:rsidRPr="00280A3E">
        <w:rPr>
          <w:rFonts w:ascii="Times New Roman" w:hAnsi="Times New Roman" w:cs="Times New Roman"/>
          <w:b/>
          <w:i/>
        </w:rPr>
        <w:t xml:space="preserve">осуществит» </w:t>
      </w:r>
      <w:r w:rsidRPr="00280A3E">
        <w:rPr>
          <w:rFonts w:ascii="Times New Roman" w:hAnsi="Times New Roman" w:cs="Times New Roman"/>
        </w:rPr>
        <w:t xml:space="preserve"> из предложения №9.</w:t>
      </w:r>
    </w:p>
    <w:p w:rsidR="00333E2C" w:rsidRPr="00280A3E" w:rsidRDefault="00333E2C" w:rsidP="00280A3E">
      <w:pPr>
        <w:spacing w:after="0" w:line="240" w:lineRule="auto"/>
        <w:ind w:left="360"/>
        <w:rPr>
          <w:rFonts w:ascii="Times New Roman" w:hAnsi="Times New Roman" w:cs="Times New Roman"/>
        </w:rPr>
      </w:pPr>
    </w:p>
    <w:p w:rsidR="00333E2C" w:rsidRPr="00280A3E" w:rsidRDefault="00333E2C" w:rsidP="00280A3E">
      <w:pPr>
        <w:spacing w:after="0" w:line="240" w:lineRule="auto"/>
        <w:ind w:left="360"/>
        <w:jc w:val="both"/>
        <w:rPr>
          <w:rFonts w:ascii="Times New Roman" w:hAnsi="Times New Roman" w:cs="Times New Roman"/>
        </w:rPr>
      </w:pPr>
    </w:p>
    <w:p w:rsidR="00333E2C" w:rsidRPr="00280A3E" w:rsidRDefault="00333E2C" w:rsidP="00280A3E">
      <w:pPr>
        <w:spacing w:after="0" w:line="240" w:lineRule="auto"/>
        <w:jc w:val="center"/>
        <w:rPr>
          <w:rFonts w:ascii="Times New Roman" w:hAnsi="Times New Roman" w:cs="Times New Roman"/>
          <w:b/>
        </w:rPr>
      </w:pPr>
      <w:r w:rsidRPr="00280A3E">
        <w:rPr>
          <w:rFonts w:ascii="Times New Roman" w:hAnsi="Times New Roman" w:cs="Times New Roman"/>
          <w:b/>
        </w:rPr>
        <w:t>Материал для  проведения промежуточной аттестации по русскому языку в 7 классе</w:t>
      </w:r>
    </w:p>
    <w:p w:rsidR="00333E2C" w:rsidRPr="00280A3E" w:rsidRDefault="00333E2C" w:rsidP="00280A3E">
      <w:pPr>
        <w:spacing w:line="240" w:lineRule="auto"/>
        <w:jc w:val="center"/>
        <w:rPr>
          <w:rFonts w:ascii="Times New Roman" w:hAnsi="Times New Roman" w:cs="Times New Roman"/>
        </w:rPr>
      </w:pPr>
      <w:r w:rsidRPr="00280A3E">
        <w:rPr>
          <w:rFonts w:ascii="Times New Roman" w:hAnsi="Times New Roman" w:cs="Times New Roman"/>
        </w:rPr>
        <w:t>Работа над ошибками.</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Вариант 3.</w:t>
      </w:r>
    </w:p>
    <w:p w:rsidR="00333E2C" w:rsidRPr="00280A3E" w:rsidRDefault="00333E2C" w:rsidP="00280A3E">
      <w:pPr>
        <w:numPr>
          <w:ilvl w:val="0"/>
          <w:numId w:val="35"/>
        </w:numPr>
        <w:spacing w:after="0" w:line="240" w:lineRule="auto"/>
        <w:rPr>
          <w:rFonts w:ascii="Times New Roman" w:hAnsi="Times New Roman" w:cs="Times New Roman"/>
        </w:rPr>
      </w:pPr>
      <w:r w:rsidRPr="00280A3E">
        <w:rPr>
          <w:rFonts w:ascii="Times New Roman" w:hAnsi="Times New Roman" w:cs="Times New Roman"/>
        </w:rPr>
        <w:lastRenderedPageBreak/>
        <w:t>Прочитайте текст. Запишите его, вставив пропущенные буквы, раскрыв скобки и расставив недостающие знаки препинания.</w:t>
      </w:r>
    </w:p>
    <w:p w:rsidR="00333E2C" w:rsidRPr="00280A3E" w:rsidRDefault="00333E2C" w:rsidP="00280A3E">
      <w:pPr>
        <w:numPr>
          <w:ilvl w:val="0"/>
          <w:numId w:val="35"/>
        </w:numPr>
        <w:spacing w:after="0" w:line="240" w:lineRule="auto"/>
        <w:ind w:left="360"/>
        <w:jc w:val="both"/>
        <w:rPr>
          <w:rFonts w:ascii="Times New Roman" w:hAnsi="Times New Roman" w:cs="Times New Roman"/>
        </w:rPr>
      </w:pPr>
      <w:r w:rsidRPr="00280A3E">
        <w:rPr>
          <w:rFonts w:ascii="Times New Roman" w:hAnsi="Times New Roman" w:cs="Times New Roman"/>
        </w:rPr>
        <w:t xml:space="preserve">Выполните задания после текста.                                             </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(1) Когда(то) на Земле (не) существовало (ни)городов (ни)сел (не) было да(же) землянок и Человек жил (не)многим лучше зверя.</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(2) Всё окружа..щее было (не) дружелюбно к Человеку.</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(3) (Не) гостепр..имные леса старались (не)пропустить (в) глубь своего зеленого царства. (4) Вода пр..граждала Человеку дорогу угр..жая </w:t>
      </w:r>
      <w:r w:rsidRPr="00280A3E">
        <w:rPr>
          <w:rFonts w:ascii="Times New Roman" w:hAnsi="Times New Roman" w:cs="Times New Roman"/>
          <w:b/>
          <w:u w:val="single"/>
        </w:rPr>
        <w:t>погл..тить</w:t>
      </w:r>
      <w:r w:rsidRPr="00280A3E">
        <w:rPr>
          <w:rFonts w:ascii="Times New Roman" w:hAnsi="Times New Roman" w:cs="Times New Roman"/>
        </w:rPr>
        <w:t xml:space="preserve"> его и похоронить на речном дне. (5) Дожди и град секли Человека скудно пр..крытого шкурой зверя. </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(6) Всё было против Человека – да(же) ночь. (7) Окут..вая мраком землю она помогала зверям нападать на людей. (8) Но самый страшный и самый (не)понятный враг был Огонь.</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 xml:space="preserve">        (9) Это ж..лтое чудо возника..щее (не)извес..но откуда заставляло Человека в ужасе убегать пугая его своим колдовским умением пр..вращать леса в золу и пепел. (10) Огонь для Человека был тайной.</w:t>
      </w:r>
    </w:p>
    <w:p w:rsidR="00333E2C" w:rsidRPr="00280A3E" w:rsidRDefault="00333E2C" w:rsidP="00280A3E">
      <w:pPr>
        <w:numPr>
          <w:ilvl w:val="0"/>
          <w:numId w:val="38"/>
        </w:numPr>
        <w:spacing w:after="0" w:line="240" w:lineRule="auto"/>
        <w:rPr>
          <w:rFonts w:ascii="Times New Roman" w:hAnsi="Times New Roman" w:cs="Times New Roman"/>
        </w:rPr>
      </w:pPr>
      <w:r w:rsidRPr="00280A3E">
        <w:rPr>
          <w:rFonts w:ascii="Times New Roman" w:hAnsi="Times New Roman" w:cs="Times New Roman"/>
        </w:rPr>
        <w:t xml:space="preserve">из </w:t>
      </w:r>
      <w:r w:rsidRPr="00280A3E">
        <w:rPr>
          <w:rFonts w:ascii="Times New Roman" w:hAnsi="Times New Roman" w:cs="Times New Roman"/>
          <w:u w:val="single"/>
        </w:rPr>
        <w:t xml:space="preserve">предложения №1 </w:t>
      </w:r>
      <w:r w:rsidRPr="00280A3E">
        <w:rPr>
          <w:rFonts w:ascii="Times New Roman" w:hAnsi="Times New Roman" w:cs="Times New Roman"/>
        </w:rPr>
        <w:t xml:space="preserve"> выпишите частицы;</w:t>
      </w:r>
    </w:p>
    <w:p w:rsidR="00333E2C" w:rsidRPr="00280A3E" w:rsidRDefault="00333E2C" w:rsidP="00280A3E">
      <w:pPr>
        <w:numPr>
          <w:ilvl w:val="0"/>
          <w:numId w:val="38"/>
        </w:numPr>
        <w:spacing w:after="0" w:line="240" w:lineRule="auto"/>
        <w:rPr>
          <w:rFonts w:ascii="Times New Roman" w:hAnsi="Times New Roman" w:cs="Times New Roman"/>
        </w:rPr>
      </w:pPr>
      <w:r w:rsidRPr="00280A3E">
        <w:rPr>
          <w:rFonts w:ascii="Times New Roman" w:hAnsi="Times New Roman" w:cs="Times New Roman"/>
        </w:rPr>
        <w:t>графически объясните роль сочинительного союза в предложениях №4,5,9;</w:t>
      </w:r>
    </w:p>
    <w:p w:rsidR="00333E2C" w:rsidRPr="00280A3E" w:rsidRDefault="00333E2C" w:rsidP="00280A3E">
      <w:pPr>
        <w:numPr>
          <w:ilvl w:val="0"/>
          <w:numId w:val="38"/>
        </w:numPr>
        <w:spacing w:after="0" w:line="240" w:lineRule="auto"/>
        <w:rPr>
          <w:rFonts w:ascii="Times New Roman" w:hAnsi="Times New Roman" w:cs="Times New Roman"/>
        </w:rPr>
      </w:pPr>
      <w:r w:rsidRPr="00280A3E">
        <w:rPr>
          <w:rFonts w:ascii="Times New Roman" w:hAnsi="Times New Roman" w:cs="Times New Roman"/>
        </w:rPr>
        <w:t xml:space="preserve">графически объясните знаки препинания в предложениях </w:t>
      </w:r>
      <w:r w:rsidRPr="00280A3E">
        <w:rPr>
          <w:rFonts w:ascii="Times New Roman" w:hAnsi="Times New Roman" w:cs="Times New Roman"/>
          <w:u w:val="single"/>
        </w:rPr>
        <w:t>№1,9.</w:t>
      </w:r>
    </w:p>
    <w:p w:rsidR="00333E2C" w:rsidRPr="00280A3E" w:rsidRDefault="00333E2C" w:rsidP="00280A3E">
      <w:pPr>
        <w:numPr>
          <w:ilvl w:val="0"/>
          <w:numId w:val="38"/>
        </w:numPr>
        <w:spacing w:after="0" w:line="240" w:lineRule="auto"/>
        <w:rPr>
          <w:rFonts w:ascii="Times New Roman" w:hAnsi="Times New Roman" w:cs="Times New Roman"/>
        </w:rPr>
      </w:pPr>
      <w:r w:rsidRPr="00280A3E">
        <w:rPr>
          <w:rFonts w:ascii="Times New Roman" w:hAnsi="Times New Roman" w:cs="Times New Roman"/>
        </w:rPr>
        <w:t>объясните лексическое значение выделенного в тексте слова.</w:t>
      </w:r>
    </w:p>
    <w:p w:rsidR="00333E2C" w:rsidRPr="00280A3E" w:rsidRDefault="00333E2C" w:rsidP="00280A3E">
      <w:pPr>
        <w:numPr>
          <w:ilvl w:val="0"/>
          <w:numId w:val="38"/>
        </w:numPr>
        <w:spacing w:after="0" w:line="240" w:lineRule="auto"/>
        <w:rPr>
          <w:rFonts w:ascii="Times New Roman" w:hAnsi="Times New Roman" w:cs="Times New Roman"/>
        </w:rPr>
      </w:pPr>
      <w:r w:rsidRPr="00280A3E">
        <w:rPr>
          <w:rFonts w:ascii="Times New Roman" w:hAnsi="Times New Roman" w:cs="Times New Roman"/>
        </w:rPr>
        <w:t>из предложений №1-3 выпишите существительные.</w:t>
      </w:r>
    </w:p>
    <w:p w:rsidR="00333E2C" w:rsidRPr="00280A3E" w:rsidRDefault="00333E2C" w:rsidP="00280A3E">
      <w:pPr>
        <w:spacing w:after="0" w:line="240" w:lineRule="auto"/>
        <w:ind w:left="360"/>
        <w:jc w:val="both"/>
        <w:rPr>
          <w:rFonts w:ascii="Times New Roman" w:hAnsi="Times New Roman" w:cs="Times New Roman"/>
        </w:rPr>
      </w:pPr>
      <w:r w:rsidRPr="00280A3E">
        <w:rPr>
          <w:rFonts w:ascii="Times New Roman" w:hAnsi="Times New Roman" w:cs="Times New Roman"/>
        </w:rPr>
        <w:t>6.   определите, какой частью речи является слово «</w:t>
      </w:r>
      <w:r w:rsidRPr="00280A3E">
        <w:rPr>
          <w:rFonts w:ascii="Times New Roman" w:hAnsi="Times New Roman" w:cs="Times New Roman"/>
          <w:b/>
          <w:i/>
        </w:rPr>
        <w:t xml:space="preserve">скудно» </w:t>
      </w:r>
      <w:r w:rsidRPr="00280A3E">
        <w:rPr>
          <w:rFonts w:ascii="Times New Roman" w:hAnsi="Times New Roman" w:cs="Times New Roman"/>
        </w:rPr>
        <w:t>в предложении № 5.</w:t>
      </w:r>
    </w:p>
    <w:p w:rsidR="00333E2C" w:rsidRPr="00280A3E" w:rsidRDefault="00333E2C" w:rsidP="00280A3E">
      <w:pPr>
        <w:spacing w:after="0" w:line="240" w:lineRule="auto"/>
        <w:rPr>
          <w:rFonts w:ascii="Times New Roman" w:hAnsi="Times New Roman" w:cs="Times New Roman"/>
          <w:b/>
        </w:rPr>
      </w:pPr>
      <w:r w:rsidRPr="00280A3E">
        <w:rPr>
          <w:rFonts w:ascii="Times New Roman" w:hAnsi="Times New Roman" w:cs="Times New Roman"/>
        </w:rPr>
        <w:br w:type="page"/>
      </w:r>
      <w:r w:rsidRPr="00280A3E">
        <w:rPr>
          <w:rFonts w:ascii="Times New Roman" w:hAnsi="Times New Roman" w:cs="Times New Roman"/>
          <w:b/>
        </w:rPr>
        <w:lastRenderedPageBreak/>
        <w:t>Проверочная работа по теме «Наречие. Начало».</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Вариант 1.</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1. Укажите слово, в котором есть окончание.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(ныряйте) неглубоко      в) (делайте) быстро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(озеро) неглубоко            г) выполняя (задание)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2. Какое из данных слов является наречием?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близко  б) близкий   в) близость   г)приблизиться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3. Какое из данных слов не является наречием?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непременно  б) по-видимому в) слегка  г) должен</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4) Какое из данных наречий обозначает место действия?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красиво  б) далеко  в) торопливо  г)смолоду</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5) В каких предложениях НЕ пишется раздельно?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(Не) охотно и (не)смело солнце смотрит на поля.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Солнышко иногда пробивается сквозь тучи, но светит далеко (не)радостно.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в) И на душе (не)весело, а грустно.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г) День выдался (не) по-летнему холодный.</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6) Какой частью речи является выделенное слово в предложении:   </w:t>
      </w:r>
      <w:r w:rsidRPr="00280A3E">
        <w:rPr>
          <w:rFonts w:ascii="Times New Roman" w:hAnsi="Times New Roman" w:cs="Times New Roman"/>
          <w:i/>
        </w:rPr>
        <w:t xml:space="preserve">Снега синей, снега туманней; вновь </w:t>
      </w:r>
      <w:r w:rsidRPr="00280A3E">
        <w:rPr>
          <w:rFonts w:ascii="Times New Roman" w:hAnsi="Times New Roman" w:cs="Times New Roman"/>
          <w:b/>
          <w:i/>
          <w:u w:val="single"/>
        </w:rPr>
        <w:t>освежённей</w:t>
      </w:r>
      <w:r w:rsidRPr="00280A3E">
        <w:rPr>
          <w:rFonts w:ascii="Times New Roman" w:hAnsi="Times New Roman" w:cs="Times New Roman"/>
          <w:i/>
        </w:rPr>
        <w:t xml:space="preserve"> дышим мы.</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а) прилагательное в степени сравнения; б) причастие;  в) наречие в степени сравнения.</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7) Определите разряд и степень сравнения выделенного наречия в предложении:</w:t>
      </w:r>
    </w:p>
    <w:p w:rsidR="00333E2C" w:rsidRPr="00280A3E" w:rsidRDefault="00333E2C" w:rsidP="00280A3E">
      <w:pPr>
        <w:spacing w:after="0" w:line="240" w:lineRule="auto"/>
        <w:jc w:val="center"/>
        <w:rPr>
          <w:rFonts w:ascii="Times New Roman" w:hAnsi="Times New Roman" w:cs="Times New Roman"/>
          <w:i/>
        </w:rPr>
      </w:pPr>
      <w:r w:rsidRPr="00280A3E">
        <w:rPr>
          <w:rFonts w:ascii="Times New Roman" w:hAnsi="Times New Roman" w:cs="Times New Roman"/>
          <w:i/>
        </w:rPr>
        <w:t xml:space="preserve">И лес шумит </w:t>
      </w:r>
      <w:r w:rsidRPr="00280A3E">
        <w:rPr>
          <w:rFonts w:ascii="Times New Roman" w:hAnsi="Times New Roman" w:cs="Times New Roman"/>
          <w:b/>
          <w:i/>
        </w:rPr>
        <w:t>дружней,</w:t>
      </w:r>
      <w:r w:rsidRPr="00280A3E">
        <w:rPr>
          <w:rFonts w:ascii="Times New Roman" w:hAnsi="Times New Roman" w:cs="Times New Roman"/>
          <w:i/>
        </w:rPr>
        <w:t xml:space="preserve"> когда деревьев много.</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а) наречие меры, простая превосходная степень</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б) наречие места, составная сравнительная степень</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в) наречие образа действия, простая сравнительная степень</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г) наречие цели, простая превосходная степень.</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8) Укажите ряд, в котором все наречия имеют значение причины:</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а) размашисто шагать, слегка изменить, разорвать назло;</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б) много сделать, очень волноваться, не увидеть сослепу;</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в) не разобрать спросонья, обидеть сгоряча, нечаянно коснуться;</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 xml:space="preserve">   г) гулять дотемна, сломать нарочно, отвечать невпопад.</w:t>
      </w:r>
    </w:p>
    <w:p w:rsidR="00333E2C" w:rsidRPr="00280A3E" w:rsidRDefault="00333E2C" w:rsidP="00280A3E">
      <w:pPr>
        <w:spacing w:after="0" w:line="240" w:lineRule="auto"/>
        <w:jc w:val="both"/>
        <w:rPr>
          <w:rFonts w:ascii="Times New Roman" w:hAnsi="Times New Roman" w:cs="Times New Roman"/>
        </w:rPr>
      </w:pPr>
      <w:r w:rsidRPr="00280A3E">
        <w:rPr>
          <w:rFonts w:ascii="Times New Roman" w:hAnsi="Times New Roman" w:cs="Times New Roman"/>
        </w:rPr>
        <w:t>9. В каком варианте ответа нет ошибки в образовании степени сравнения наречия?</w:t>
      </w:r>
    </w:p>
    <w:p w:rsidR="00333E2C" w:rsidRPr="00280A3E" w:rsidRDefault="00333E2C" w:rsidP="00280A3E">
      <w:pPr>
        <w:spacing w:line="240" w:lineRule="auto"/>
        <w:jc w:val="both"/>
        <w:rPr>
          <w:rFonts w:ascii="Times New Roman" w:hAnsi="Times New Roman" w:cs="Times New Roman"/>
        </w:rPr>
      </w:pPr>
      <w:r w:rsidRPr="00280A3E">
        <w:rPr>
          <w:rFonts w:ascii="Times New Roman" w:hAnsi="Times New Roman" w:cs="Times New Roman"/>
        </w:rPr>
        <w:t xml:space="preserve">    а) более мало   б) очень бескорыстно  в) менее проще  г) быстрее всех</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Проверочная работа по теме «Наречие. Начало».</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Вариант 2.</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1. Укажите слово, в котором есть окончание.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(ходить) неслышно      в) (говорили) взволнованно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(его) не слышно            г) прочитав (рассказ)</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2. Какое из данных слов является наречием?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низость б) низина   в) низкий   г) низко </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3. Какое из данных слов не является наречием?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вперед б) слева в) по-прежнему  г) готов</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4) Какое из данных наречий обозначает место действия?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вверху  б) громко  в) внимательно  г) накануне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5) В каких предложениях НЕ пишется раздельно?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(Не)ожиданно Васютка очнулся и даже (не)сколько смутился.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Волчата втроем напали на него и, визжа от восторга, стали кусать его, но (не)больно, а в шутку.</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в) Прогулки по лесу ничуть (не)утомительны для активного человека.</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г) И навестим поля пустые, леса, (не)давно столь густые.</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 xml:space="preserve">    6) Какой частью речи является выделенное слово в предложении:   </w:t>
      </w:r>
      <w:r w:rsidRPr="00280A3E">
        <w:rPr>
          <w:rFonts w:ascii="Times New Roman" w:hAnsi="Times New Roman" w:cs="Times New Roman"/>
          <w:i/>
        </w:rPr>
        <w:t xml:space="preserve">Снега синей, снега </w:t>
      </w:r>
      <w:r w:rsidRPr="00280A3E">
        <w:rPr>
          <w:rFonts w:ascii="Times New Roman" w:hAnsi="Times New Roman" w:cs="Times New Roman"/>
          <w:b/>
          <w:i/>
          <w:u w:val="single"/>
        </w:rPr>
        <w:t>туманней</w:t>
      </w:r>
      <w:r w:rsidRPr="00280A3E">
        <w:rPr>
          <w:rFonts w:ascii="Times New Roman" w:hAnsi="Times New Roman" w:cs="Times New Roman"/>
          <w:i/>
        </w:rPr>
        <w:t>; вновь освежённей дышим мы.</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прилагательное в степени сравнения; б) причастие;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в) наречие в степени сравнения.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7) Определите разряд и степень сравнения выделенного наречия в предложении: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i/>
        </w:rPr>
        <w:t xml:space="preserve">Докладчик сегодня отвечал на все вопросы </w:t>
      </w:r>
      <w:r w:rsidRPr="00280A3E">
        <w:rPr>
          <w:rFonts w:ascii="Times New Roman" w:hAnsi="Times New Roman" w:cs="Times New Roman"/>
          <w:b/>
          <w:i/>
        </w:rPr>
        <w:t>более обдуманно.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наречие времени, простая превосходная степень</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наречие образа действия, составная сравнительная степень</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lastRenderedPageBreak/>
        <w:t xml:space="preserve">    в) наречие образа действия, простая сравнительная степень</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г) наречие меры, составная превосходная степень.</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8) В каком предложении употреблено наречие времени?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Утром ещё держался легкий мороз с туманом.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Зря, попусту не хотелось тратить время.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в) Здесь, в этих лесах, водилось много дичи.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г) Кое-где на деревьях листья пожелтели.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9. В каком варианте ответа указаны все наречия, образующие степени сравнения?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Ярко  б) вправо  в) хорошо  г) нарочно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1) а,б   2) в,г   3) б   4) а,в</w:t>
      </w:r>
    </w:p>
    <w:p w:rsidR="00333E2C" w:rsidRPr="00280A3E" w:rsidRDefault="00333E2C" w:rsidP="00780186">
      <w:pPr>
        <w:spacing w:after="0" w:line="240" w:lineRule="auto"/>
        <w:jc w:val="both"/>
        <w:rPr>
          <w:rFonts w:ascii="Times New Roman" w:hAnsi="Times New Roman" w:cs="Times New Roman"/>
        </w:rPr>
      </w:pPr>
    </w:p>
    <w:p w:rsidR="00333E2C" w:rsidRPr="00280A3E" w:rsidRDefault="00333E2C" w:rsidP="00280A3E">
      <w:pPr>
        <w:spacing w:line="240" w:lineRule="auto"/>
        <w:jc w:val="center"/>
        <w:rPr>
          <w:rFonts w:ascii="Times New Roman" w:hAnsi="Times New Roman" w:cs="Times New Roman"/>
          <w:b/>
          <w:bCs/>
        </w:rPr>
      </w:pPr>
      <w:r w:rsidRPr="00280A3E">
        <w:rPr>
          <w:rFonts w:ascii="Times New Roman" w:hAnsi="Times New Roman" w:cs="Times New Roman"/>
          <w:b/>
          <w:bCs/>
        </w:rPr>
        <w:t>Зачет по теме «Наречие». 1 вариант.</w:t>
      </w:r>
    </w:p>
    <w:p w:rsidR="00333E2C" w:rsidRPr="00280A3E" w:rsidRDefault="00333E2C" w:rsidP="00280A3E">
      <w:pPr>
        <w:spacing w:line="240" w:lineRule="auto"/>
        <w:rPr>
          <w:rFonts w:ascii="Times New Roman" w:hAnsi="Times New Roman" w:cs="Times New Roman"/>
        </w:rPr>
      </w:pPr>
      <w:r w:rsidRPr="00280A3E">
        <w:rPr>
          <w:rFonts w:ascii="Times New Roman" w:hAnsi="Times New Roman" w:cs="Times New Roman"/>
        </w:rPr>
        <w:t xml:space="preserve">1. Спишите, вставляя пропущенные буквы и знаки препинания. </w:t>
      </w:r>
    </w:p>
    <w:p w:rsidR="00333E2C" w:rsidRPr="00280A3E" w:rsidRDefault="00333E2C" w:rsidP="00280A3E">
      <w:pPr>
        <w:spacing w:line="240" w:lineRule="auto"/>
        <w:rPr>
          <w:rFonts w:ascii="Times New Roman" w:hAnsi="Times New Roman" w:cs="Times New Roman"/>
          <w:i/>
        </w:rPr>
      </w:pPr>
      <w:r w:rsidRPr="00280A3E">
        <w:rPr>
          <w:rFonts w:ascii="Times New Roman" w:hAnsi="Times New Roman" w:cs="Times New Roman"/>
        </w:rPr>
        <w:t xml:space="preserve">    </w:t>
      </w:r>
      <w:r w:rsidRPr="00280A3E">
        <w:rPr>
          <w:rFonts w:ascii="Times New Roman" w:hAnsi="Times New Roman" w:cs="Times New Roman"/>
          <w:i/>
        </w:rPr>
        <w:t xml:space="preserve">Начинает смеркат..ся. Солнце уже опускает..ся за лес. Оно бросает (не)сколько (чуть)чуть теплых лучей, которые прорезают огне..ой полосой весь лес обливая золотом верхушки сосен. </w:t>
      </w:r>
    </w:p>
    <w:p w:rsidR="00333E2C" w:rsidRPr="00280A3E" w:rsidRDefault="00333E2C" w:rsidP="00280A3E">
      <w:pPr>
        <w:spacing w:line="240" w:lineRule="auto"/>
        <w:rPr>
          <w:rFonts w:ascii="Times New Roman" w:hAnsi="Times New Roman" w:cs="Times New Roman"/>
          <w:i/>
        </w:rPr>
      </w:pPr>
      <w:r w:rsidRPr="00280A3E">
        <w:rPr>
          <w:rFonts w:ascii="Times New Roman" w:hAnsi="Times New Roman" w:cs="Times New Roman"/>
          <w:i/>
        </w:rPr>
        <w:t xml:space="preserve">    Всё сл..лось (с)начал.. в серую, потом темную массу. Пение птиц постепе..о ослабело. (В)скоре они совсем замолкли, кроме одной какой(то) упрямой, которая, будто наперекор всем, моното..о чирикала (с)промежутками, но всё реже и реже. </w:t>
      </w:r>
    </w:p>
    <w:p w:rsidR="00333E2C" w:rsidRPr="00280A3E" w:rsidRDefault="00333E2C" w:rsidP="00280A3E">
      <w:pPr>
        <w:spacing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 xml:space="preserve">2. Замените фразеологизмы наречием с глаголом по образцу:  </w:t>
      </w:r>
    </w:p>
    <w:p w:rsidR="00333E2C" w:rsidRPr="00280A3E" w:rsidRDefault="00333E2C" w:rsidP="00780186">
      <w:pPr>
        <w:spacing w:after="0" w:line="240" w:lineRule="auto"/>
        <w:jc w:val="center"/>
        <w:rPr>
          <w:rFonts w:ascii="Times New Roman" w:hAnsi="Times New Roman" w:cs="Times New Roman"/>
        </w:rPr>
      </w:pPr>
      <w:r w:rsidRPr="00280A3E">
        <w:rPr>
          <w:rFonts w:ascii="Times New Roman" w:hAnsi="Times New Roman" w:cs="Times New Roman"/>
          <w:i/>
          <w:iCs/>
        </w:rPr>
        <w:t>разделить на две равные части - разделить  поровну.</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а) спит как убитый,      б)скакать во весь опор,    в) знать как свои пять пальцев.</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3.Спишите, поставьте в наречиях ударение:</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пиши красивее, вытри дочиста, черпая воду, наелся досыта.</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4. Замените выделенные слова и сочетания слов близкими по смыслу наречиями.</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 xml:space="preserve">Говорить </w:t>
      </w:r>
      <w:r w:rsidRPr="00280A3E">
        <w:rPr>
          <w:rFonts w:ascii="Times New Roman" w:hAnsi="Times New Roman" w:cs="Times New Roman"/>
          <w:i/>
          <w:iCs/>
        </w:rPr>
        <w:t>еле слышно</w:t>
      </w:r>
      <w:r w:rsidRPr="00280A3E">
        <w:rPr>
          <w:rFonts w:ascii="Times New Roman" w:hAnsi="Times New Roman" w:cs="Times New Roman"/>
        </w:rPr>
        <w:t xml:space="preserve">, прийти </w:t>
      </w:r>
      <w:r w:rsidRPr="00280A3E">
        <w:rPr>
          <w:rFonts w:ascii="Times New Roman" w:hAnsi="Times New Roman" w:cs="Times New Roman"/>
          <w:i/>
          <w:iCs/>
        </w:rPr>
        <w:t>точно в назначенное время</w:t>
      </w:r>
      <w:r w:rsidRPr="00280A3E">
        <w:rPr>
          <w:rFonts w:ascii="Times New Roman" w:hAnsi="Times New Roman" w:cs="Times New Roman"/>
        </w:rPr>
        <w:t xml:space="preserve">, читать </w:t>
      </w:r>
      <w:r w:rsidRPr="00280A3E">
        <w:rPr>
          <w:rFonts w:ascii="Times New Roman" w:hAnsi="Times New Roman" w:cs="Times New Roman"/>
          <w:i/>
          <w:iCs/>
        </w:rPr>
        <w:t>на французском языке</w:t>
      </w:r>
      <w:r w:rsidRPr="00280A3E">
        <w:rPr>
          <w:rFonts w:ascii="Times New Roman" w:hAnsi="Times New Roman" w:cs="Times New Roman"/>
        </w:rPr>
        <w:t xml:space="preserve">, </w:t>
      </w:r>
      <w:r w:rsidRPr="00280A3E">
        <w:rPr>
          <w:rFonts w:ascii="Times New Roman" w:hAnsi="Times New Roman" w:cs="Times New Roman"/>
          <w:i/>
          <w:iCs/>
        </w:rPr>
        <w:t>немного</w:t>
      </w:r>
      <w:r w:rsidRPr="00280A3E">
        <w:rPr>
          <w:rFonts w:ascii="Times New Roman" w:hAnsi="Times New Roman" w:cs="Times New Roman"/>
        </w:rPr>
        <w:t xml:space="preserve"> поутихнуть. </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5. Запишите словосочетания с парами слов:</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 xml:space="preserve">а) ввысь - в высь,                   б) сначала - с начала, </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 xml:space="preserve">в) вдали - в дали,                   г) вглубь - в глубь. </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6.Выпишите наречия, разберите по составу.</w:t>
      </w:r>
    </w:p>
    <w:p w:rsidR="00333E2C" w:rsidRPr="00280A3E" w:rsidRDefault="00333E2C" w:rsidP="00780186">
      <w:pPr>
        <w:spacing w:after="0" w:line="240" w:lineRule="auto"/>
        <w:rPr>
          <w:rFonts w:ascii="Times New Roman" w:hAnsi="Times New Roman" w:cs="Times New Roman"/>
          <w:i/>
        </w:rPr>
      </w:pPr>
      <w:r w:rsidRPr="00280A3E">
        <w:rPr>
          <w:rFonts w:ascii="Times New Roman" w:hAnsi="Times New Roman" w:cs="Times New Roman"/>
          <w:i/>
        </w:rPr>
        <w:t xml:space="preserve">    Васютка смотрит то вверх, то вниз по реке. Тянутся берега навстречу, хотят сомкнуться и теряются в просторе. Вот там, в верховьях рек, появился дымок. Идет пароход. Долго его ещё ждать. </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 xml:space="preserve">7*. Придумайте и запишите предложения с парами слов. </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а) Сдержа</w:t>
      </w:r>
      <w:r w:rsidRPr="00280A3E">
        <w:rPr>
          <w:rFonts w:ascii="Times New Roman" w:hAnsi="Times New Roman" w:cs="Times New Roman"/>
          <w:b/>
          <w:bCs/>
        </w:rPr>
        <w:t>нн</w:t>
      </w:r>
      <w:r w:rsidRPr="00280A3E">
        <w:rPr>
          <w:rFonts w:ascii="Times New Roman" w:hAnsi="Times New Roman" w:cs="Times New Roman"/>
        </w:rPr>
        <w:t>о- сдержа</w:t>
      </w:r>
      <w:r w:rsidRPr="00280A3E">
        <w:rPr>
          <w:rFonts w:ascii="Times New Roman" w:hAnsi="Times New Roman" w:cs="Times New Roman"/>
          <w:b/>
          <w:bCs/>
        </w:rPr>
        <w:t>н</w:t>
      </w:r>
      <w:r w:rsidRPr="00280A3E">
        <w:rPr>
          <w:rFonts w:ascii="Times New Roman" w:hAnsi="Times New Roman" w:cs="Times New Roman"/>
        </w:rPr>
        <w:t>о.</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б) растеря</w:t>
      </w:r>
      <w:r w:rsidRPr="00280A3E">
        <w:rPr>
          <w:rFonts w:ascii="Times New Roman" w:hAnsi="Times New Roman" w:cs="Times New Roman"/>
          <w:b/>
          <w:bCs/>
        </w:rPr>
        <w:t>нн</w:t>
      </w:r>
      <w:r w:rsidRPr="00280A3E">
        <w:rPr>
          <w:rFonts w:ascii="Times New Roman" w:hAnsi="Times New Roman" w:cs="Times New Roman"/>
        </w:rPr>
        <w:t>о- растеря</w:t>
      </w:r>
      <w:r w:rsidRPr="00280A3E">
        <w:rPr>
          <w:rFonts w:ascii="Times New Roman" w:hAnsi="Times New Roman" w:cs="Times New Roman"/>
          <w:b/>
          <w:bCs/>
        </w:rPr>
        <w:t>н</w:t>
      </w:r>
      <w:r w:rsidRPr="00280A3E">
        <w:rPr>
          <w:rFonts w:ascii="Times New Roman" w:hAnsi="Times New Roman" w:cs="Times New Roman"/>
        </w:rPr>
        <w:t>о.</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jc w:val="center"/>
        <w:rPr>
          <w:rFonts w:ascii="Times New Roman" w:hAnsi="Times New Roman" w:cs="Times New Roman"/>
          <w:b/>
          <w:bCs/>
        </w:rPr>
      </w:pPr>
      <w:r w:rsidRPr="00280A3E">
        <w:rPr>
          <w:rFonts w:ascii="Times New Roman" w:hAnsi="Times New Roman" w:cs="Times New Roman"/>
          <w:b/>
          <w:bCs/>
        </w:rPr>
        <w:t>Зачет по теме «Наречие». 2* вариант.</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 xml:space="preserve">1. Спишите, вставляя пропущенные буквы и знаки препинания. </w:t>
      </w:r>
    </w:p>
    <w:p w:rsidR="00333E2C" w:rsidRPr="00280A3E" w:rsidRDefault="00333E2C" w:rsidP="00780186">
      <w:pPr>
        <w:spacing w:after="0" w:line="240" w:lineRule="auto"/>
        <w:rPr>
          <w:rFonts w:ascii="Times New Roman" w:hAnsi="Times New Roman" w:cs="Times New Roman"/>
          <w:i/>
        </w:rPr>
      </w:pPr>
      <w:r w:rsidRPr="00280A3E">
        <w:rPr>
          <w:rFonts w:ascii="Times New Roman" w:hAnsi="Times New Roman" w:cs="Times New Roman"/>
        </w:rPr>
        <w:t xml:space="preserve">   </w:t>
      </w:r>
      <w:r w:rsidRPr="00280A3E">
        <w:rPr>
          <w:rFonts w:ascii="Times New Roman" w:hAnsi="Times New Roman" w:cs="Times New Roman"/>
          <w:i/>
        </w:rPr>
        <w:t>Издавн.. принято считать, что трусливее зайца зверя нет, что он боит..ся даже своей тени.</w:t>
      </w:r>
    </w:p>
    <w:p w:rsidR="00333E2C" w:rsidRPr="00280A3E" w:rsidRDefault="00333E2C" w:rsidP="00780186">
      <w:pPr>
        <w:spacing w:after="0" w:line="240" w:lineRule="auto"/>
        <w:rPr>
          <w:rFonts w:ascii="Times New Roman" w:hAnsi="Times New Roman" w:cs="Times New Roman"/>
          <w:i/>
        </w:rPr>
      </w:pPr>
      <w:r w:rsidRPr="00280A3E">
        <w:rPr>
          <w:rFonts w:ascii="Times New Roman" w:hAnsi="Times New Roman" w:cs="Times New Roman"/>
          <w:i/>
        </w:rPr>
        <w:t xml:space="preserve">   (Не)всегда он бросается в бегство от опас..ного врага. Зат..ившись (где)нибудь в сугробе под кустом терпеливо и упорно выжидает, высматривает: авось (не)заметят. Лежит (з,с)жавшись в упругий комок. Убедившись, что опас..ность миновала, снов.. спокойно укладывает..ся отдыхать. (Волей)неволей удивляешься такой выдержке. (Не)редко именно так заяц спасается от врагов.</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 xml:space="preserve">2. Замените фразеологизмы наречием или глаголом с наречием по образцу:  </w:t>
      </w:r>
      <w:r w:rsidRPr="00280A3E">
        <w:rPr>
          <w:rFonts w:ascii="Times New Roman" w:hAnsi="Times New Roman" w:cs="Times New Roman"/>
          <w:i/>
          <w:iCs/>
        </w:rPr>
        <w:t>разделить на две равные части - разделить  поровну.</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а) яблоку негде упасть,         б) из рук вон плохо,    в) идти черепашьим шагом. </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3.Спишите, поставьте в наречиях ударение: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Устройся поудобнее, шли по двое, написал красивее, взглянуть мельком.</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4. Замените выделенные слова и сочетания слов близкими по смыслу наречиями.</w:t>
      </w:r>
    </w:p>
    <w:p w:rsidR="00333E2C" w:rsidRPr="00280A3E" w:rsidRDefault="00333E2C" w:rsidP="00280A3E">
      <w:pPr>
        <w:spacing w:line="240" w:lineRule="auto"/>
        <w:jc w:val="both"/>
        <w:rPr>
          <w:rFonts w:ascii="Times New Roman" w:hAnsi="Times New Roman" w:cs="Times New Roman"/>
        </w:rPr>
      </w:pPr>
      <w:r w:rsidRPr="00280A3E">
        <w:rPr>
          <w:rFonts w:ascii="Times New Roman" w:hAnsi="Times New Roman" w:cs="Times New Roman"/>
        </w:rPr>
        <w:t xml:space="preserve">Бежать, </w:t>
      </w:r>
      <w:r w:rsidRPr="00280A3E">
        <w:rPr>
          <w:rFonts w:ascii="Times New Roman" w:hAnsi="Times New Roman" w:cs="Times New Roman"/>
          <w:i/>
          <w:iCs/>
        </w:rPr>
        <w:t>обгоняя друг друга</w:t>
      </w:r>
      <w:r w:rsidRPr="00280A3E">
        <w:rPr>
          <w:rFonts w:ascii="Times New Roman" w:hAnsi="Times New Roman" w:cs="Times New Roman"/>
        </w:rPr>
        <w:t xml:space="preserve">, ссориться </w:t>
      </w:r>
      <w:r w:rsidRPr="00280A3E">
        <w:rPr>
          <w:rFonts w:ascii="Times New Roman" w:hAnsi="Times New Roman" w:cs="Times New Roman"/>
          <w:i/>
          <w:iCs/>
        </w:rPr>
        <w:t>по пустякам</w:t>
      </w:r>
      <w:r w:rsidRPr="00280A3E">
        <w:rPr>
          <w:rFonts w:ascii="Times New Roman" w:hAnsi="Times New Roman" w:cs="Times New Roman"/>
        </w:rPr>
        <w:t xml:space="preserve">, слышно </w:t>
      </w:r>
      <w:r w:rsidRPr="00280A3E">
        <w:rPr>
          <w:rFonts w:ascii="Times New Roman" w:hAnsi="Times New Roman" w:cs="Times New Roman"/>
          <w:i/>
          <w:iCs/>
        </w:rPr>
        <w:t>очень далеко</w:t>
      </w:r>
      <w:r w:rsidRPr="00280A3E">
        <w:rPr>
          <w:rFonts w:ascii="Times New Roman" w:hAnsi="Times New Roman" w:cs="Times New Roman"/>
        </w:rPr>
        <w:t xml:space="preserve">, танцевать, </w:t>
      </w:r>
      <w:r w:rsidRPr="00280A3E">
        <w:rPr>
          <w:rFonts w:ascii="Times New Roman" w:hAnsi="Times New Roman" w:cs="Times New Roman"/>
          <w:i/>
          <w:iCs/>
        </w:rPr>
        <w:t>приседая</w:t>
      </w:r>
      <w:r w:rsidRPr="00280A3E">
        <w:rPr>
          <w:rFonts w:ascii="Times New Roman" w:hAnsi="Times New Roman" w:cs="Times New Roman"/>
        </w:rPr>
        <w:t xml:space="preserve">.  </w:t>
      </w:r>
    </w:p>
    <w:p w:rsidR="00333E2C" w:rsidRPr="00280A3E" w:rsidRDefault="00333E2C" w:rsidP="00280A3E">
      <w:pPr>
        <w:spacing w:line="240" w:lineRule="auto"/>
        <w:jc w:val="both"/>
        <w:rPr>
          <w:rFonts w:ascii="Times New Roman" w:hAnsi="Times New Roman" w:cs="Times New Roman"/>
        </w:rPr>
      </w:pP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5. Запишите предложения с парами слов:</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а) насилу – на силу,            б) вначале – в начале,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в) вверх – в верх,                 г) впустую – в пустую.</w:t>
      </w:r>
    </w:p>
    <w:p w:rsidR="00333E2C" w:rsidRPr="00280A3E" w:rsidRDefault="00333E2C" w:rsidP="00780186">
      <w:pPr>
        <w:spacing w:after="0" w:line="240" w:lineRule="auto"/>
        <w:rPr>
          <w:rFonts w:ascii="Times New Roman" w:hAnsi="Times New Roman" w:cs="Times New Roman"/>
        </w:rPr>
      </w:pP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rPr>
        <w:t>6.Выпишите наречия, разберите по составу.</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И луг, до того сизый и дымчатый, неожиданно заиграл миллионами цветных огней, словно осыпанный самоцветами, расцветился такими яркими и чистыми красками, что молодые косари невольно заулыбались. Но ненадолго. Через минуту они вновь размахивали косами.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7*. Придумайте и запишите предложения с парами слов.</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а) озабоче</w:t>
      </w:r>
      <w:r w:rsidRPr="00280A3E">
        <w:rPr>
          <w:rFonts w:ascii="Times New Roman" w:hAnsi="Times New Roman" w:cs="Times New Roman"/>
          <w:b/>
          <w:bCs/>
        </w:rPr>
        <w:t>нн</w:t>
      </w:r>
      <w:r w:rsidRPr="00280A3E">
        <w:rPr>
          <w:rFonts w:ascii="Times New Roman" w:hAnsi="Times New Roman" w:cs="Times New Roman"/>
        </w:rPr>
        <w:t>о – озабоче</w:t>
      </w:r>
      <w:r w:rsidRPr="00280A3E">
        <w:rPr>
          <w:rFonts w:ascii="Times New Roman" w:hAnsi="Times New Roman" w:cs="Times New Roman"/>
          <w:b/>
          <w:bCs/>
        </w:rPr>
        <w:t>н</w:t>
      </w:r>
      <w:r w:rsidRPr="00280A3E">
        <w:rPr>
          <w:rFonts w:ascii="Times New Roman" w:hAnsi="Times New Roman" w:cs="Times New Roman"/>
        </w:rPr>
        <w:t xml:space="preserve">о, </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б) организова</w:t>
      </w:r>
      <w:r w:rsidRPr="00280A3E">
        <w:rPr>
          <w:rFonts w:ascii="Times New Roman" w:hAnsi="Times New Roman" w:cs="Times New Roman"/>
          <w:b/>
          <w:bCs/>
        </w:rPr>
        <w:t>нн</w:t>
      </w:r>
      <w:r w:rsidRPr="00280A3E">
        <w:rPr>
          <w:rFonts w:ascii="Times New Roman" w:hAnsi="Times New Roman" w:cs="Times New Roman"/>
        </w:rPr>
        <w:t>о – организова</w:t>
      </w:r>
      <w:r w:rsidRPr="00280A3E">
        <w:rPr>
          <w:rFonts w:ascii="Times New Roman" w:hAnsi="Times New Roman" w:cs="Times New Roman"/>
          <w:b/>
          <w:bCs/>
        </w:rPr>
        <w:t>н</w:t>
      </w:r>
      <w:r w:rsidRPr="00280A3E">
        <w:rPr>
          <w:rFonts w:ascii="Times New Roman" w:hAnsi="Times New Roman" w:cs="Times New Roman"/>
        </w:rPr>
        <w:t xml:space="preserve">о. </w:t>
      </w:r>
    </w:p>
    <w:p w:rsidR="00333E2C" w:rsidRPr="00280A3E" w:rsidRDefault="00333E2C" w:rsidP="00780186">
      <w:pPr>
        <w:spacing w:after="0" w:line="240" w:lineRule="auto"/>
        <w:jc w:val="center"/>
        <w:rPr>
          <w:rFonts w:ascii="Times New Roman" w:hAnsi="Times New Roman" w:cs="Times New Roman"/>
          <w:b/>
        </w:rPr>
      </w:pPr>
      <w:r w:rsidRPr="00280A3E">
        <w:rPr>
          <w:rFonts w:ascii="Times New Roman" w:hAnsi="Times New Roman" w:cs="Times New Roman"/>
          <w:b/>
        </w:rPr>
        <w:t>Проверочная работа по теме «Деепричастие»</w:t>
      </w:r>
    </w:p>
    <w:p w:rsidR="00333E2C" w:rsidRPr="00280A3E" w:rsidRDefault="00333E2C" w:rsidP="00780186">
      <w:pPr>
        <w:spacing w:after="0" w:line="240" w:lineRule="auto"/>
        <w:jc w:val="center"/>
        <w:rPr>
          <w:rFonts w:ascii="Times New Roman" w:hAnsi="Times New Roman" w:cs="Times New Roman"/>
          <w:b/>
        </w:rPr>
      </w:pPr>
      <w:r w:rsidRPr="00280A3E">
        <w:rPr>
          <w:rFonts w:ascii="Times New Roman" w:hAnsi="Times New Roman" w:cs="Times New Roman"/>
          <w:b/>
        </w:rPr>
        <w:t>1 вариант.</w:t>
      </w:r>
    </w:p>
    <w:p w:rsidR="00333E2C" w:rsidRPr="00280A3E" w:rsidRDefault="00333E2C" w:rsidP="00780186">
      <w:pPr>
        <w:spacing w:after="0" w:line="240" w:lineRule="auto"/>
        <w:rPr>
          <w:rFonts w:ascii="Times New Roman" w:hAnsi="Times New Roman" w:cs="Times New Roman"/>
          <w:b/>
        </w:rPr>
      </w:pPr>
      <w:r w:rsidRPr="00280A3E">
        <w:rPr>
          <w:rFonts w:ascii="Times New Roman" w:hAnsi="Times New Roman" w:cs="Times New Roman"/>
          <w:b/>
          <w:lang w:val="en-US"/>
        </w:rPr>
        <w:t>I</w:t>
      </w:r>
      <w:r w:rsidRPr="00280A3E">
        <w:rPr>
          <w:rFonts w:ascii="Times New Roman" w:hAnsi="Times New Roman" w:cs="Times New Roman"/>
          <w:b/>
        </w:rPr>
        <w:t>. Тест.</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1)</w:t>
      </w:r>
      <w:r w:rsidRPr="00280A3E">
        <w:rPr>
          <w:rFonts w:ascii="Times New Roman" w:hAnsi="Times New Roman" w:cs="Times New Roman"/>
        </w:rPr>
        <w:t xml:space="preserve"> Найдите словосочетание с деепричастием: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проложенный геологами  в) запер на замок</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написал письмо                 г) закрыв книгу</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2)</w:t>
      </w:r>
      <w:r w:rsidRPr="00280A3E">
        <w:rPr>
          <w:rFonts w:ascii="Times New Roman" w:hAnsi="Times New Roman" w:cs="Times New Roman"/>
        </w:rPr>
        <w:t xml:space="preserve"> В каком случае НЕ следует писать слитно?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(не)построив     в) (не)рассчитывая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(не)навидя           г) (не)освещая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3)</w:t>
      </w:r>
      <w:r w:rsidRPr="00280A3E">
        <w:rPr>
          <w:rFonts w:ascii="Times New Roman" w:hAnsi="Times New Roman" w:cs="Times New Roman"/>
        </w:rPr>
        <w:t xml:space="preserve"> Укажите деепричастие совершенного вида:</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расплетая косы  в) думая об этом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увлекая за собой   г) остановившись на ночлег</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4)</w:t>
      </w:r>
      <w:r w:rsidRPr="00280A3E">
        <w:rPr>
          <w:rFonts w:ascii="Times New Roman" w:hAnsi="Times New Roman" w:cs="Times New Roman"/>
        </w:rPr>
        <w:t xml:space="preserve"> В каком(-их) слове(-ах) следует писать 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увид..в б)посе..в  в)зате..в г) замет..в</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 xml:space="preserve">5) </w:t>
      </w:r>
      <w:r w:rsidRPr="00280A3E">
        <w:rPr>
          <w:rFonts w:ascii="Times New Roman" w:hAnsi="Times New Roman" w:cs="Times New Roman"/>
        </w:rPr>
        <w:t>Для написания какого слова необходима опора на спряжение глагола?</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леле..ла  б) покле..нный  в) вид..мый  г) завис..в</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6)</w:t>
      </w:r>
      <w:r w:rsidRPr="00280A3E">
        <w:rPr>
          <w:rFonts w:ascii="Times New Roman" w:hAnsi="Times New Roman" w:cs="Times New Roman"/>
        </w:rPr>
        <w:t xml:space="preserve"> Перепишите предложения, предварительно исправив ошибки: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Саша, обидевшись на друга, и не захотел с ним разговаривать.</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Подъезжая к станции, с меня слетела шляпа.</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7)</w:t>
      </w:r>
      <w:r w:rsidRPr="00280A3E">
        <w:rPr>
          <w:rFonts w:ascii="Times New Roman" w:hAnsi="Times New Roman" w:cs="Times New Roman"/>
        </w:rPr>
        <w:t xml:space="preserve"> Прочитайте предложение. Ответьте на вопрос: Какое из утверждений верно объясняет, где в этом предложении допущена ошибка в постановке запятой?</w:t>
      </w:r>
    </w:p>
    <w:p w:rsidR="00333E2C" w:rsidRPr="00280A3E" w:rsidRDefault="00333E2C" w:rsidP="00780186">
      <w:pPr>
        <w:spacing w:after="0" w:line="240" w:lineRule="auto"/>
        <w:jc w:val="center"/>
        <w:rPr>
          <w:rFonts w:ascii="Times New Roman" w:hAnsi="Times New Roman" w:cs="Times New Roman"/>
          <w:i/>
        </w:rPr>
      </w:pPr>
      <w:r w:rsidRPr="00280A3E">
        <w:rPr>
          <w:rFonts w:ascii="Times New Roman" w:hAnsi="Times New Roman" w:cs="Times New Roman"/>
          <w:i/>
        </w:rPr>
        <w:t>Я не понимал, что все это значит, и стоя на одном месте, бессмысленно смотрел на медленно удаляющегося человека.</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Не нужна запятая перед союзом И, т.к. он связывает однородные сказуемые.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Не выделено определение, выраженное причастным оборотом.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в) Все знаки поставлены правильно.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г) НЕ обособлено обстоятельство, выраженное деепричастным оборотом.</w:t>
      </w:r>
    </w:p>
    <w:p w:rsidR="00333E2C" w:rsidRPr="00280A3E" w:rsidRDefault="00333E2C" w:rsidP="00780186">
      <w:pPr>
        <w:spacing w:after="0" w:line="240" w:lineRule="auto"/>
        <w:jc w:val="both"/>
        <w:rPr>
          <w:rFonts w:ascii="Times New Roman" w:hAnsi="Times New Roman" w:cs="Times New Roman"/>
        </w:rPr>
      </w:pPr>
    </w:p>
    <w:p w:rsidR="00333E2C" w:rsidRPr="00280A3E" w:rsidRDefault="00333E2C" w:rsidP="00780186">
      <w:pPr>
        <w:spacing w:after="0" w:line="240" w:lineRule="auto"/>
        <w:jc w:val="both"/>
        <w:rPr>
          <w:rFonts w:ascii="Times New Roman" w:hAnsi="Times New Roman" w:cs="Times New Roman"/>
          <w:b/>
        </w:rPr>
      </w:pPr>
      <w:r w:rsidRPr="00280A3E">
        <w:rPr>
          <w:rFonts w:ascii="Times New Roman" w:hAnsi="Times New Roman" w:cs="Times New Roman"/>
          <w:b/>
          <w:lang w:val="en-US"/>
        </w:rPr>
        <w:t>II</w:t>
      </w:r>
      <w:r w:rsidRPr="00280A3E">
        <w:rPr>
          <w:rFonts w:ascii="Times New Roman" w:hAnsi="Times New Roman" w:cs="Times New Roman"/>
          <w:b/>
        </w:rPr>
        <w:t>. Спишите текст, вставляя буквы и пропущенные знаки препинания. Графически обозначьте причастные и деепричастные обороты.</w:t>
      </w:r>
      <w:r w:rsidRPr="00280A3E">
        <w:rPr>
          <w:rFonts w:ascii="Times New Roman" w:hAnsi="Times New Roman" w:cs="Times New Roman"/>
        </w:rPr>
        <w:t xml:space="preserve"> Каждый раз ра(с,з)б..вая в этом месте лагерь Петя (не)переставал уд..влят?ся. (Не)отр..зимые бе(с,з)людные пространства захлест..вали его.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К самому небу уходили сопки с их ра(з,с)падами и отвес?ными обрывами. К (юго)западу пон..жаясь и сл..ваясь с г..ризонтом уходила (не)прох..димая тайга и(з,с)пещре(н,нн)ая ра(с,з)ливами рек. Взобравшись на пр..чудливый каме(н,нн)ый выступ Петя пр..слушался к голосу реки с грохотом кативш..ся от ледника в д..лину. Близ..лся вечер и солнце в..село совсем ни(с,з)ко над сопками ра(с,з)мывая их в..ршины. </w:t>
      </w:r>
    </w:p>
    <w:p w:rsidR="00333E2C" w:rsidRPr="00280A3E" w:rsidRDefault="00333E2C" w:rsidP="00780186">
      <w:pPr>
        <w:spacing w:after="0" w:line="240" w:lineRule="auto"/>
        <w:jc w:val="both"/>
        <w:rPr>
          <w:rFonts w:ascii="Times New Roman" w:hAnsi="Times New Roman" w:cs="Times New Roman"/>
        </w:rPr>
      </w:pPr>
    </w:p>
    <w:p w:rsidR="00333E2C" w:rsidRPr="00280A3E" w:rsidRDefault="00333E2C" w:rsidP="00780186">
      <w:pPr>
        <w:spacing w:after="0" w:line="240" w:lineRule="auto"/>
        <w:jc w:val="both"/>
        <w:rPr>
          <w:rFonts w:ascii="Times New Roman" w:hAnsi="Times New Roman" w:cs="Times New Roman"/>
        </w:rPr>
      </w:pP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Проверочная работа  по теме «Деепричастие»</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2 вариант.</w:t>
      </w:r>
    </w:p>
    <w:p w:rsidR="00333E2C" w:rsidRPr="00280A3E" w:rsidRDefault="00333E2C" w:rsidP="00280A3E">
      <w:pPr>
        <w:spacing w:line="240" w:lineRule="auto"/>
        <w:rPr>
          <w:rFonts w:ascii="Times New Roman" w:hAnsi="Times New Roman" w:cs="Times New Roman"/>
          <w:b/>
        </w:rPr>
      </w:pPr>
      <w:r w:rsidRPr="00280A3E">
        <w:rPr>
          <w:rFonts w:ascii="Times New Roman" w:hAnsi="Times New Roman" w:cs="Times New Roman"/>
          <w:b/>
          <w:lang w:val="en-US"/>
        </w:rPr>
        <w:t>I</w:t>
      </w:r>
      <w:r w:rsidRPr="00280A3E">
        <w:rPr>
          <w:rFonts w:ascii="Times New Roman" w:hAnsi="Times New Roman" w:cs="Times New Roman"/>
          <w:b/>
        </w:rPr>
        <w:t>. Тест.</w:t>
      </w:r>
    </w:p>
    <w:p w:rsidR="00333E2C" w:rsidRPr="00280A3E" w:rsidRDefault="00333E2C" w:rsidP="00280A3E">
      <w:pPr>
        <w:spacing w:line="240" w:lineRule="auto"/>
        <w:jc w:val="both"/>
        <w:rPr>
          <w:rFonts w:ascii="Times New Roman" w:hAnsi="Times New Roman" w:cs="Times New Roman"/>
        </w:rPr>
      </w:pPr>
      <w:r w:rsidRPr="00280A3E">
        <w:rPr>
          <w:rFonts w:ascii="Times New Roman" w:hAnsi="Times New Roman" w:cs="Times New Roman"/>
          <w:b/>
        </w:rPr>
        <w:lastRenderedPageBreak/>
        <w:t>1)</w:t>
      </w:r>
      <w:r w:rsidRPr="00280A3E">
        <w:rPr>
          <w:rFonts w:ascii="Times New Roman" w:hAnsi="Times New Roman" w:cs="Times New Roman"/>
        </w:rPr>
        <w:t xml:space="preserve"> Найдите словосочетание с деепричастием:</w:t>
      </w:r>
    </w:p>
    <w:p w:rsidR="00333E2C" w:rsidRPr="00280A3E" w:rsidRDefault="00333E2C" w:rsidP="00280A3E">
      <w:pPr>
        <w:spacing w:line="240" w:lineRule="auto"/>
        <w:jc w:val="both"/>
        <w:rPr>
          <w:rFonts w:ascii="Times New Roman" w:hAnsi="Times New Roman" w:cs="Times New Roman"/>
        </w:rPr>
      </w:pPr>
      <w:r w:rsidRPr="00280A3E">
        <w:rPr>
          <w:rFonts w:ascii="Times New Roman" w:hAnsi="Times New Roman" w:cs="Times New Roman"/>
        </w:rPr>
        <w:t xml:space="preserve">    а) закрытая дверь                  в) очищенный от грязи</w:t>
      </w:r>
    </w:p>
    <w:p w:rsidR="00333E2C" w:rsidRPr="00280A3E" w:rsidRDefault="00333E2C" w:rsidP="00280A3E">
      <w:pPr>
        <w:spacing w:line="240" w:lineRule="auto"/>
        <w:jc w:val="both"/>
        <w:rPr>
          <w:rFonts w:ascii="Times New Roman" w:hAnsi="Times New Roman" w:cs="Times New Roman"/>
        </w:rPr>
      </w:pPr>
      <w:r w:rsidRPr="00280A3E">
        <w:rPr>
          <w:rFonts w:ascii="Times New Roman" w:hAnsi="Times New Roman" w:cs="Times New Roman"/>
        </w:rPr>
        <w:t xml:space="preserve">    б) дописал доклад                 г) подготовив доклад</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2)</w:t>
      </w:r>
      <w:r w:rsidRPr="00280A3E">
        <w:rPr>
          <w:rFonts w:ascii="Times New Roman" w:hAnsi="Times New Roman" w:cs="Times New Roman"/>
        </w:rPr>
        <w:t xml:space="preserve"> В каком случае НЕ следует писать раздельно?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(не)доумевая                в) (не)взирая на лица</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(не)задумываясь          г) (не)навидя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3)</w:t>
      </w:r>
      <w:r w:rsidRPr="00280A3E">
        <w:rPr>
          <w:rFonts w:ascii="Times New Roman" w:hAnsi="Times New Roman" w:cs="Times New Roman"/>
        </w:rPr>
        <w:t xml:space="preserve"> Укажите деепричастие несовершенного вида:</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легко скользя               в) разбросав одежду</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дописав документ       г) подстелив полотенце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4)</w:t>
      </w:r>
      <w:r w:rsidRPr="00280A3E">
        <w:rPr>
          <w:rFonts w:ascii="Times New Roman" w:hAnsi="Times New Roman" w:cs="Times New Roman"/>
        </w:rPr>
        <w:t xml:space="preserve"> В каком(-их) слове(-ах)ах следует писать 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услыш..в б)замет..в   в)постро..вшись г) обид..вшись</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 xml:space="preserve">5) </w:t>
      </w:r>
      <w:r w:rsidRPr="00280A3E">
        <w:rPr>
          <w:rFonts w:ascii="Times New Roman" w:hAnsi="Times New Roman" w:cs="Times New Roman"/>
        </w:rPr>
        <w:t>Для написания какой глагольной формы в перечисленных ниже случаях необходима опора на спряжение?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увид..вший   б) бор..щийся   в) зала..ла  г) закле..нный</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6)</w:t>
      </w:r>
      <w:r w:rsidRPr="00280A3E">
        <w:rPr>
          <w:rFonts w:ascii="Times New Roman" w:hAnsi="Times New Roman" w:cs="Times New Roman"/>
        </w:rPr>
        <w:t xml:space="preserve"> Перепишите предложения, предварительно исправив ошибки: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Подъезжая к деревне, собаки залаяли. </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Я, взяв рюкзак, и надел кеды.</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7)</w:t>
      </w:r>
      <w:r w:rsidRPr="00280A3E">
        <w:rPr>
          <w:rFonts w:ascii="Times New Roman" w:hAnsi="Times New Roman" w:cs="Times New Roman"/>
        </w:rPr>
        <w:t xml:space="preserve"> Прочитайте предложение.Ответьте на вопрос: Какое из утверждений верно объясняет, где в этом предложении допущена ошибка в постановке запятой?</w:t>
      </w:r>
    </w:p>
    <w:p w:rsidR="00333E2C" w:rsidRPr="00280A3E" w:rsidRDefault="00333E2C" w:rsidP="00780186">
      <w:pPr>
        <w:spacing w:after="0" w:line="240" w:lineRule="auto"/>
        <w:jc w:val="center"/>
        <w:rPr>
          <w:rFonts w:ascii="Times New Roman" w:hAnsi="Times New Roman" w:cs="Times New Roman"/>
          <w:i/>
        </w:rPr>
      </w:pPr>
      <w:r w:rsidRPr="00280A3E">
        <w:rPr>
          <w:rFonts w:ascii="Times New Roman" w:hAnsi="Times New Roman" w:cs="Times New Roman"/>
          <w:i/>
        </w:rPr>
        <w:t>Он вылез из припаркованной у края дороги машины и хлопнув дверью, направился к дому.</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Не нужна запятая перед союзом И, т.к. он связывает однородные сказуемые.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Не выделено определение, выраженное причастным оборотом.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в) Все знаки поставлены правильно.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г) НЕ обособлено обстоятельство, выраженное деепричастным оборотом.</w:t>
      </w:r>
    </w:p>
    <w:p w:rsidR="00333E2C" w:rsidRPr="00280A3E" w:rsidRDefault="00333E2C" w:rsidP="00780186">
      <w:pPr>
        <w:spacing w:after="0" w:line="240" w:lineRule="auto"/>
        <w:jc w:val="both"/>
        <w:rPr>
          <w:rFonts w:ascii="Times New Roman" w:hAnsi="Times New Roman" w:cs="Times New Roman"/>
          <w:b/>
        </w:rPr>
      </w:pPr>
      <w:r w:rsidRPr="00280A3E">
        <w:rPr>
          <w:rFonts w:ascii="Times New Roman" w:hAnsi="Times New Roman" w:cs="Times New Roman"/>
          <w:b/>
        </w:rPr>
        <w:t xml:space="preserve"> </w:t>
      </w:r>
    </w:p>
    <w:p w:rsidR="00333E2C" w:rsidRPr="00280A3E" w:rsidRDefault="00333E2C" w:rsidP="00780186">
      <w:pPr>
        <w:spacing w:after="0" w:line="240" w:lineRule="auto"/>
        <w:jc w:val="both"/>
        <w:rPr>
          <w:rFonts w:ascii="Times New Roman" w:hAnsi="Times New Roman" w:cs="Times New Roman"/>
          <w:b/>
        </w:rPr>
      </w:pPr>
      <w:r w:rsidRPr="00280A3E">
        <w:rPr>
          <w:rFonts w:ascii="Times New Roman" w:hAnsi="Times New Roman" w:cs="Times New Roman"/>
          <w:b/>
          <w:lang w:val="en-US"/>
        </w:rPr>
        <w:t>II</w:t>
      </w:r>
      <w:r w:rsidRPr="00280A3E">
        <w:rPr>
          <w:rFonts w:ascii="Times New Roman" w:hAnsi="Times New Roman" w:cs="Times New Roman"/>
          <w:b/>
        </w:rPr>
        <w:t>.Спишите текст, вставляя буквы и пропущенные знаки препинания. Графически обозначьте причастные и деепричастные обороты.</w:t>
      </w:r>
    </w:p>
    <w:p w:rsidR="00333E2C" w:rsidRPr="00280A3E" w:rsidRDefault="00333E2C" w:rsidP="00780186">
      <w:pPr>
        <w:spacing w:after="0" w:line="240" w:lineRule="auto"/>
        <w:jc w:val="both"/>
        <w:rPr>
          <w:rFonts w:ascii="Times New Roman" w:hAnsi="Times New Roman" w:cs="Times New Roman"/>
          <w:b/>
        </w:rPr>
      </w:pPr>
      <w:r w:rsidRPr="00280A3E">
        <w:rPr>
          <w:rFonts w:ascii="Times New Roman" w:hAnsi="Times New Roman" w:cs="Times New Roman"/>
          <w:b/>
        </w:rPr>
        <w:t xml:space="preserve">    </w:t>
      </w:r>
      <w:r w:rsidRPr="00280A3E">
        <w:rPr>
          <w:rFonts w:ascii="Times New Roman" w:hAnsi="Times New Roman" w:cs="Times New Roman"/>
        </w:rPr>
        <w:t xml:space="preserve">  Прод..лжая двигат?ся огромная туча опускаясь все ниже к земле см..шалась с туманом. Она словно ра(з,с)талкивала другие голубоватые обл..чка пытавш..ся ра(з,с)положит?ся по ветру. Обл..чка пох..дили на кор..бли выстро..вш…ся для морского сражения.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Вскоре за синей тучей ра(з,с)ползавш..ся по всему небу со скоростью пр..бывающей во время прилива морской воды и(з,с)чезли последние солнечные лучи. (Темно)серый свет пр..сачивался скво(с,з)ь дли(н,нн)ое обл..ко едва осв..щая землю. Удар грома д..стигший лесной опушк.. потряс землю и через минуту полил дождь (не) пр..кращавш..ся до самого утра.</w:t>
      </w:r>
    </w:p>
    <w:p w:rsidR="00333E2C" w:rsidRPr="00280A3E" w:rsidRDefault="00333E2C" w:rsidP="00780186">
      <w:pPr>
        <w:spacing w:after="0" w:line="240" w:lineRule="auto"/>
        <w:jc w:val="center"/>
        <w:rPr>
          <w:rFonts w:ascii="Times New Roman" w:hAnsi="Times New Roman" w:cs="Times New Roman"/>
          <w:b/>
        </w:rPr>
      </w:pPr>
      <w:r w:rsidRPr="00280A3E">
        <w:rPr>
          <w:rFonts w:ascii="Times New Roman" w:hAnsi="Times New Roman" w:cs="Times New Roman"/>
          <w:b/>
        </w:rPr>
        <w:t>Проверочная работа  по теме «Деепричастие»</w:t>
      </w:r>
    </w:p>
    <w:p w:rsidR="00333E2C" w:rsidRPr="00280A3E" w:rsidRDefault="00333E2C" w:rsidP="00280A3E">
      <w:pPr>
        <w:spacing w:line="240" w:lineRule="auto"/>
        <w:jc w:val="center"/>
        <w:rPr>
          <w:rFonts w:ascii="Times New Roman" w:hAnsi="Times New Roman" w:cs="Times New Roman"/>
          <w:b/>
        </w:rPr>
      </w:pPr>
      <w:r w:rsidRPr="00280A3E">
        <w:rPr>
          <w:rFonts w:ascii="Times New Roman" w:hAnsi="Times New Roman" w:cs="Times New Roman"/>
          <w:b/>
        </w:rPr>
        <w:t>3 вариант.</w:t>
      </w:r>
    </w:p>
    <w:p w:rsidR="00333E2C" w:rsidRPr="00280A3E" w:rsidRDefault="00333E2C" w:rsidP="00780186">
      <w:pPr>
        <w:spacing w:after="0" w:line="240" w:lineRule="auto"/>
        <w:rPr>
          <w:rFonts w:ascii="Times New Roman" w:hAnsi="Times New Roman" w:cs="Times New Roman"/>
          <w:b/>
        </w:rPr>
      </w:pPr>
      <w:r w:rsidRPr="00280A3E">
        <w:rPr>
          <w:rFonts w:ascii="Times New Roman" w:hAnsi="Times New Roman" w:cs="Times New Roman"/>
          <w:b/>
          <w:lang w:val="en-US"/>
        </w:rPr>
        <w:t>I</w:t>
      </w:r>
      <w:r w:rsidRPr="00280A3E">
        <w:rPr>
          <w:rFonts w:ascii="Times New Roman" w:hAnsi="Times New Roman" w:cs="Times New Roman"/>
          <w:b/>
        </w:rPr>
        <w:t>. Тест.</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1)</w:t>
      </w:r>
      <w:r w:rsidRPr="00280A3E">
        <w:rPr>
          <w:rFonts w:ascii="Times New Roman" w:hAnsi="Times New Roman" w:cs="Times New Roman"/>
        </w:rPr>
        <w:t xml:space="preserve"> Найдите словосочетание с деепричастием: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непреодолимая преграда                  в) земли засеяны</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согнувшаяся ветка     г) согнувшись пополам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2)</w:t>
      </w:r>
      <w:r w:rsidRPr="00280A3E">
        <w:rPr>
          <w:rFonts w:ascii="Times New Roman" w:hAnsi="Times New Roman" w:cs="Times New Roman"/>
        </w:rPr>
        <w:t xml:space="preserve"> В каком случае НЕ следует писать раздельно?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(не)подготовленное выступление   в) (не)продуманный маршрут</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(не)покладая рук         г) (не)заметив ошибки </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3)</w:t>
      </w:r>
      <w:r w:rsidRPr="00280A3E">
        <w:rPr>
          <w:rFonts w:ascii="Times New Roman" w:hAnsi="Times New Roman" w:cs="Times New Roman"/>
        </w:rPr>
        <w:t xml:space="preserve"> Укажите деепричастие несовершенного вида:</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постепенно замерев               в) разгораясь на солнце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подстелив подстилку             г) увидев мать</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4)</w:t>
      </w:r>
      <w:r w:rsidRPr="00280A3E">
        <w:rPr>
          <w:rFonts w:ascii="Times New Roman" w:hAnsi="Times New Roman" w:cs="Times New Roman"/>
        </w:rPr>
        <w:t xml:space="preserve"> В каком варианте ответа указаны все глаголы, от  которых можно образовать деепричастия несовершенного вида?</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мыть    б) петь    в) плясать    г) глядеть</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1) а,в,г   2) а,б          3) б,в                 4) а,г</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 xml:space="preserve">5) </w:t>
      </w:r>
      <w:r w:rsidRPr="00280A3E">
        <w:rPr>
          <w:rFonts w:ascii="Times New Roman" w:hAnsi="Times New Roman" w:cs="Times New Roman"/>
        </w:rPr>
        <w:t>Для написания какой глагольной формы в перечисленных ниже случаях необходима опора на спряжение?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услыш..вший   б) кол..щийся   в) повес..ла  г) замер..нный</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b/>
        </w:rPr>
        <w:t>6)</w:t>
      </w:r>
      <w:r w:rsidRPr="00280A3E">
        <w:rPr>
          <w:rFonts w:ascii="Times New Roman" w:hAnsi="Times New Roman" w:cs="Times New Roman"/>
        </w:rPr>
        <w:t xml:space="preserve"> Перепишите предложения, предварительно исправив ошибки: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а) Подъезжая к станции, множество людей виднелось вокруг.</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Однажды, выезжая из деревни, нашу машину остановили.</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в) Войдя в трамвай, на улице шел дождь.</w:t>
      </w:r>
    </w:p>
    <w:p w:rsidR="00333E2C" w:rsidRPr="00280A3E" w:rsidRDefault="00333E2C" w:rsidP="00780186">
      <w:pPr>
        <w:spacing w:after="0" w:line="240" w:lineRule="auto"/>
        <w:rPr>
          <w:rFonts w:ascii="Times New Roman" w:hAnsi="Times New Roman" w:cs="Times New Roman"/>
        </w:rPr>
      </w:pPr>
      <w:r w:rsidRPr="00280A3E">
        <w:rPr>
          <w:rFonts w:ascii="Times New Roman" w:hAnsi="Times New Roman" w:cs="Times New Roman"/>
          <w:b/>
        </w:rPr>
        <w:lastRenderedPageBreak/>
        <w:t>7)</w:t>
      </w:r>
      <w:r w:rsidRPr="00280A3E">
        <w:rPr>
          <w:rFonts w:ascii="Times New Roman" w:hAnsi="Times New Roman" w:cs="Times New Roman"/>
        </w:rPr>
        <w:t xml:space="preserve"> Прочитайте предложение.</w:t>
      </w:r>
      <w:r w:rsidRPr="00280A3E">
        <w:rPr>
          <w:rFonts w:ascii="Times New Roman" w:hAnsi="Times New Roman" w:cs="Times New Roman"/>
          <w:i/>
        </w:rPr>
        <w:t xml:space="preserve"> </w:t>
      </w:r>
      <w:r w:rsidRPr="00280A3E">
        <w:rPr>
          <w:rFonts w:ascii="Times New Roman" w:hAnsi="Times New Roman" w:cs="Times New Roman"/>
        </w:rPr>
        <w:t>Ответьте на вопрос: Какое из утверждений верно объясняет, где в этом предложении допущена ошибка в постановке запятой?</w:t>
      </w:r>
    </w:p>
    <w:p w:rsidR="00333E2C" w:rsidRPr="00280A3E" w:rsidRDefault="00333E2C" w:rsidP="00780186">
      <w:pPr>
        <w:spacing w:after="0" w:line="240" w:lineRule="auto"/>
        <w:jc w:val="center"/>
        <w:rPr>
          <w:rFonts w:ascii="Times New Roman" w:hAnsi="Times New Roman" w:cs="Times New Roman"/>
          <w:i/>
        </w:rPr>
      </w:pPr>
      <w:r w:rsidRPr="00280A3E">
        <w:rPr>
          <w:rFonts w:ascii="Times New Roman" w:hAnsi="Times New Roman" w:cs="Times New Roman"/>
          <w:i/>
        </w:rPr>
        <w:t>Лось выбежал на опушку, заросшую кустарником, и не останавливаясь, направился к блестевшей в лучах заходящего солнца реке.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i/>
        </w:rPr>
        <w:t xml:space="preserve">   </w:t>
      </w:r>
      <w:r w:rsidRPr="00280A3E">
        <w:rPr>
          <w:rFonts w:ascii="Times New Roman" w:hAnsi="Times New Roman" w:cs="Times New Roman"/>
        </w:rPr>
        <w:t>а) Не нужна запятая перед союзом И, т.к. он связывает однородные сказуемые.</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б) Не выделено определение, выраженное причастным оборотом.</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в) Все знаки поставлены правильно.</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г) НЕ обособлено обстоятельство, выраженное деепричастным оборотом.</w:t>
      </w:r>
    </w:p>
    <w:p w:rsidR="00333E2C" w:rsidRPr="00280A3E" w:rsidRDefault="00333E2C" w:rsidP="00780186">
      <w:pPr>
        <w:spacing w:after="0" w:line="240" w:lineRule="auto"/>
        <w:jc w:val="both"/>
        <w:rPr>
          <w:rFonts w:ascii="Times New Roman" w:hAnsi="Times New Roman" w:cs="Times New Roman"/>
          <w:b/>
        </w:rPr>
      </w:pPr>
      <w:r w:rsidRPr="00280A3E">
        <w:rPr>
          <w:rFonts w:ascii="Times New Roman" w:hAnsi="Times New Roman" w:cs="Times New Roman"/>
          <w:b/>
          <w:lang w:val="en-US"/>
        </w:rPr>
        <w:t>II</w:t>
      </w:r>
      <w:r w:rsidRPr="00280A3E">
        <w:rPr>
          <w:rFonts w:ascii="Times New Roman" w:hAnsi="Times New Roman" w:cs="Times New Roman"/>
          <w:b/>
        </w:rPr>
        <w:t>. Спишите текст, вставляя буквы и пропущенные знаки препинания. Графически обозначьте причастные и деепричастные обороты.</w:t>
      </w:r>
    </w:p>
    <w:p w:rsidR="00333E2C" w:rsidRPr="00280A3E" w:rsidRDefault="00333E2C" w:rsidP="00780186">
      <w:pPr>
        <w:spacing w:after="0" w:line="240" w:lineRule="auto"/>
        <w:jc w:val="both"/>
        <w:rPr>
          <w:rFonts w:ascii="Times New Roman" w:hAnsi="Times New Roman" w:cs="Times New Roman"/>
        </w:rPr>
      </w:pP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Прод..лжая двигат?ся огромная туча опускаясь все ниже к земле см..шалась с туманом. Она словно ра(з,с)талкивала другие голубоватые обл..чка пытавш..ся ра(з,с)положит?ся по ветру. Обл..чка пох..дили на кор..бли выстро..вш…ся для морского сражения.</w:t>
      </w:r>
    </w:p>
    <w:p w:rsidR="00333E2C" w:rsidRPr="00280A3E" w:rsidRDefault="00333E2C" w:rsidP="00780186">
      <w:pPr>
        <w:spacing w:after="0" w:line="240" w:lineRule="auto"/>
        <w:jc w:val="both"/>
        <w:rPr>
          <w:rFonts w:ascii="Times New Roman" w:hAnsi="Times New Roman" w:cs="Times New Roman"/>
        </w:rPr>
      </w:pPr>
      <w:r w:rsidRPr="00280A3E">
        <w:rPr>
          <w:rFonts w:ascii="Times New Roman" w:hAnsi="Times New Roman" w:cs="Times New Roman"/>
        </w:rPr>
        <w:t xml:space="preserve">         Затр..петав прошумела листва на деревьях хотя даже слабый ветерок (не)колебал её. Всё вокруг потемнело как это бывает после захода солнца. </w:t>
      </w:r>
    </w:p>
    <w:p w:rsidR="00333E2C" w:rsidRPr="00D44A48" w:rsidRDefault="00333E2C" w:rsidP="00780186">
      <w:pPr>
        <w:spacing w:after="0" w:line="240" w:lineRule="auto"/>
        <w:jc w:val="both"/>
        <w:rPr>
          <w:rFonts w:ascii="Times New Roman" w:hAnsi="Times New Roman" w:cs="Times New Roman"/>
          <w:sz w:val="24"/>
          <w:szCs w:val="24"/>
        </w:rPr>
      </w:pPr>
      <w:r w:rsidRPr="00280A3E">
        <w:rPr>
          <w:rFonts w:ascii="Times New Roman" w:hAnsi="Times New Roman" w:cs="Times New Roman"/>
        </w:rPr>
        <w:t xml:space="preserve">       Внезапно в(з,с)пышка осл..пительной молнии ра(з,с)порола небо и осв..тившись ею небо словно ра(з,с)колол..сь. Удар грома д..стигший лесной опушк.. потряс землю и через </w:t>
      </w:r>
      <w:r w:rsidRPr="00D44A48">
        <w:rPr>
          <w:rFonts w:ascii="Times New Roman" w:hAnsi="Times New Roman" w:cs="Times New Roman"/>
          <w:sz w:val="24"/>
          <w:szCs w:val="24"/>
        </w:rPr>
        <w:t xml:space="preserve">минуту полил дождь (не) пр..кращавш..ся до самого утра.    </w:t>
      </w:r>
    </w:p>
    <w:sectPr w:rsidR="00333E2C" w:rsidRPr="00D44A48" w:rsidSect="00FD2940">
      <w:pgSz w:w="11906" w:h="16838"/>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3B9" w:rsidRDefault="00EF53B9" w:rsidP="00353DA7">
      <w:pPr>
        <w:spacing w:after="0" w:line="240" w:lineRule="auto"/>
      </w:pPr>
      <w:r>
        <w:separator/>
      </w:r>
    </w:p>
  </w:endnote>
  <w:endnote w:type="continuationSeparator" w:id="0">
    <w:p w:rsidR="00EF53B9" w:rsidRDefault="00EF53B9" w:rsidP="00353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826784"/>
      <w:docPartObj>
        <w:docPartGallery w:val="Page Numbers (Bottom of Page)"/>
        <w:docPartUnique/>
      </w:docPartObj>
    </w:sdtPr>
    <w:sdtEndPr/>
    <w:sdtContent>
      <w:p w:rsidR="000D7D99" w:rsidRDefault="000D7D99">
        <w:pPr>
          <w:pStyle w:val="a9"/>
          <w:jc w:val="center"/>
        </w:pPr>
        <w:r>
          <w:fldChar w:fldCharType="begin"/>
        </w:r>
        <w:r>
          <w:instrText>PAGE   \* MERGEFORMAT</w:instrText>
        </w:r>
        <w:r>
          <w:fldChar w:fldCharType="separate"/>
        </w:r>
        <w:r w:rsidR="00E024AD">
          <w:rPr>
            <w:noProof/>
          </w:rPr>
          <w:t>21</w:t>
        </w:r>
        <w:r>
          <w:fldChar w:fldCharType="end"/>
        </w:r>
      </w:p>
    </w:sdtContent>
  </w:sdt>
  <w:p w:rsidR="000D7D99" w:rsidRDefault="000D7D99">
    <w:pPr>
      <w:pStyle w:val="a9"/>
      <w:pageBreakBefore/>
      <w:jc w:val="center"/>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560303"/>
      <w:docPartObj>
        <w:docPartGallery w:val="Page Numbers (Bottom of Page)"/>
        <w:docPartUnique/>
      </w:docPartObj>
    </w:sdtPr>
    <w:sdtEndPr/>
    <w:sdtContent>
      <w:p w:rsidR="000D7D99" w:rsidRDefault="000D7D99">
        <w:pPr>
          <w:pStyle w:val="a9"/>
          <w:jc w:val="center"/>
        </w:pPr>
        <w:r>
          <w:fldChar w:fldCharType="begin"/>
        </w:r>
        <w:r>
          <w:instrText>PAGE   \* MERGEFORMAT</w:instrText>
        </w:r>
        <w:r>
          <w:fldChar w:fldCharType="separate"/>
        </w:r>
        <w:r w:rsidR="00E024AD">
          <w:rPr>
            <w:noProof/>
          </w:rPr>
          <w:t>17</w:t>
        </w:r>
        <w:r>
          <w:fldChar w:fldCharType="end"/>
        </w:r>
      </w:p>
    </w:sdtContent>
  </w:sdt>
  <w:p w:rsidR="000D7D99" w:rsidRDefault="000D7D99" w:rsidP="00B32B0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3B9" w:rsidRDefault="00EF53B9" w:rsidP="00353DA7">
      <w:pPr>
        <w:spacing w:after="0" w:line="240" w:lineRule="auto"/>
      </w:pPr>
      <w:r>
        <w:separator/>
      </w:r>
    </w:p>
  </w:footnote>
  <w:footnote w:type="continuationSeparator" w:id="0">
    <w:p w:rsidR="00EF53B9" w:rsidRDefault="00EF53B9" w:rsidP="00353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 w15:restartNumberingAfterBreak="0">
    <w:nsid w:val="00000007"/>
    <w:multiLevelType w:val="multilevel"/>
    <w:tmpl w:val="00000007"/>
    <w:name w:val="WW8Num7"/>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5" w15:restartNumberingAfterBreak="0">
    <w:nsid w:val="073824C5"/>
    <w:multiLevelType w:val="multilevel"/>
    <w:tmpl w:val="A188485E"/>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28F1C12"/>
    <w:multiLevelType w:val="multilevel"/>
    <w:tmpl w:val="24260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1D61C2"/>
    <w:multiLevelType w:val="hybridMultilevel"/>
    <w:tmpl w:val="4FD4F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B16DF8"/>
    <w:multiLevelType w:val="hybridMultilevel"/>
    <w:tmpl w:val="4432C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166D13"/>
    <w:multiLevelType w:val="hybridMultilevel"/>
    <w:tmpl w:val="E97E31B4"/>
    <w:lvl w:ilvl="0" w:tplc="7F16D068">
      <w:start w:val="1"/>
      <w:numFmt w:val="decimal"/>
      <w:lvlText w:val="%1)"/>
      <w:lvlJc w:val="left"/>
      <w:pPr>
        <w:ind w:left="1830" w:hanging="264"/>
        <w:jc w:val="left"/>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1" w:tplc="C204A190">
      <w:numFmt w:val="bullet"/>
      <w:lvlText w:val="•"/>
      <w:lvlJc w:val="left"/>
      <w:pPr>
        <w:ind w:left="2708" w:hanging="264"/>
      </w:pPr>
      <w:rPr>
        <w:rFonts w:hint="default"/>
        <w:lang w:val="ru-RU" w:eastAsia="en-US" w:bidi="ar-SA"/>
      </w:rPr>
    </w:lvl>
    <w:lvl w:ilvl="2" w:tplc="9998D96C">
      <w:numFmt w:val="bullet"/>
      <w:lvlText w:val="•"/>
      <w:lvlJc w:val="left"/>
      <w:pPr>
        <w:ind w:left="3576" w:hanging="264"/>
      </w:pPr>
      <w:rPr>
        <w:rFonts w:hint="default"/>
        <w:lang w:val="ru-RU" w:eastAsia="en-US" w:bidi="ar-SA"/>
      </w:rPr>
    </w:lvl>
    <w:lvl w:ilvl="3" w:tplc="A53ECBBA">
      <w:numFmt w:val="bullet"/>
      <w:lvlText w:val="•"/>
      <w:lvlJc w:val="left"/>
      <w:pPr>
        <w:ind w:left="4445" w:hanging="264"/>
      </w:pPr>
      <w:rPr>
        <w:rFonts w:hint="default"/>
        <w:lang w:val="ru-RU" w:eastAsia="en-US" w:bidi="ar-SA"/>
      </w:rPr>
    </w:lvl>
    <w:lvl w:ilvl="4" w:tplc="1CDCAD40">
      <w:numFmt w:val="bullet"/>
      <w:lvlText w:val="•"/>
      <w:lvlJc w:val="left"/>
      <w:pPr>
        <w:ind w:left="5313" w:hanging="264"/>
      </w:pPr>
      <w:rPr>
        <w:rFonts w:hint="default"/>
        <w:lang w:val="ru-RU" w:eastAsia="en-US" w:bidi="ar-SA"/>
      </w:rPr>
    </w:lvl>
    <w:lvl w:ilvl="5" w:tplc="000634A4">
      <w:numFmt w:val="bullet"/>
      <w:lvlText w:val="•"/>
      <w:lvlJc w:val="left"/>
      <w:pPr>
        <w:ind w:left="6182" w:hanging="264"/>
      </w:pPr>
      <w:rPr>
        <w:rFonts w:hint="default"/>
        <w:lang w:val="ru-RU" w:eastAsia="en-US" w:bidi="ar-SA"/>
      </w:rPr>
    </w:lvl>
    <w:lvl w:ilvl="6" w:tplc="D1649E78">
      <w:numFmt w:val="bullet"/>
      <w:lvlText w:val="•"/>
      <w:lvlJc w:val="left"/>
      <w:pPr>
        <w:ind w:left="7050" w:hanging="264"/>
      </w:pPr>
      <w:rPr>
        <w:rFonts w:hint="default"/>
        <w:lang w:val="ru-RU" w:eastAsia="en-US" w:bidi="ar-SA"/>
      </w:rPr>
    </w:lvl>
    <w:lvl w:ilvl="7" w:tplc="03D2E886">
      <w:numFmt w:val="bullet"/>
      <w:lvlText w:val="•"/>
      <w:lvlJc w:val="left"/>
      <w:pPr>
        <w:ind w:left="7918" w:hanging="264"/>
      </w:pPr>
      <w:rPr>
        <w:rFonts w:hint="default"/>
        <w:lang w:val="ru-RU" w:eastAsia="en-US" w:bidi="ar-SA"/>
      </w:rPr>
    </w:lvl>
    <w:lvl w:ilvl="8" w:tplc="ECB687EA">
      <w:numFmt w:val="bullet"/>
      <w:lvlText w:val="•"/>
      <w:lvlJc w:val="left"/>
      <w:pPr>
        <w:ind w:left="8787" w:hanging="264"/>
      </w:pPr>
      <w:rPr>
        <w:rFonts w:hint="default"/>
        <w:lang w:val="ru-RU" w:eastAsia="en-US" w:bidi="ar-SA"/>
      </w:rPr>
    </w:lvl>
  </w:abstractNum>
  <w:abstractNum w:abstractNumId="10" w15:restartNumberingAfterBreak="0">
    <w:nsid w:val="18C568B6"/>
    <w:multiLevelType w:val="hybridMultilevel"/>
    <w:tmpl w:val="D3365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7C1CA4"/>
    <w:multiLevelType w:val="hybridMultilevel"/>
    <w:tmpl w:val="BA447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33658C"/>
    <w:multiLevelType w:val="multilevel"/>
    <w:tmpl w:val="E0803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9B370F"/>
    <w:multiLevelType w:val="multilevel"/>
    <w:tmpl w:val="0B74C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7265B6"/>
    <w:multiLevelType w:val="hybridMultilevel"/>
    <w:tmpl w:val="2DAC6C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2721E"/>
    <w:multiLevelType w:val="hybridMultilevel"/>
    <w:tmpl w:val="75F6CDE4"/>
    <w:lvl w:ilvl="0" w:tplc="1A605F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CA17B3"/>
    <w:multiLevelType w:val="hybridMultilevel"/>
    <w:tmpl w:val="60947A3A"/>
    <w:lvl w:ilvl="0" w:tplc="7F16D068">
      <w:start w:val="1"/>
      <w:numFmt w:val="decimal"/>
      <w:lvlText w:val="%1)"/>
      <w:lvlJc w:val="left"/>
      <w:pPr>
        <w:ind w:left="1830" w:hanging="264"/>
        <w:jc w:val="left"/>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1" w:tplc="C204A190">
      <w:numFmt w:val="bullet"/>
      <w:lvlText w:val="•"/>
      <w:lvlJc w:val="left"/>
      <w:pPr>
        <w:ind w:left="2708" w:hanging="264"/>
      </w:pPr>
      <w:rPr>
        <w:rFonts w:hint="default"/>
        <w:lang w:val="ru-RU" w:eastAsia="en-US" w:bidi="ar-SA"/>
      </w:rPr>
    </w:lvl>
    <w:lvl w:ilvl="2" w:tplc="9998D96C">
      <w:numFmt w:val="bullet"/>
      <w:lvlText w:val="•"/>
      <w:lvlJc w:val="left"/>
      <w:pPr>
        <w:ind w:left="3576" w:hanging="264"/>
      </w:pPr>
      <w:rPr>
        <w:rFonts w:hint="default"/>
        <w:lang w:val="ru-RU" w:eastAsia="en-US" w:bidi="ar-SA"/>
      </w:rPr>
    </w:lvl>
    <w:lvl w:ilvl="3" w:tplc="A53ECBBA">
      <w:numFmt w:val="bullet"/>
      <w:lvlText w:val="•"/>
      <w:lvlJc w:val="left"/>
      <w:pPr>
        <w:ind w:left="4445" w:hanging="264"/>
      </w:pPr>
      <w:rPr>
        <w:rFonts w:hint="default"/>
        <w:lang w:val="ru-RU" w:eastAsia="en-US" w:bidi="ar-SA"/>
      </w:rPr>
    </w:lvl>
    <w:lvl w:ilvl="4" w:tplc="1CDCAD40">
      <w:numFmt w:val="bullet"/>
      <w:lvlText w:val="•"/>
      <w:lvlJc w:val="left"/>
      <w:pPr>
        <w:ind w:left="5313" w:hanging="264"/>
      </w:pPr>
      <w:rPr>
        <w:rFonts w:hint="default"/>
        <w:lang w:val="ru-RU" w:eastAsia="en-US" w:bidi="ar-SA"/>
      </w:rPr>
    </w:lvl>
    <w:lvl w:ilvl="5" w:tplc="000634A4">
      <w:numFmt w:val="bullet"/>
      <w:lvlText w:val="•"/>
      <w:lvlJc w:val="left"/>
      <w:pPr>
        <w:ind w:left="6182" w:hanging="264"/>
      </w:pPr>
      <w:rPr>
        <w:rFonts w:hint="default"/>
        <w:lang w:val="ru-RU" w:eastAsia="en-US" w:bidi="ar-SA"/>
      </w:rPr>
    </w:lvl>
    <w:lvl w:ilvl="6" w:tplc="D1649E78">
      <w:numFmt w:val="bullet"/>
      <w:lvlText w:val="•"/>
      <w:lvlJc w:val="left"/>
      <w:pPr>
        <w:ind w:left="7050" w:hanging="264"/>
      </w:pPr>
      <w:rPr>
        <w:rFonts w:hint="default"/>
        <w:lang w:val="ru-RU" w:eastAsia="en-US" w:bidi="ar-SA"/>
      </w:rPr>
    </w:lvl>
    <w:lvl w:ilvl="7" w:tplc="03D2E886">
      <w:numFmt w:val="bullet"/>
      <w:lvlText w:val="•"/>
      <w:lvlJc w:val="left"/>
      <w:pPr>
        <w:ind w:left="7918" w:hanging="264"/>
      </w:pPr>
      <w:rPr>
        <w:rFonts w:hint="default"/>
        <w:lang w:val="ru-RU" w:eastAsia="en-US" w:bidi="ar-SA"/>
      </w:rPr>
    </w:lvl>
    <w:lvl w:ilvl="8" w:tplc="ECB687EA">
      <w:numFmt w:val="bullet"/>
      <w:lvlText w:val="•"/>
      <w:lvlJc w:val="left"/>
      <w:pPr>
        <w:ind w:left="8787" w:hanging="264"/>
      </w:pPr>
      <w:rPr>
        <w:rFonts w:hint="default"/>
        <w:lang w:val="ru-RU" w:eastAsia="en-US" w:bidi="ar-SA"/>
      </w:rPr>
    </w:lvl>
  </w:abstractNum>
  <w:abstractNum w:abstractNumId="17" w15:restartNumberingAfterBreak="0">
    <w:nsid w:val="29696E00"/>
    <w:multiLevelType w:val="multilevel"/>
    <w:tmpl w:val="A79A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631B14"/>
    <w:multiLevelType w:val="multilevel"/>
    <w:tmpl w:val="FC445B7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 w15:restartNumberingAfterBreak="0">
    <w:nsid w:val="2D705B05"/>
    <w:multiLevelType w:val="multilevel"/>
    <w:tmpl w:val="0B0A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30117B"/>
    <w:multiLevelType w:val="multilevel"/>
    <w:tmpl w:val="C26C4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0950F2"/>
    <w:multiLevelType w:val="hybridMultilevel"/>
    <w:tmpl w:val="BC1E7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156EF2"/>
    <w:multiLevelType w:val="hybridMultilevel"/>
    <w:tmpl w:val="09A2DCFC"/>
    <w:lvl w:ilvl="0" w:tplc="04190011">
      <w:start w:val="1"/>
      <w:numFmt w:val="decimal"/>
      <w:lvlText w:val="%1)"/>
      <w:lvlJc w:val="left"/>
      <w:pPr>
        <w:tabs>
          <w:tab w:val="num" w:pos="720"/>
        </w:tabs>
        <w:ind w:left="720" w:hanging="360"/>
      </w:pPr>
      <w:rPr>
        <w:rFonts w:hint="default"/>
      </w:rPr>
    </w:lvl>
    <w:lvl w:ilvl="1" w:tplc="40AC6C4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96D4ECC"/>
    <w:multiLevelType w:val="hybridMultilevel"/>
    <w:tmpl w:val="06EE1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9E71EC2"/>
    <w:multiLevelType w:val="multilevel"/>
    <w:tmpl w:val="41AA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D66E36"/>
    <w:multiLevelType w:val="hybridMultilevel"/>
    <w:tmpl w:val="B57019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3FB95B01"/>
    <w:multiLevelType w:val="multilevel"/>
    <w:tmpl w:val="D94CB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D51033"/>
    <w:multiLevelType w:val="hybridMultilevel"/>
    <w:tmpl w:val="5F9C392E"/>
    <w:lvl w:ilvl="0" w:tplc="0EB8EE04">
      <w:start w:val="1"/>
      <w:numFmt w:val="decimal"/>
      <w:lvlText w:val="%1."/>
      <w:lvlJc w:val="left"/>
      <w:pPr>
        <w:ind w:left="830" w:hanging="360"/>
        <w:jc w:val="left"/>
      </w:pPr>
      <w:rPr>
        <w:rFonts w:hint="default"/>
        <w:spacing w:val="0"/>
        <w:w w:val="100"/>
        <w:lang w:val="ru-RU" w:eastAsia="en-US" w:bidi="ar-SA"/>
      </w:rPr>
    </w:lvl>
    <w:lvl w:ilvl="1" w:tplc="C6C643F2">
      <w:numFmt w:val="bullet"/>
      <w:lvlText w:val="•"/>
      <w:lvlJc w:val="left"/>
      <w:pPr>
        <w:ind w:left="1712" w:hanging="360"/>
      </w:pPr>
      <w:rPr>
        <w:rFonts w:hint="default"/>
        <w:lang w:val="ru-RU" w:eastAsia="en-US" w:bidi="ar-SA"/>
      </w:rPr>
    </w:lvl>
    <w:lvl w:ilvl="2" w:tplc="176CE1D0">
      <w:numFmt w:val="bullet"/>
      <w:lvlText w:val="•"/>
      <w:lvlJc w:val="left"/>
      <w:pPr>
        <w:ind w:left="2584" w:hanging="360"/>
      </w:pPr>
      <w:rPr>
        <w:rFonts w:hint="default"/>
        <w:lang w:val="ru-RU" w:eastAsia="en-US" w:bidi="ar-SA"/>
      </w:rPr>
    </w:lvl>
    <w:lvl w:ilvl="3" w:tplc="A9E42CCC">
      <w:numFmt w:val="bullet"/>
      <w:lvlText w:val="•"/>
      <w:lvlJc w:val="left"/>
      <w:pPr>
        <w:ind w:left="3457" w:hanging="360"/>
      </w:pPr>
      <w:rPr>
        <w:rFonts w:hint="default"/>
        <w:lang w:val="ru-RU" w:eastAsia="en-US" w:bidi="ar-SA"/>
      </w:rPr>
    </w:lvl>
    <w:lvl w:ilvl="4" w:tplc="FAC4EA1E">
      <w:numFmt w:val="bullet"/>
      <w:lvlText w:val="•"/>
      <w:lvlJc w:val="left"/>
      <w:pPr>
        <w:ind w:left="4329" w:hanging="360"/>
      </w:pPr>
      <w:rPr>
        <w:rFonts w:hint="default"/>
        <w:lang w:val="ru-RU" w:eastAsia="en-US" w:bidi="ar-SA"/>
      </w:rPr>
    </w:lvl>
    <w:lvl w:ilvl="5" w:tplc="10BEBADC">
      <w:numFmt w:val="bullet"/>
      <w:lvlText w:val="•"/>
      <w:lvlJc w:val="left"/>
      <w:pPr>
        <w:ind w:left="5202" w:hanging="360"/>
      </w:pPr>
      <w:rPr>
        <w:rFonts w:hint="default"/>
        <w:lang w:val="ru-RU" w:eastAsia="en-US" w:bidi="ar-SA"/>
      </w:rPr>
    </w:lvl>
    <w:lvl w:ilvl="6" w:tplc="33F4645A">
      <w:numFmt w:val="bullet"/>
      <w:lvlText w:val="•"/>
      <w:lvlJc w:val="left"/>
      <w:pPr>
        <w:ind w:left="6074" w:hanging="360"/>
      </w:pPr>
      <w:rPr>
        <w:rFonts w:hint="default"/>
        <w:lang w:val="ru-RU" w:eastAsia="en-US" w:bidi="ar-SA"/>
      </w:rPr>
    </w:lvl>
    <w:lvl w:ilvl="7" w:tplc="4E8004F8">
      <w:numFmt w:val="bullet"/>
      <w:lvlText w:val="•"/>
      <w:lvlJc w:val="left"/>
      <w:pPr>
        <w:ind w:left="6946" w:hanging="360"/>
      </w:pPr>
      <w:rPr>
        <w:rFonts w:hint="default"/>
        <w:lang w:val="ru-RU" w:eastAsia="en-US" w:bidi="ar-SA"/>
      </w:rPr>
    </w:lvl>
    <w:lvl w:ilvl="8" w:tplc="F156EFD2">
      <w:numFmt w:val="bullet"/>
      <w:lvlText w:val="•"/>
      <w:lvlJc w:val="left"/>
      <w:pPr>
        <w:ind w:left="7819" w:hanging="360"/>
      </w:pPr>
      <w:rPr>
        <w:rFonts w:hint="default"/>
        <w:lang w:val="ru-RU" w:eastAsia="en-US" w:bidi="ar-SA"/>
      </w:rPr>
    </w:lvl>
  </w:abstractNum>
  <w:abstractNum w:abstractNumId="28" w15:restartNumberingAfterBreak="0">
    <w:nsid w:val="45F9183C"/>
    <w:multiLevelType w:val="hybridMultilevel"/>
    <w:tmpl w:val="06EE141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9" w15:restartNumberingAfterBreak="0">
    <w:nsid w:val="50034902"/>
    <w:multiLevelType w:val="multilevel"/>
    <w:tmpl w:val="17DC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C31330"/>
    <w:multiLevelType w:val="hybridMultilevel"/>
    <w:tmpl w:val="37BA38B0"/>
    <w:lvl w:ilvl="0" w:tplc="0419000F">
      <w:start w:val="1"/>
      <w:numFmt w:val="decimal"/>
      <w:lvlText w:val="%1."/>
      <w:lvlJc w:val="left"/>
      <w:pPr>
        <w:tabs>
          <w:tab w:val="num" w:pos="644"/>
        </w:tabs>
        <w:ind w:left="644" w:hanging="360"/>
      </w:pPr>
    </w:lvl>
    <w:lvl w:ilvl="1" w:tplc="FF3EADEC">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6C80A93"/>
    <w:multiLevelType w:val="multilevel"/>
    <w:tmpl w:val="BC020C14"/>
    <w:lvl w:ilvl="0">
      <w:start w:val="1"/>
      <w:numFmt w:val="bullet"/>
      <w:lvlText w:val=""/>
      <w:lvlJc w:val="left"/>
      <w:pPr>
        <w:tabs>
          <w:tab w:val="num" w:pos="1724"/>
        </w:tabs>
        <w:ind w:left="1724" w:hanging="360"/>
      </w:pPr>
      <w:rPr>
        <w:rFonts w:ascii="Symbol" w:hAnsi="Symbol" w:hint="default"/>
        <w:color w:val="auto"/>
      </w:rPr>
    </w:lvl>
    <w:lvl w:ilvl="1">
      <w:start w:val="1"/>
      <w:numFmt w:val="decimal"/>
      <w:lvlText w:val="%2."/>
      <w:lvlJc w:val="left"/>
      <w:pPr>
        <w:tabs>
          <w:tab w:val="num" w:pos="1353"/>
        </w:tabs>
        <w:ind w:left="1353"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8C541EF"/>
    <w:multiLevelType w:val="hybridMultilevel"/>
    <w:tmpl w:val="5A4C8F18"/>
    <w:lvl w:ilvl="0" w:tplc="87C4D498">
      <w:start w:val="1"/>
      <w:numFmt w:val="bullet"/>
      <w:lvlText w:val=""/>
      <w:lvlJc w:val="left"/>
      <w:pPr>
        <w:tabs>
          <w:tab w:val="num" w:pos="1724"/>
        </w:tabs>
        <w:ind w:left="1724"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92C255D"/>
    <w:multiLevelType w:val="multilevel"/>
    <w:tmpl w:val="2AEC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926D5A"/>
    <w:multiLevelType w:val="hybridMultilevel"/>
    <w:tmpl w:val="D19042B0"/>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2AC3A35"/>
    <w:multiLevelType w:val="hybridMultilevel"/>
    <w:tmpl w:val="9428340E"/>
    <w:lvl w:ilvl="0" w:tplc="51B03D10">
      <w:start w:val="1"/>
      <w:numFmt w:val="decimal"/>
      <w:lvlText w:val="%1)"/>
      <w:lvlJc w:val="left"/>
      <w:pPr>
        <w:ind w:left="1036" w:hanging="21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35A99DE">
      <w:numFmt w:val="bullet"/>
      <w:lvlText w:val="•"/>
      <w:lvlJc w:val="left"/>
      <w:pPr>
        <w:ind w:left="1892" w:hanging="216"/>
      </w:pPr>
      <w:rPr>
        <w:rFonts w:hint="default"/>
        <w:lang w:val="ru-RU" w:eastAsia="en-US" w:bidi="ar-SA"/>
      </w:rPr>
    </w:lvl>
    <w:lvl w:ilvl="2" w:tplc="487081B2">
      <w:numFmt w:val="bullet"/>
      <w:lvlText w:val="•"/>
      <w:lvlJc w:val="left"/>
      <w:pPr>
        <w:ind w:left="2744" w:hanging="216"/>
      </w:pPr>
      <w:rPr>
        <w:rFonts w:hint="default"/>
        <w:lang w:val="ru-RU" w:eastAsia="en-US" w:bidi="ar-SA"/>
      </w:rPr>
    </w:lvl>
    <w:lvl w:ilvl="3" w:tplc="32845FAC">
      <w:numFmt w:val="bullet"/>
      <w:lvlText w:val="•"/>
      <w:lvlJc w:val="left"/>
      <w:pPr>
        <w:ind w:left="3597" w:hanging="216"/>
      </w:pPr>
      <w:rPr>
        <w:rFonts w:hint="default"/>
        <w:lang w:val="ru-RU" w:eastAsia="en-US" w:bidi="ar-SA"/>
      </w:rPr>
    </w:lvl>
    <w:lvl w:ilvl="4" w:tplc="A1864394">
      <w:numFmt w:val="bullet"/>
      <w:lvlText w:val="•"/>
      <w:lvlJc w:val="left"/>
      <w:pPr>
        <w:ind w:left="4449" w:hanging="216"/>
      </w:pPr>
      <w:rPr>
        <w:rFonts w:hint="default"/>
        <w:lang w:val="ru-RU" w:eastAsia="en-US" w:bidi="ar-SA"/>
      </w:rPr>
    </w:lvl>
    <w:lvl w:ilvl="5" w:tplc="D60AFA58">
      <w:numFmt w:val="bullet"/>
      <w:lvlText w:val="•"/>
      <w:lvlJc w:val="left"/>
      <w:pPr>
        <w:ind w:left="5302" w:hanging="216"/>
      </w:pPr>
      <w:rPr>
        <w:rFonts w:hint="default"/>
        <w:lang w:val="ru-RU" w:eastAsia="en-US" w:bidi="ar-SA"/>
      </w:rPr>
    </w:lvl>
    <w:lvl w:ilvl="6" w:tplc="B0BCCF08">
      <w:numFmt w:val="bullet"/>
      <w:lvlText w:val="•"/>
      <w:lvlJc w:val="left"/>
      <w:pPr>
        <w:ind w:left="6154" w:hanging="216"/>
      </w:pPr>
      <w:rPr>
        <w:rFonts w:hint="default"/>
        <w:lang w:val="ru-RU" w:eastAsia="en-US" w:bidi="ar-SA"/>
      </w:rPr>
    </w:lvl>
    <w:lvl w:ilvl="7" w:tplc="00A4F38A">
      <w:numFmt w:val="bullet"/>
      <w:lvlText w:val="•"/>
      <w:lvlJc w:val="left"/>
      <w:pPr>
        <w:ind w:left="7006" w:hanging="216"/>
      </w:pPr>
      <w:rPr>
        <w:rFonts w:hint="default"/>
        <w:lang w:val="ru-RU" w:eastAsia="en-US" w:bidi="ar-SA"/>
      </w:rPr>
    </w:lvl>
    <w:lvl w:ilvl="8" w:tplc="B184BAFE">
      <w:numFmt w:val="bullet"/>
      <w:lvlText w:val="•"/>
      <w:lvlJc w:val="left"/>
      <w:pPr>
        <w:ind w:left="7859" w:hanging="216"/>
      </w:pPr>
      <w:rPr>
        <w:rFonts w:hint="default"/>
        <w:lang w:val="ru-RU" w:eastAsia="en-US" w:bidi="ar-SA"/>
      </w:rPr>
    </w:lvl>
  </w:abstractNum>
  <w:abstractNum w:abstractNumId="36" w15:restartNumberingAfterBreak="0">
    <w:nsid w:val="6692440D"/>
    <w:multiLevelType w:val="hybridMultilevel"/>
    <w:tmpl w:val="16C4E1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C50980"/>
    <w:multiLevelType w:val="hybridMultilevel"/>
    <w:tmpl w:val="25627C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9B51AAF"/>
    <w:multiLevelType w:val="multilevel"/>
    <w:tmpl w:val="C2024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EE26B9"/>
    <w:multiLevelType w:val="hybridMultilevel"/>
    <w:tmpl w:val="D7DA44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1E22C3D"/>
    <w:multiLevelType w:val="multilevel"/>
    <w:tmpl w:val="AD5EA59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1" w15:restartNumberingAfterBreak="0">
    <w:nsid w:val="727E188D"/>
    <w:multiLevelType w:val="hybridMultilevel"/>
    <w:tmpl w:val="53D8FCBA"/>
    <w:lvl w:ilvl="0" w:tplc="3D66D704">
      <w:start w:val="1"/>
      <w:numFmt w:val="decimal"/>
      <w:lvlText w:val="%1."/>
      <w:lvlJc w:val="righ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BE2E95"/>
    <w:multiLevelType w:val="hybridMultilevel"/>
    <w:tmpl w:val="70A263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5551FD6"/>
    <w:multiLevelType w:val="hybridMultilevel"/>
    <w:tmpl w:val="FD323154"/>
    <w:lvl w:ilvl="0" w:tplc="C0BA25D2">
      <w:start w:val="1"/>
      <w:numFmt w:val="decimal"/>
      <w:lvlText w:val="%1)"/>
      <w:lvlJc w:val="left"/>
      <w:pPr>
        <w:ind w:left="110" w:hanging="178"/>
        <w:jc w:val="right"/>
      </w:pPr>
      <w:rPr>
        <w:rFonts w:ascii="Times New Roman" w:eastAsia="Times New Roman" w:hAnsi="Times New Roman" w:cs="Times New Roman" w:hint="default"/>
        <w:b w:val="0"/>
        <w:bCs w:val="0"/>
        <w:i w:val="0"/>
        <w:iCs w:val="0"/>
        <w:spacing w:val="-34"/>
        <w:w w:val="100"/>
        <w:sz w:val="22"/>
        <w:szCs w:val="22"/>
        <w:lang w:val="ru-RU" w:eastAsia="en-US" w:bidi="ar-SA"/>
      </w:rPr>
    </w:lvl>
    <w:lvl w:ilvl="1" w:tplc="6A5CD340">
      <w:numFmt w:val="bullet"/>
      <w:lvlText w:val="•"/>
      <w:lvlJc w:val="left"/>
      <w:pPr>
        <w:ind w:left="1064" w:hanging="178"/>
      </w:pPr>
      <w:rPr>
        <w:rFonts w:hint="default"/>
        <w:lang w:val="ru-RU" w:eastAsia="en-US" w:bidi="ar-SA"/>
      </w:rPr>
    </w:lvl>
    <w:lvl w:ilvl="2" w:tplc="DDB29D62">
      <w:numFmt w:val="bullet"/>
      <w:lvlText w:val="•"/>
      <w:lvlJc w:val="left"/>
      <w:pPr>
        <w:ind w:left="2008" w:hanging="178"/>
      </w:pPr>
      <w:rPr>
        <w:rFonts w:hint="default"/>
        <w:lang w:val="ru-RU" w:eastAsia="en-US" w:bidi="ar-SA"/>
      </w:rPr>
    </w:lvl>
    <w:lvl w:ilvl="3" w:tplc="272C37DA">
      <w:numFmt w:val="bullet"/>
      <w:lvlText w:val="•"/>
      <w:lvlJc w:val="left"/>
      <w:pPr>
        <w:ind w:left="2953" w:hanging="178"/>
      </w:pPr>
      <w:rPr>
        <w:rFonts w:hint="default"/>
        <w:lang w:val="ru-RU" w:eastAsia="en-US" w:bidi="ar-SA"/>
      </w:rPr>
    </w:lvl>
    <w:lvl w:ilvl="4" w:tplc="38DE2028">
      <w:numFmt w:val="bullet"/>
      <w:lvlText w:val="•"/>
      <w:lvlJc w:val="left"/>
      <w:pPr>
        <w:ind w:left="3897" w:hanging="178"/>
      </w:pPr>
      <w:rPr>
        <w:rFonts w:hint="default"/>
        <w:lang w:val="ru-RU" w:eastAsia="en-US" w:bidi="ar-SA"/>
      </w:rPr>
    </w:lvl>
    <w:lvl w:ilvl="5" w:tplc="123C060C">
      <w:numFmt w:val="bullet"/>
      <w:lvlText w:val="•"/>
      <w:lvlJc w:val="left"/>
      <w:pPr>
        <w:ind w:left="4842" w:hanging="178"/>
      </w:pPr>
      <w:rPr>
        <w:rFonts w:hint="default"/>
        <w:lang w:val="ru-RU" w:eastAsia="en-US" w:bidi="ar-SA"/>
      </w:rPr>
    </w:lvl>
    <w:lvl w:ilvl="6" w:tplc="581A4F56">
      <w:numFmt w:val="bullet"/>
      <w:lvlText w:val="•"/>
      <w:lvlJc w:val="left"/>
      <w:pPr>
        <w:ind w:left="5786" w:hanging="178"/>
      </w:pPr>
      <w:rPr>
        <w:rFonts w:hint="default"/>
        <w:lang w:val="ru-RU" w:eastAsia="en-US" w:bidi="ar-SA"/>
      </w:rPr>
    </w:lvl>
    <w:lvl w:ilvl="7" w:tplc="E4B4759C">
      <w:numFmt w:val="bullet"/>
      <w:lvlText w:val="•"/>
      <w:lvlJc w:val="left"/>
      <w:pPr>
        <w:ind w:left="6730" w:hanging="178"/>
      </w:pPr>
      <w:rPr>
        <w:rFonts w:hint="default"/>
        <w:lang w:val="ru-RU" w:eastAsia="en-US" w:bidi="ar-SA"/>
      </w:rPr>
    </w:lvl>
    <w:lvl w:ilvl="8" w:tplc="3F76E354">
      <w:numFmt w:val="bullet"/>
      <w:lvlText w:val="•"/>
      <w:lvlJc w:val="left"/>
      <w:pPr>
        <w:ind w:left="7675" w:hanging="178"/>
      </w:pPr>
      <w:rPr>
        <w:rFonts w:hint="default"/>
        <w:lang w:val="ru-RU" w:eastAsia="en-US" w:bidi="ar-SA"/>
      </w:rPr>
    </w:lvl>
  </w:abstractNum>
  <w:abstractNum w:abstractNumId="44" w15:restartNumberingAfterBreak="0">
    <w:nsid w:val="7AE46282"/>
    <w:multiLevelType w:val="multilevel"/>
    <w:tmpl w:val="C2D26C76"/>
    <w:styleLink w:val="WWNum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7C424D6F"/>
    <w:multiLevelType w:val="hybridMultilevel"/>
    <w:tmpl w:val="E188CC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0"/>
  </w:num>
  <w:num w:numId="6">
    <w:abstractNumId w:val="44"/>
  </w:num>
  <w:num w:numId="7">
    <w:abstractNumId w:val="40"/>
  </w:num>
  <w:num w:numId="8">
    <w:abstractNumId w:val="18"/>
  </w:num>
  <w:num w:numId="9">
    <w:abstractNumId w:val="5"/>
  </w:num>
  <w:num w:numId="10">
    <w:abstractNumId w:val="32"/>
  </w:num>
  <w:num w:numId="11">
    <w:abstractNumId w:val="31"/>
  </w:num>
  <w:num w:numId="12">
    <w:abstractNumId w:val="12"/>
  </w:num>
  <w:num w:numId="13">
    <w:abstractNumId w:val="24"/>
  </w:num>
  <w:num w:numId="14">
    <w:abstractNumId w:val="17"/>
  </w:num>
  <w:num w:numId="15">
    <w:abstractNumId w:val="19"/>
  </w:num>
  <w:num w:numId="16">
    <w:abstractNumId w:val="26"/>
  </w:num>
  <w:num w:numId="17">
    <w:abstractNumId w:val="13"/>
  </w:num>
  <w:num w:numId="18">
    <w:abstractNumId w:val="33"/>
  </w:num>
  <w:num w:numId="19">
    <w:abstractNumId w:val="20"/>
  </w:num>
  <w:num w:numId="20">
    <w:abstractNumId w:val="38"/>
  </w:num>
  <w:num w:numId="21">
    <w:abstractNumId w:val="29"/>
  </w:num>
  <w:num w:numId="22">
    <w:abstractNumId w:val="6"/>
  </w:num>
  <w:num w:numId="23">
    <w:abstractNumId w:val="39"/>
  </w:num>
  <w:num w:numId="24">
    <w:abstractNumId w:val="14"/>
  </w:num>
  <w:num w:numId="25">
    <w:abstractNumId w:val="21"/>
  </w:num>
  <w:num w:numId="26">
    <w:abstractNumId w:val="36"/>
  </w:num>
  <w:num w:numId="27">
    <w:abstractNumId w:val="15"/>
  </w:num>
  <w:num w:numId="28">
    <w:abstractNumId w:val="11"/>
  </w:num>
  <w:num w:numId="29">
    <w:abstractNumId w:val="22"/>
  </w:num>
  <w:num w:numId="30">
    <w:abstractNumId w:val="8"/>
  </w:num>
  <w:num w:numId="31">
    <w:abstractNumId w:val="28"/>
  </w:num>
  <w:num w:numId="32">
    <w:abstractNumId w:val="23"/>
  </w:num>
  <w:num w:numId="33">
    <w:abstractNumId w:val="7"/>
  </w:num>
  <w:num w:numId="34">
    <w:abstractNumId w:val="25"/>
  </w:num>
  <w:num w:numId="35">
    <w:abstractNumId w:val="30"/>
  </w:num>
  <w:num w:numId="36">
    <w:abstractNumId w:val="37"/>
  </w:num>
  <w:num w:numId="37">
    <w:abstractNumId w:val="45"/>
  </w:num>
  <w:num w:numId="38">
    <w:abstractNumId w:val="42"/>
  </w:num>
  <w:num w:numId="39">
    <w:abstractNumId w:val="34"/>
  </w:num>
  <w:num w:numId="40">
    <w:abstractNumId w:val="10"/>
  </w:num>
  <w:num w:numId="41">
    <w:abstractNumId w:val="41"/>
  </w:num>
  <w:num w:numId="42">
    <w:abstractNumId w:val="27"/>
  </w:num>
  <w:num w:numId="43">
    <w:abstractNumId w:val="43"/>
  </w:num>
  <w:num w:numId="44">
    <w:abstractNumId w:val="35"/>
  </w:num>
  <w:num w:numId="45">
    <w:abstractNumId w:val="9"/>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56BC"/>
    <w:rsid w:val="00000F74"/>
    <w:rsid w:val="0000258F"/>
    <w:rsid w:val="00002D70"/>
    <w:rsid w:val="000034AF"/>
    <w:rsid w:val="000036B6"/>
    <w:rsid w:val="00003B89"/>
    <w:rsid w:val="00004848"/>
    <w:rsid w:val="00005B24"/>
    <w:rsid w:val="00007200"/>
    <w:rsid w:val="00007380"/>
    <w:rsid w:val="000113D0"/>
    <w:rsid w:val="00011F3A"/>
    <w:rsid w:val="00012B71"/>
    <w:rsid w:val="00013ECC"/>
    <w:rsid w:val="00014378"/>
    <w:rsid w:val="0001560F"/>
    <w:rsid w:val="000158FE"/>
    <w:rsid w:val="00015EC5"/>
    <w:rsid w:val="00015FED"/>
    <w:rsid w:val="00017371"/>
    <w:rsid w:val="00017694"/>
    <w:rsid w:val="00020F36"/>
    <w:rsid w:val="00023726"/>
    <w:rsid w:val="000244D5"/>
    <w:rsid w:val="00024568"/>
    <w:rsid w:val="00025173"/>
    <w:rsid w:val="00026D03"/>
    <w:rsid w:val="000278B3"/>
    <w:rsid w:val="000279CC"/>
    <w:rsid w:val="000305D3"/>
    <w:rsid w:val="00030755"/>
    <w:rsid w:val="00030F4E"/>
    <w:rsid w:val="00031331"/>
    <w:rsid w:val="000347A2"/>
    <w:rsid w:val="00036BF3"/>
    <w:rsid w:val="000375DF"/>
    <w:rsid w:val="00037850"/>
    <w:rsid w:val="00041F73"/>
    <w:rsid w:val="00043A97"/>
    <w:rsid w:val="00044A49"/>
    <w:rsid w:val="00046778"/>
    <w:rsid w:val="00046CFC"/>
    <w:rsid w:val="000471D8"/>
    <w:rsid w:val="0004775F"/>
    <w:rsid w:val="00047AB2"/>
    <w:rsid w:val="00047DB0"/>
    <w:rsid w:val="00050F6C"/>
    <w:rsid w:val="00053710"/>
    <w:rsid w:val="00053FD1"/>
    <w:rsid w:val="00061387"/>
    <w:rsid w:val="000624C3"/>
    <w:rsid w:val="000654C1"/>
    <w:rsid w:val="0006591F"/>
    <w:rsid w:val="00070687"/>
    <w:rsid w:val="00071BF0"/>
    <w:rsid w:val="00074B0A"/>
    <w:rsid w:val="000802D6"/>
    <w:rsid w:val="00080434"/>
    <w:rsid w:val="00080A35"/>
    <w:rsid w:val="00082FBF"/>
    <w:rsid w:val="00083441"/>
    <w:rsid w:val="000848B2"/>
    <w:rsid w:val="000855F7"/>
    <w:rsid w:val="000856B0"/>
    <w:rsid w:val="00085B4D"/>
    <w:rsid w:val="000861AC"/>
    <w:rsid w:val="00086D5B"/>
    <w:rsid w:val="00087F75"/>
    <w:rsid w:val="00087FB5"/>
    <w:rsid w:val="00090659"/>
    <w:rsid w:val="00090D50"/>
    <w:rsid w:val="00090EE4"/>
    <w:rsid w:val="000931AB"/>
    <w:rsid w:val="000939D2"/>
    <w:rsid w:val="00093D42"/>
    <w:rsid w:val="000942BD"/>
    <w:rsid w:val="0009494B"/>
    <w:rsid w:val="00094B5D"/>
    <w:rsid w:val="00095060"/>
    <w:rsid w:val="00095E0F"/>
    <w:rsid w:val="00096476"/>
    <w:rsid w:val="00097401"/>
    <w:rsid w:val="0009767E"/>
    <w:rsid w:val="00097FDB"/>
    <w:rsid w:val="000A285A"/>
    <w:rsid w:val="000A3B88"/>
    <w:rsid w:val="000A40CE"/>
    <w:rsid w:val="000A5229"/>
    <w:rsid w:val="000A71E7"/>
    <w:rsid w:val="000A74B7"/>
    <w:rsid w:val="000A754B"/>
    <w:rsid w:val="000A79E1"/>
    <w:rsid w:val="000A7EBB"/>
    <w:rsid w:val="000B2835"/>
    <w:rsid w:val="000B4CB0"/>
    <w:rsid w:val="000B4DBD"/>
    <w:rsid w:val="000B5F68"/>
    <w:rsid w:val="000C046F"/>
    <w:rsid w:val="000C1CDB"/>
    <w:rsid w:val="000C3A07"/>
    <w:rsid w:val="000C5942"/>
    <w:rsid w:val="000C5DC7"/>
    <w:rsid w:val="000C6C50"/>
    <w:rsid w:val="000C79C1"/>
    <w:rsid w:val="000D0EEA"/>
    <w:rsid w:val="000D2CE2"/>
    <w:rsid w:val="000D35EA"/>
    <w:rsid w:val="000D3748"/>
    <w:rsid w:val="000D4107"/>
    <w:rsid w:val="000D45AC"/>
    <w:rsid w:val="000D7730"/>
    <w:rsid w:val="000D7D99"/>
    <w:rsid w:val="000E147A"/>
    <w:rsid w:val="000E2213"/>
    <w:rsid w:val="000E2E9C"/>
    <w:rsid w:val="000E387C"/>
    <w:rsid w:val="000E422A"/>
    <w:rsid w:val="000E4A50"/>
    <w:rsid w:val="000E51D6"/>
    <w:rsid w:val="000E5346"/>
    <w:rsid w:val="000E7790"/>
    <w:rsid w:val="000F0147"/>
    <w:rsid w:val="000F2066"/>
    <w:rsid w:val="000F2852"/>
    <w:rsid w:val="000F2F28"/>
    <w:rsid w:val="000F3A54"/>
    <w:rsid w:val="000F40A1"/>
    <w:rsid w:val="000F4C11"/>
    <w:rsid w:val="000F55F6"/>
    <w:rsid w:val="001008BB"/>
    <w:rsid w:val="00100B94"/>
    <w:rsid w:val="0010162F"/>
    <w:rsid w:val="00101649"/>
    <w:rsid w:val="00101721"/>
    <w:rsid w:val="0010492C"/>
    <w:rsid w:val="00110F9B"/>
    <w:rsid w:val="00111E4B"/>
    <w:rsid w:val="00114682"/>
    <w:rsid w:val="00116D4C"/>
    <w:rsid w:val="00117443"/>
    <w:rsid w:val="001204BF"/>
    <w:rsid w:val="001214EA"/>
    <w:rsid w:val="0012305F"/>
    <w:rsid w:val="00123E4D"/>
    <w:rsid w:val="00124A0F"/>
    <w:rsid w:val="00127A0B"/>
    <w:rsid w:val="00130686"/>
    <w:rsid w:val="001306E0"/>
    <w:rsid w:val="001307CE"/>
    <w:rsid w:val="0013087F"/>
    <w:rsid w:val="00132E8F"/>
    <w:rsid w:val="00133F04"/>
    <w:rsid w:val="00133FC7"/>
    <w:rsid w:val="001341E6"/>
    <w:rsid w:val="00134FBD"/>
    <w:rsid w:val="00137853"/>
    <w:rsid w:val="00137C98"/>
    <w:rsid w:val="00141A49"/>
    <w:rsid w:val="00142361"/>
    <w:rsid w:val="00142DE1"/>
    <w:rsid w:val="0014374F"/>
    <w:rsid w:val="001446B8"/>
    <w:rsid w:val="00144FF5"/>
    <w:rsid w:val="0014501B"/>
    <w:rsid w:val="00146483"/>
    <w:rsid w:val="00146506"/>
    <w:rsid w:val="001469AA"/>
    <w:rsid w:val="00151EBF"/>
    <w:rsid w:val="0015259D"/>
    <w:rsid w:val="00152C59"/>
    <w:rsid w:val="0015329A"/>
    <w:rsid w:val="00153ADA"/>
    <w:rsid w:val="00154162"/>
    <w:rsid w:val="00154C23"/>
    <w:rsid w:val="001559C9"/>
    <w:rsid w:val="00156516"/>
    <w:rsid w:val="001565BD"/>
    <w:rsid w:val="00157808"/>
    <w:rsid w:val="001578B7"/>
    <w:rsid w:val="00160CE4"/>
    <w:rsid w:val="001619F7"/>
    <w:rsid w:val="001630B0"/>
    <w:rsid w:val="001667FD"/>
    <w:rsid w:val="0016771B"/>
    <w:rsid w:val="00167DA6"/>
    <w:rsid w:val="00167DDD"/>
    <w:rsid w:val="00172BE0"/>
    <w:rsid w:val="00172D7C"/>
    <w:rsid w:val="00174FA2"/>
    <w:rsid w:val="001764E4"/>
    <w:rsid w:val="00176731"/>
    <w:rsid w:val="001773BC"/>
    <w:rsid w:val="001801FF"/>
    <w:rsid w:val="00180A99"/>
    <w:rsid w:val="00181136"/>
    <w:rsid w:val="00181A52"/>
    <w:rsid w:val="00181C7B"/>
    <w:rsid w:val="001831CB"/>
    <w:rsid w:val="0018331C"/>
    <w:rsid w:val="00183507"/>
    <w:rsid w:val="001861BA"/>
    <w:rsid w:val="0018686E"/>
    <w:rsid w:val="00186968"/>
    <w:rsid w:val="00186D8A"/>
    <w:rsid w:val="00186E5F"/>
    <w:rsid w:val="0018744E"/>
    <w:rsid w:val="00193404"/>
    <w:rsid w:val="00195311"/>
    <w:rsid w:val="0019675E"/>
    <w:rsid w:val="0019729B"/>
    <w:rsid w:val="001A1CB0"/>
    <w:rsid w:val="001A1DFF"/>
    <w:rsid w:val="001A2BC3"/>
    <w:rsid w:val="001A3003"/>
    <w:rsid w:val="001A3081"/>
    <w:rsid w:val="001A398D"/>
    <w:rsid w:val="001A41F2"/>
    <w:rsid w:val="001A644B"/>
    <w:rsid w:val="001B08EF"/>
    <w:rsid w:val="001B14CB"/>
    <w:rsid w:val="001B2CAA"/>
    <w:rsid w:val="001B2E34"/>
    <w:rsid w:val="001B3337"/>
    <w:rsid w:val="001B3EC8"/>
    <w:rsid w:val="001B43B3"/>
    <w:rsid w:val="001B540D"/>
    <w:rsid w:val="001B75AC"/>
    <w:rsid w:val="001B76CE"/>
    <w:rsid w:val="001C2066"/>
    <w:rsid w:val="001C2C7A"/>
    <w:rsid w:val="001C3CF9"/>
    <w:rsid w:val="001C54D1"/>
    <w:rsid w:val="001C5825"/>
    <w:rsid w:val="001C76DE"/>
    <w:rsid w:val="001C7F11"/>
    <w:rsid w:val="001D0003"/>
    <w:rsid w:val="001D002F"/>
    <w:rsid w:val="001D03F3"/>
    <w:rsid w:val="001D223B"/>
    <w:rsid w:val="001D2B55"/>
    <w:rsid w:val="001D3566"/>
    <w:rsid w:val="001D4121"/>
    <w:rsid w:val="001D49B3"/>
    <w:rsid w:val="001D4ADC"/>
    <w:rsid w:val="001D6308"/>
    <w:rsid w:val="001E05C9"/>
    <w:rsid w:val="001E0EAE"/>
    <w:rsid w:val="001E2AD8"/>
    <w:rsid w:val="001E46BD"/>
    <w:rsid w:val="001E7CF4"/>
    <w:rsid w:val="001F04CE"/>
    <w:rsid w:val="001F092E"/>
    <w:rsid w:val="001F09B7"/>
    <w:rsid w:val="001F0A2C"/>
    <w:rsid w:val="001F0B81"/>
    <w:rsid w:val="001F17CE"/>
    <w:rsid w:val="001F2118"/>
    <w:rsid w:val="001F29A7"/>
    <w:rsid w:val="001F4F70"/>
    <w:rsid w:val="001F5B50"/>
    <w:rsid w:val="001F5D1C"/>
    <w:rsid w:val="001F627E"/>
    <w:rsid w:val="001F6615"/>
    <w:rsid w:val="001F6DFA"/>
    <w:rsid w:val="001F7404"/>
    <w:rsid w:val="00201273"/>
    <w:rsid w:val="00201CE3"/>
    <w:rsid w:val="002024F4"/>
    <w:rsid w:val="00204189"/>
    <w:rsid w:val="00204B72"/>
    <w:rsid w:val="00205095"/>
    <w:rsid w:val="00205C67"/>
    <w:rsid w:val="00206477"/>
    <w:rsid w:val="00206585"/>
    <w:rsid w:val="00210CA2"/>
    <w:rsid w:val="00211C36"/>
    <w:rsid w:val="002125F8"/>
    <w:rsid w:val="00212A3A"/>
    <w:rsid w:val="00212C22"/>
    <w:rsid w:val="002136BB"/>
    <w:rsid w:val="00215165"/>
    <w:rsid w:val="00215F19"/>
    <w:rsid w:val="00217111"/>
    <w:rsid w:val="00221CAC"/>
    <w:rsid w:val="0022295C"/>
    <w:rsid w:val="00222FD3"/>
    <w:rsid w:val="002230E4"/>
    <w:rsid w:val="00223F98"/>
    <w:rsid w:val="002249A0"/>
    <w:rsid w:val="00227708"/>
    <w:rsid w:val="00227CA5"/>
    <w:rsid w:val="00230494"/>
    <w:rsid w:val="00230F0E"/>
    <w:rsid w:val="00232A16"/>
    <w:rsid w:val="0023313B"/>
    <w:rsid w:val="00233576"/>
    <w:rsid w:val="00233B6C"/>
    <w:rsid w:val="00233D80"/>
    <w:rsid w:val="00235487"/>
    <w:rsid w:val="002359C4"/>
    <w:rsid w:val="00235AB0"/>
    <w:rsid w:val="00237FDB"/>
    <w:rsid w:val="00241E06"/>
    <w:rsid w:val="00244B36"/>
    <w:rsid w:val="00244D29"/>
    <w:rsid w:val="00245358"/>
    <w:rsid w:val="0024631B"/>
    <w:rsid w:val="00246E9D"/>
    <w:rsid w:val="00247B25"/>
    <w:rsid w:val="00247F2A"/>
    <w:rsid w:val="002508FA"/>
    <w:rsid w:val="00251401"/>
    <w:rsid w:val="00252FA5"/>
    <w:rsid w:val="00253553"/>
    <w:rsid w:val="00253C28"/>
    <w:rsid w:val="00255D1B"/>
    <w:rsid w:val="00256166"/>
    <w:rsid w:val="00261EBA"/>
    <w:rsid w:val="0026327C"/>
    <w:rsid w:val="00263717"/>
    <w:rsid w:val="00263FF6"/>
    <w:rsid w:val="00264A32"/>
    <w:rsid w:val="00265A15"/>
    <w:rsid w:val="00265BC4"/>
    <w:rsid w:val="00266930"/>
    <w:rsid w:val="0026769A"/>
    <w:rsid w:val="002701B2"/>
    <w:rsid w:val="0027107F"/>
    <w:rsid w:val="00271E93"/>
    <w:rsid w:val="0027385F"/>
    <w:rsid w:val="00273B6C"/>
    <w:rsid w:val="00273B7D"/>
    <w:rsid w:val="00273F20"/>
    <w:rsid w:val="0027504B"/>
    <w:rsid w:val="0027516A"/>
    <w:rsid w:val="002760D0"/>
    <w:rsid w:val="002777B4"/>
    <w:rsid w:val="00280A3E"/>
    <w:rsid w:val="00280F37"/>
    <w:rsid w:val="002815D9"/>
    <w:rsid w:val="00281F5C"/>
    <w:rsid w:val="00282B85"/>
    <w:rsid w:val="00283A8A"/>
    <w:rsid w:val="00286122"/>
    <w:rsid w:val="0028673B"/>
    <w:rsid w:val="002900A9"/>
    <w:rsid w:val="002915B5"/>
    <w:rsid w:val="00291C75"/>
    <w:rsid w:val="00292C28"/>
    <w:rsid w:val="00292DE8"/>
    <w:rsid w:val="002944D3"/>
    <w:rsid w:val="00294D33"/>
    <w:rsid w:val="00294F1E"/>
    <w:rsid w:val="00297764"/>
    <w:rsid w:val="00297D28"/>
    <w:rsid w:val="002A2858"/>
    <w:rsid w:val="002A2987"/>
    <w:rsid w:val="002A38B4"/>
    <w:rsid w:val="002A4CF2"/>
    <w:rsid w:val="002A638A"/>
    <w:rsid w:val="002A78C7"/>
    <w:rsid w:val="002A7D7E"/>
    <w:rsid w:val="002A7F69"/>
    <w:rsid w:val="002B0049"/>
    <w:rsid w:val="002B0408"/>
    <w:rsid w:val="002B0E01"/>
    <w:rsid w:val="002B16D2"/>
    <w:rsid w:val="002B1C78"/>
    <w:rsid w:val="002B2BF5"/>
    <w:rsid w:val="002B396D"/>
    <w:rsid w:val="002B4684"/>
    <w:rsid w:val="002B4BA1"/>
    <w:rsid w:val="002B5071"/>
    <w:rsid w:val="002B53C7"/>
    <w:rsid w:val="002B62BB"/>
    <w:rsid w:val="002B680B"/>
    <w:rsid w:val="002B6C86"/>
    <w:rsid w:val="002B6EC1"/>
    <w:rsid w:val="002B7037"/>
    <w:rsid w:val="002B7118"/>
    <w:rsid w:val="002C06FF"/>
    <w:rsid w:val="002C15F0"/>
    <w:rsid w:val="002C22A8"/>
    <w:rsid w:val="002C3F90"/>
    <w:rsid w:val="002C414B"/>
    <w:rsid w:val="002C4476"/>
    <w:rsid w:val="002C452E"/>
    <w:rsid w:val="002C52DA"/>
    <w:rsid w:val="002C5620"/>
    <w:rsid w:val="002C5A23"/>
    <w:rsid w:val="002C6E73"/>
    <w:rsid w:val="002C7764"/>
    <w:rsid w:val="002C791A"/>
    <w:rsid w:val="002C7AE6"/>
    <w:rsid w:val="002D0693"/>
    <w:rsid w:val="002D0F97"/>
    <w:rsid w:val="002D1149"/>
    <w:rsid w:val="002D16D8"/>
    <w:rsid w:val="002D23CB"/>
    <w:rsid w:val="002D3059"/>
    <w:rsid w:val="002D4706"/>
    <w:rsid w:val="002D542B"/>
    <w:rsid w:val="002D629A"/>
    <w:rsid w:val="002E4841"/>
    <w:rsid w:val="002E4ED2"/>
    <w:rsid w:val="002E5138"/>
    <w:rsid w:val="002E6A15"/>
    <w:rsid w:val="002E7491"/>
    <w:rsid w:val="002E7E2B"/>
    <w:rsid w:val="002F0037"/>
    <w:rsid w:val="002F09FD"/>
    <w:rsid w:val="002F0D4A"/>
    <w:rsid w:val="002F2EF9"/>
    <w:rsid w:val="002F3A91"/>
    <w:rsid w:val="002F3B18"/>
    <w:rsid w:val="002F3CD7"/>
    <w:rsid w:val="002F58E2"/>
    <w:rsid w:val="002F5937"/>
    <w:rsid w:val="002F5BF0"/>
    <w:rsid w:val="002F6FC5"/>
    <w:rsid w:val="002F70B2"/>
    <w:rsid w:val="00300460"/>
    <w:rsid w:val="00302F69"/>
    <w:rsid w:val="00305961"/>
    <w:rsid w:val="00305EEC"/>
    <w:rsid w:val="00306064"/>
    <w:rsid w:val="00306DDE"/>
    <w:rsid w:val="00307041"/>
    <w:rsid w:val="003075D6"/>
    <w:rsid w:val="00307764"/>
    <w:rsid w:val="00310079"/>
    <w:rsid w:val="00311D7C"/>
    <w:rsid w:val="003120A4"/>
    <w:rsid w:val="00312475"/>
    <w:rsid w:val="00312C36"/>
    <w:rsid w:val="003130AC"/>
    <w:rsid w:val="00313C52"/>
    <w:rsid w:val="00313DFB"/>
    <w:rsid w:val="00315AA9"/>
    <w:rsid w:val="00320D7F"/>
    <w:rsid w:val="00321E9C"/>
    <w:rsid w:val="00322A24"/>
    <w:rsid w:val="00322CAF"/>
    <w:rsid w:val="00323751"/>
    <w:rsid w:val="00323C61"/>
    <w:rsid w:val="00324FC2"/>
    <w:rsid w:val="00327FF9"/>
    <w:rsid w:val="00333796"/>
    <w:rsid w:val="00333E2C"/>
    <w:rsid w:val="00335216"/>
    <w:rsid w:val="00335938"/>
    <w:rsid w:val="00335CB0"/>
    <w:rsid w:val="003362C3"/>
    <w:rsid w:val="003373FF"/>
    <w:rsid w:val="003375AD"/>
    <w:rsid w:val="00337B61"/>
    <w:rsid w:val="00342361"/>
    <w:rsid w:val="00344A82"/>
    <w:rsid w:val="00344BDB"/>
    <w:rsid w:val="0034584E"/>
    <w:rsid w:val="00345B45"/>
    <w:rsid w:val="00347365"/>
    <w:rsid w:val="00350109"/>
    <w:rsid w:val="00350543"/>
    <w:rsid w:val="00351364"/>
    <w:rsid w:val="00353DA7"/>
    <w:rsid w:val="00353DE1"/>
    <w:rsid w:val="003546B7"/>
    <w:rsid w:val="00355EF9"/>
    <w:rsid w:val="00355FF1"/>
    <w:rsid w:val="0035669B"/>
    <w:rsid w:val="003578AF"/>
    <w:rsid w:val="0035794D"/>
    <w:rsid w:val="003601CA"/>
    <w:rsid w:val="00362DF4"/>
    <w:rsid w:val="00363109"/>
    <w:rsid w:val="00363B56"/>
    <w:rsid w:val="003641DD"/>
    <w:rsid w:val="00365499"/>
    <w:rsid w:val="003701CF"/>
    <w:rsid w:val="00371452"/>
    <w:rsid w:val="00371FDC"/>
    <w:rsid w:val="00372DF9"/>
    <w:rsid w:val="00373529"/>
    <w:rsid w:val="003738B2"/>
    <w:rsid w:val="00374394"/>
    <w:rsid w:val="00375702"/>
    <w:rsid w:val="003762BF"/>
    <w:rsid w:val="00376377"/>
    <w:rsid w:val="00376FEB"/>
    <w:rsid w:val="00376FEC"/>
    <w:rsid w:val="00377224"/>
    <w:rsid w:val="0038182A"/>
    <w:rsid w:val="00381E97"/>
    <w:rsid w:val="00382D7F"/>
    <w:rsid w:val="003831A2"/>
    <w:rsid w:val="00383428"/>
    <w:rsid w:val="00384BEF"/>
    <w:rsid w:val="00384FCB"/>
    <w:rsid w:val="00385B28"/>
    <w:rsid w:val="0038644C"/>
    <w:rsid w:val="00386F39"/>
    <w:rsid w:val="00390882"/>
    <w:rsid w:val="00390F50"/>
    <w:rsid w:val="003915BB"/>
    <w:rsid w:val="00391D87"/>
    <w:rsid w:val="003927F1"/>
    <w:rsid w:val="003957DC"/>
    <w:rsid w:val="00396D11"/>
    <w:rsid w:val="00397695"/>
    <w:rsid w:val="003A155E"/>
    <w:rsid w:val="003A6074"/>
    <w:rsid w:val="003A67F9"/>
    <w:rsid w:val="003A7289"/>
    <w:rsid w:val="003B0196"/>
    <w:rsid w:val="003B0871"/>
    <w:rsid w:val="003B22A5"/>
    <w:rsid w:val="003B3E82"/>
    <w:rsid w:val="003B4D02"/>
    <w:rsid w:val="003B5BD8"/>
    <w:rsid w:val="003B5E92"/>
    <w:rsid w:val="003C0301"/>
    <w:rsid w:val="003C0DB2"/>
    <w:rsid w:val="003C2A93"/>
    <w:rsid w:val="003C50C6"/>
    <w:rsid w:val="003C54A2"/>
    <w:rsid w:val="003C68C8"/>
    <w:rsid w:val="003C7059"/>
    <w:rsid w:val="003D0D8D"/>
    <w:rsid w:val="003D16C7"/>
    <w:rsid w:val="003D221D"/>
    <w:rsid w:val="003D4B7E"/>
    <w:rsid w:val="003D6CB5"/>
    <w:rsid w:val="003D6E20"/>
    <w:rsid w:val="003D7A68"/>
    <w:rsid w:val="003E03DF"/>
    <w:rsid w:val="003E0A33"/>
    <w:rsid w:val="003E2918"/>
    <w:rsid w:val="003E31B0"/>
    <w:rsid w:val="003E42B5"/>
    <w:rsid w:val="003E488B"/>
    <w:rsid w:val="003E4971"/>
    <w:rsid w:val="003E587B"/>
    <w:rsid w:val="003E6764"/>
    <w:rsid w:val="003F1D91"/>
    <w:rsid w:val="003F3DAF"/>
    <w:rsid w:val="003F548C"/>
    <w:rsid w:val="00400FD5"/>
    <w:rsid w:val="00401657"/>
    <w:rsid w:val="00402D88"/>
    <w:rsid w:val="004032D3"/>
    <w:rsid w:val="004035E4"/>
    <w:rsid w:val="00403798"/>
    <w:rsid w:val="0040432D"/>
    <w:rsid w:val="00407335"/>
    <w:rsid w:val="004104CE"/>
    <w:rsid w:val="00410575"/>
    <w:rsid w:val="004110E4"/>
    <w:rsid w:val="004121E7"/>
    <w:rsid w:val="00413489"/>
    <w:rsid w:val="00413771"/>
    <w:rsid w:val="0041489B"/>
    <w:rsid w:val="004149EE"/>
    <w:rsid w:val="0041753C"/>
    <w:rsid w:val="00420B7F"/>
    <w:rsid w:val="00420EE5"/>
    <w:rsid w:val="0042100E"/>
    <w:rsid w:val="004213F3"/>
    <w:rsid w:val="00421F5F"/>
    <w:rsid w:val="00422682"/>
    <w:rsid w:val="004241F3"/>
    <w:rsid w:val="00425AD5"/>
    <w:rsid w:val="004276BC"/>
    <w:rsid w:val="00430A64"/>
    <w:rsid w:val="00432CE1"/>
    <w:rsid w:val="00432FEF"/>
    <w:rsid w:val="00433927"/>
    <w:rsid w:val="00434C33"/>
    <w:rsid w:val="00434DDC"/>
    <w:rsid w:val="00434EC5"/>
    <w:rsid w:val="004357BF"/>
    <w:rsid w:val="00435AAC"/>
    <w:rsid w:val="00436744"/>
    <w:rsid w:val="00436BBE"/>
    <w:rsid w:val="00437E79"/>
    <w:rsid w:val="004408E5"/>
    <w:rsid w:val="00441693"/>
    <w:rsid w:val="00441773"/>
    <w:rsid w:val="004417F4"/>
    <w:rsid w:val="00441828"/>
    <w:rsid w:val="00441D84"/>
    <w:rsid w:val="00442B08"/>
    <w:rsid w:val="00442E7D"/>
    <w:rsid w:val="00443DB5"/>
    <w:rsid w:val="00443EC4"/>
    <w:rsid w:val="00444B45"/>
    <w:rsid w:val="00445F9F"/>
    <w:rsid w:val="00447650"/>
    <w:rsid w:val="00447EA2"/>
    <w:rsid w:val="00450717"/>
    <w:rsid w:val="00450DC9"/>
    <w:rsid w:val="00451213"/>
    <w:rsid w:val="004513F0"/>
    <w:rsid w:val="00451FB1"/>
    <w:rsid w:val="00454431"/>
    <w:rsid w:val="00456536"/>
    <w:rsid w:val="00457827"/>
    <w:rsid w:val="004602D8"/>
    <w:rsid w:val="004627CF"/>
    <w:rsid w:val="00463499"/>
    <w:rsid w:val="00463558"/>
    <w:rsid w:val="004642C9"/>
    <w:rsid w:val="004664B5"/>
    <w:rsid w:val="004665D3"/>
    <w:rsid w:val="004668A4"/>
    <w:rsid w:val="00466F63"/>
    <w:rsid w:val="0047083D"/>
    <w:rsid w:val="00471A00"/>
    <w:rsid w:val="004731FE"/>
    <w:rsid w:val="0047524D"/>
    <w:rsid w:val="004762D6"/>
    <w:rsid w:val="00480422"/>
    <w:rsid w:val="0048144E"/>
    <w:rsid w:val="0048165F"/>
    <w:rsid w:val="00481BEB"/>
    <w:rsid w:val="00482A1C"/>
    <w:rsid w:val="004838F9"/>
    <w:rsid w:val="00483C12"/>
    <w:rsid w:val="0048406D"/>
    <w:rsid w:val="004903B8"/>
    <w:rsid w:val="00490941"/>
    <w:rsid w:val="00490E92"/>
    <w:rsid w:val="00491D75"/>
    <w:rsid w:val="00493390"/>
    <w:rsid w:val="0049385F"/>
    <w:rsid w:val="00495090"/>
    <w:rsid w:val="00496455"/>
    <w:rsid w:val="00497589"/>
    <w:rsid w:val="004A065F"/>
    <w:rsid w:val="004A1592"/>
    <w:rsid w:val="004A1747"/>
    <w:rsid w:val="004A44CA"/>
    <w:rsid w:val="004A44F0"/>
    <w:rsid w:val="004A4B95"/>
    <w:rsid w:val="004A4BD2"/>
    <w:rsid w:val="004A6905"/>
    <w:rsid w:val="004A6975"/>
    <w:rsid w:val="004A6ABF"/>
    <w:rsid w:val="004A7F95"/>
    <w:rsid w:val="004B0E37"/>
    <w:rsid w:val="004B1834"/>
    <w:rsid w:val="004B19FA"/>
    <w:rsid w:val="004B3854"/>
    <w:rsid w:val="004B3DC9"/>
    <w:rsid w:val="004B3E8D"/>
    <w:rsid w:val="004B578D"/>
    <w:rsid w:val="004B6719"/>
    <w:rsid w:val="004B7919"/>
    <w:rsid w:val="004B7F56"/>
    <w:rsid w:val="004C1235"/>
    <w:rsid w:val="004C1920"/>
    <w:rsid w:val="004C289C"/>
    <w:rsid w:val="004C30BF"/>
    <w:rsid w:val="004C3AAC"/>
    <w:rsid w:val="004C48C3"/>
    <w:rsid w:val="004C511E"/>
    <w:rsid w:val="004C523F"/>
    <w:rsid w:val="004C6693"/>
    <w:rsid w:val="004C75A4"/>
    <w:rsid w:val="004C7655"/>
    <w:rsid w:val="004D2417"/>
    <w:rsid w:val="004D4358"/>
    <w:rsid w:val="004D4661"/>
    <w:rsid w:val="004D49A1"/>
    <w:rsid w:val="004D5A7A"/>
    <w:rsid w:val="004D70BB"/>
    <w:rsid w:val="004D71EF"/>
    <w:rsid w:val="004D7A9D"/>
    <w:rsid w:val="004E22CF"/>
    <w:rsid w:val="004E2742"/>
    <w:rsid w:val="004E52A7"/>
    <w:rsid w:val="004E54F5"/>
    <w:rsid w:val="004E761D"/>
    <w:rsid w:val="004F1B39"/>
    <w:rsid w:val="004F27C2"/>
    <w:rsid w:val="004F3D1D"/>
    <w:rsid w:val="004F5F50"/>
    <w:rsid w:val="00500107"/>
    <w:rsid w:val="00500248"/>
    <w:rsid w:val="0050091C"/>
    <w:rsid w:val="00501423"/>
    <w:rsid w:val="005025F5"/>
    <w:rsid w:val="00503573"/>
    <w:rsid w:val="0050389B"/>
    <w:rsid w:val="00503905"/>
    <w:rsid w:val="0050665D"/>
    <w:rsid w:val="00506DEC"/>
    <w:rsid w:val="005103D3"/>
    <w:rsid w:val="00510587"/>
    <w:rsid w:val="00510C95"/>
    <w:rsid w:val="00511659"/>
    <w:rsid w:val="00513D5B"/>
    <w:rsid w:val="00514176"/>
    <w:rsid w:val="005170CD"/>
    <w:rsid w:val="005173A8"/>
    <w:rsid w:val="005177C9"/>
    <w:rsid w:val="005178A1"/>
    <w:rsid w:val="005201ED"/>
    <w:rsid w:val="00520647"/>
    <w:rsid w:val="0052134B"/>
    <w:rsid w:val="00522F4F"/>
    <w:rsid w:val="005249CA"/>
    <w:rsid w:val="00525079"/>
    <w:rsid w:val="005255A5"/>
    <w:rsid w:val="0052681F"/>
    <w:rsid w:val="0052695A"/>
    <w:rsid w:val="005310E9"/>
    <w:rsid w:val="0053182A"/>
    <w:rsid w:val="00532B10"/>
    <w:rsid w:val="005340E9"/>
    <w:rsid w:val="00534E4A"/>
    <w:rsid w:val="00535139"/>
    <w:rsid w:val="00535F2C"/>
    <w:rsid w:val="005371CE"/>
    <w:rsid w:val="0053794A"/>
    <w:rsid w:val="00541F04"/>
    <w:rsid w:val="005423BA"/>
    <w:rsid w:val="0054273E"/>
    <w:rsid w:val="00542825"/>
    <w:rsid w:val="00542E9F"/>
    <w:rsid w:val="00543470"/>
    <w:rsid w:val="005448BB"/>
    <w:rsid w:val="00546177"/>
    <w:rsid w:val="005461A3"/>
    <w:rsid w:val="00546FE8"/>
    <w:rsid w:val="0055042E"/>
    <w:rsid w:val="0055062C"/>
    <w:rsid w:val="00550EE8"/>
    <w:rsid w:val="0055244C"/>
    <w:rsid w:val="00552AD2"/>
    <w:rsid w:val="005537D9"/>
    <w:rsid w:val="00554F06"/>
    <w:rsid w:val="0055525F"/>
    <w:rsid w:val="00555491"/>
    <w:rsid w:val="0055594D"/>
    <w:rsid w:val="005568E4"/>
    <w:rsid w:val="005574FF"/>
    <w:rsid w:val="005579C1"/>
    <w:rsid w:val="00557C38"/>
    <w:rsid w:val="00561550"/>
    <w:rsid w:val="00562390"/>
    <w:rsid w:val="005623C2"/>
    <w:rsid w:val="0056444A"/>
    <w:rsid w:val="00564A2F"/>
    <w:rsid w:val="00565A22"/>
    <w:rsid w:val="00565C8E"/>
    <w:rsid w:val="00567D95"/>
    <w:rsid w:val="00567FA7"/>
    <w:rsid w:val="005700B6"/>
    <w:rsid w:val="005708C0"/>
    <w:rsid w:val="0057098B"/>
    <w:rsid w:val="005716C0"/>
    <w:rsid w:val="00572E72"/>
    <w:rsid w:val="005731CA"/>
    <w:rsid w:val="00573B5F"/>
    <w:rsid w:val="00574D99"/>
    <w:rsid w:val="0057634C"/>
    <w:rsid w:val="005767E1"/>
    <w:rsid w:val="0057762C"/>
    <w:rsid w:val="00581A6D"/>
    <w:rsid w:val="00581F87"/>
    <w:rsid w:val="00582B4F"/>
    <w:rsid w:val="00583112"/>
    <w:rsid w:val="00583B91"/>
    <w:rsid w:val="0058450C"/>
    <w:rsid w:val="0058489D"/>
    <w:rsid w:val="005863F7"/>
    <w:rsid w:val="00590546"/>
    <w:rsid w:val="005937FA"/>
    <w:rsid w:val="00594731"/>
    <w:rsid w:val="00595863"/>
    <w:rsid w:val="005968DF"/>
    <w:rsid w:val="00596F91"/>
    <w:rsid w:val="00597D4F"/>
    <w:rsid w:val="005A0941"/>
    <w:rsid w:val="005A0BF2"/>
    <w:rsid w:val="005A2102"/>
    <w:rsid w:val="005A27B9"/>
    <w:rsid w:val="005A5BAC"/>
    <w:rsid w:val="005A67C3"/>
    <w:rsid w:val="005A7E56"/>
    <w:rsid w:val="005B03B0"/>
    <w:rsid w:val="005B12E8"/>
    <w:rsid w:val="005B3207"/>
    <w:rsid w:val="005B400A"/>
    <w:rsid w:val="005B4550"/>
    <w:rsid w:val="005B4C20"/>
    <w:rsid w:val="005B5621"/>
    <w:rsid w:val="005B6A8C"/>
    <w:rsid w:val="005B6FDF"/>
    <w:rsid w:val="005B7585"/>
    <w:rsid w:val="005C08B7"/>
    <w:rsid w:val="005C0B92"/>
    <w:rsid w:val="005C279A"/>
    <w:rsid w:val="005C5BFB"/>
    <w:rsid w:val="005C79D2"/>
    <w:rsid w:val="005C7DF1"/>
    <w:rsid w:val="005D09E1"/>
    <w:rsid w:val="005D5073"/>
    <w:rsid w:val="005D5F5C"/>
    <w:rsid w:val="005E0285"/>
    <w:rsid w:val="005E0373"/>
    <w:rsid w:val="005E0B2C"/>
    <w:rsid w:val="005E0C68"/>
    <w:rsid w:val="005E1ED9"/>
    <w:rsid w:val="005E2166"/>
    <w:rsid w:val="005E21FA"/>
    <w:rsid w:val="005E22A9"/>
    <w:rsid w:val="005E2348"/>
    <w:rsid w:val="005E2389"/>
    <w:rsid w:val="005E3F3F"/>
    <w:rsid w:val="005E7774"/>
    <w:rsid w:val="005E7D5F"/>
    <w:rsid w:val="005F1877"/>
    <w:rsid w:val="005F1F68"/>
    <w:rsid w:val="005F27E4"/>
    <w:rsid w:val="005F28E7"/>
    <w:rsid w:val="005F6B2A"/>
    <w:rsid w:val="00601491"/>
    <w:rsid w:val="00601D98"/>
    <w:rsid w:val="00602A1C"/>
    <w:rsid w:val="00605E44"/>
    <w:rsid w:val="006060AA"/>
    <w:rsid w:val="00606349"/>
    <w:rsid w:val="006069F3"/>
    <w:rsid w:val="00606B0F"/>
    <w:rsid w:val="00607628"/>
    <w:rsid w:val="00607D3D"/>
    <w:rsid w:val="006115C4"/>
    <w:rsid w:val="00611B02"/>
    <w:rsid w:val="00611BA2"/>
    <w:rsid w:val="00611F1C"/>
    <w:rsid w:val="006155DB"/>
    <w:rsid w:val="006160CA"/>
    <w:rsid w:val="00617608"/>
    <w:rsid w:val="00620051"/>
    <w:rsid w:val="00622AC9"/>
    <w:rsid w:val="00623041"/>
    <w:rsid w:val="00623248"/>
    <w:rsid w:val="00624248"/>
    <w:rsid w:val="0062588B"/>
    <w:rsid w:val="00627937"/>
    <w:rsid w:val="0063064F"/>
    <w:rsid w:val="00630DF8"/>
    <w:rsid w:val="00634646"/>
    <w:rsid w:val="00635D13"/>
    <w:rsid w:val="006360DE"/>
    <w:rsid w:val="00636D99"/>
    <w:rsid w:val="00637F8C"/>
    <w:rsid w:val="006414C9"/>
    <w:rsid w:val="00641678"/>
    <w:rsid w:val="00641E56"/>
    <w:rsid w:val="00642C6D"/>
    <w:rsid w:val="00644053"/>
    <w:rsid w:val="00644335"/>
    <w:rsid w:val="00644F42"/>
    <w:rsid w:val="00644F9C"/>
    <w:rsid w:val="006466D2"/>
    <w:rsid w:val="00650ED6"/>
    <w:rsid w:val="006526C7"/>
    <w:rsid w:val="00653610"/>
    <w:rsid w:val="00654AC7"/>
    <w:rsid w:val="00655D6C"/>
    <w:rsid w:val="00656407"/>
    <w:rsid w:val="00661341"/>
    <w:rsid w:val="006615AA"/>
    <w:rsid w:val="00661FBC"/>
    <w:rsid w:val="00663CAB"/>
    <w:rsid w:val="006644E3"/>
    <w:rsid w:val="006650BA"/>
    <w:rsid w:val="006654BD"/>
    <w:rsid w:val="0066595D"/>
    <w:rsid w:val="0066666C"/>
    <w:rsid w:val="00671B10"/>
    <w:rsid w:val="00672DAF"/>
    <w:rsid w:val="00672DB3"/>
    <w:rsid w:val="00673065"/>
    <w:rsid w:val="00674383"/>
    <w:rsid w:val="00674B80"/>
    <w:rsid w:val="0067527B"/>
    <w:rsid w:val="006812A3"/>
    <w:rsid w:val="00681539"/>
    <w:rsid w:val="00681C3D"/>
    <w:rsid w:val="00682EEF"/>
    <w:rsid w:val="00682F64"/>
    <w:rsid w:val="00684503"/>
    <w:rsid w:val="00684A15"/>
    <w:rsid w:val="00684AB6"/>
    <w:rsid w:val="0068502D"/>
    <w:rsid w:val="006908AF"/>
    <w:rsid w:val="006916D8"/>
    <w:rsid w:val="00691F3B"/>
    <w:rsid w:val="00693A4C"/>
    <w:rsid w:val="0069519D"/>
    <w:rsid w:val="006954DC"/>
    <w:rsid w:val="00695533"/>
    <w:rsid w:val="006965FA"/>
    <w:rsid w:val="0069742B"/>
    <w:rsid w:val="006978B5"/>
    <w:rsid w:val="006A02DF"/>
    <w:rsid w:val="006A373B"/>
    <w:rsid w:val="006A3C09"/>
    <w:rsid w:val="006A5C64"/>
    <w:rsid w:val="006A65AB"/>
    <w:rsid w:val="006B1DEF"/>
    <w:rsid w:val="006B262E"/>
    <w:rsid w:val="006B2654"/>
    <w:rsid w:val="006B3944"/>
    <w:rsid w:val="006B58FD"/>
    <w:rsid w:val="006B6947"/>
    <w:rsid w:val="006B6AB2"/>
    <w:rsid w:val="006B71E4"/>
    <w:rsid w:val="006C0ECD"/>
    <w:rsid w:val="006C2C72"/>
    <w:rsid w:val="006C321C"/>
    <w:rsid w:val="006C36D9"/>
    <w:rsid w:val="006D03BF"/>
    <w:rsid w:val="006D580F"/>
    <w:rsid w:val="006D5AFD"/>
    <w:rsid w:val="006D5EC5"/>
    <w:rsid w:val="006D6950"/>
    <w:rsid w:val="006E0225"/>
    <w:rsid w:val="006E0DDA"/>
    <w:rsid w:val="006E11BA"/>
    <w:rsid w:val="006E3BC0"/>
    <w:rsid w:val="006E3D23"/>
    <w:rsid w:val="006E3F7D"/>
    <w:rsid w:val="006F254D"/>
    <w:rsid w:val="006F29FB"/>
    <w:rsid w:val="006F4202"/>
    <w:rsid w:val="006F6F39"/>
    <w:rsid w:val="00701C2D"/>
    <w:rsid w:val="00702341"/>
    <w:rsid w:val="0070248F"/>
    <w:rsid w:val="007064EE"/>
    <w:rsid w:val="00707F33"/>
    <w:rsid w:val="00712564"/>
    <w:rsid w:val="00712C8E"/>
    <w:rsid w:val="007149DF"/>
    <w:rsid w:val="00714CAE"/>
    <w:rsid w:val="00716A83"/>
    <w:rsid w:val="0071701D"/>
    <w:rsid w:val="00721C1C"/>
    <w:rsid w:val="0072241B"/>
    <w:rsid w:val="00722930"/>
    <w:rsid w:val="00722BEE"/>
    <w:rsid w:val="007233BB"/>
    <w:rsid w:val="0072456D"/>
    <w:rsid w:val="00724695"/>
    <w:rsid w:val="00725946"/>
    <w:rsid w:val="00726C12"/>
    <w:rsid w:val="007277AE"/>
    <w:rsid w:val="00727A68"/>
    <w:rsid w:val="00727AAB"/>
    <w:rsid w:val="00727DDB"/>
    <w:rsid w:val="0073071A"/>
    <w:rsid w:val="007336D6"/>
    <w:rsid w:val="0073700B"/>
    <w:rsid w:val="007376EA"/>
    <w:rsid w:val="007406DD"/>
    <w:rsid w:val="007407D4"/>
    <w:rsid w:val="0074123D"/>
    <w:rsid w:val="00741DEC"/>
    <w:rsid w:val="007426E3"/>
    <w:rsid w:val="00743B36"/>
    <w:rsid w:val="00743FAD"/>
    <w:rsid w:val="007442E3"/>
    <w:rsid w:val="00744703"/>
    <w:rsid w:val="00745D44"/>
    <w:rsid w:val="00746A31"/>
    <w:rsid w:val="007472BA"/>
    <w:rsid w:val="007474F5"/>
    <w:rsid w:val="0075051C"/>
    <w:rsid w:val="00751200"/>
    <w:rsid w:val="00751246"/>
    <w:rsid w:val="007514E2"/>
    <w:rsid w:val="00752AB7"/>
    <w:rsid w:val="007534BE"/>
    <w:rsid w:val="00756CBE"/>
    <w:rsid w:val="00761852"/>
    <w:rsid w:val="00763105"/>
    <w:rsid w:val="00764BB9"/>
    <w:rsid w:val="00770195"/>
    <w:rsid w:val="00770C4E"/>
    <w:rsid w:val="00772315"/>
    <w:rsid w:val="007742CF"/>
    <w:rsid w:val="00774E86"/>
    <w:rsid w:val="00776F46"/>
    <w:rsid w:val="00777886"/>
    <w:rsid w:val="00777AA7"/>
    <w:rsid w:val="00780186"/>
    <w:rsid w:val="00781CCC"/>
    <w:rsid w:val="00782B9A"/>
    <w:rsid w:val="00784134"/>
    <w:rsid w:val="00784D22"/>
    <w:rsid w:val="00786475"/>
    <w:rsid w:val="00786975"/>
    <w:rsid w:val="00786AB6"/>
    <w:rsid w:val="00786B4D"/>
    <w:rsid w:val="00787071"/>
    <w:rsid w:val="007875FA"/>
    <w:rsid w:val="00792171"/>
    <w:rsid w:val="0079334D"/>
    <w:rsid w:val="007944BB"/>
    <w:rsid w:val="00794D0A"/>
    <w:rsid w:val="00794FAF"/>
    <w:rsid w:val="00795D77"/>
    <w:rsid w:val="00795DC9"/>
    <w:rsid w:val="00795FB6"/>
    <w:rsid w:val="00796947"/>
    <w:rsid w:val="007A19F7"/>
    <w:rsid w:val="007A22D5"/>
    <w:rsid w:val="007A3541"/>
    <w:rsid w:val="007A35AB"/>
    <w:rsid w:val="007A3F75"/>
    <w:rsid w:val="007A48A6"/>
    <w:rsid w:val="007A4EB7"/>
    <w:rsid w:val="007A582D"/>
    <w:rsid w:val="007A6619"/>
    <w:rsid w:val="007B0344"/>
    <w:rsid w:val="007B485C"/>
    <w:rsid w:val="007B4D54"/>
    <w:rsid w:val="007C3901"/>
    <w:rsid w:val="007C4308"/>
    <w:rsid w:val="007C55CE"/>
    <w:rsid w:val="007C5848"/>
    <w:rsid w:val="007C58E0"/>
    <w:rsid w:val="007C6BEA"/>
    <w:rsid w:val="007D148F"/>
    <w:rsid w:val="007D1CD9"/>
    <w:rsid w:val="007D23D2"/>
    <w:rsid w:val="007D2B48"/>
    <w:rsid w:val="007D3195"/>
    <w:rsid w:val="007D352F"/>
    <w:rsid w:val="007D394E"/>
    <w:rsid w:val="007D43B5"/>
    <w:rsid w:val="007D44D6"/>
    <w:rsid w:val="007D4F49"/>
    <w:rsid w:val="007D6061"/>
    <w:rsid w:val="007D67BA"/>
    <w:rsid w:val="007D78FA"/>
    <w:rsid w:val="007E236A"/>
    <w:rsid w:val="007E2A31"/>
    <w:rsid w:val="007E3E10"/>
    <w:rsid w:val="007E435D"/>
    <w:rsid w:val="007E5EA7"/>
    <w:rsid w:val="007E6C4B"/>
    <w:rsid w:val="007E6FB3"/>
    <w:rsid w:val="007F1932"/>
    <w:rsid w:val="007F4FC3"/>
    <w:rsid w:val="007F5147"/>
    <w:rsid w:val="007F536C"/>
    <w:rsid w:val="007F6EE8"/>
    <w:rsid w:val="00801D6D"/>
    <w:rsid w:val="0080209C"/>
    <w:rsid w:val="008024B0"/>
    <w:rsid w:val="008040F8"/>
    <w:rsid w:val="00804705"/>
    <w:rsid w:val="00810873"/>
    <w:rsid w:val="00810A1F"/>
    <w:rsid w:val="008116A5"/>
    <w:rsid w:val="00811938"/>
    <w:rsid w:val="00811DC6"/>
    <w:rsid w:val="0081200F"/>
    <w:rsid w:val="00812099"/>
    <w:rsid w:val="008122D5"/>
    <w:rsid w:val="00812845"/>
    <w:rsid w:val="00812A9A"/>
    <w:rsid w:val="008134B1"/>
    <w:rsid w:val="00813E07"/>
    <w:rsid w:val="008150F0"/>
    <w:rsid w:val="008158CB"/>
    <w:rsid w:val="008159A4"/>
    <w:rsid w:val="008162B5"/>
    <w:rsid w:val="008173DF"/>
    <w:rsid w:val="00817C06"/>
    <w:rsid w:val="00817E7D"/>
    <w:rsid w:val="0082038C"/>
    <w:rsid w:val="00820722"/>
    <w:rsid w:val="00820821"/>
    <w:rsid w:val="0082121B"/>
    <w:rsid w:val="00821C0B"/>
    <w:rsid w:val="00822EF0"/>
    <w:rsid w:val="00824408"/>
    <w:rsid w:val="00826273"/>
    <w:rsid w:val="0083159A"/>
    <w:rsid w:val="0083203B"/>
    <w:rsid w:val="00832AA1"/>
    <w:rsid w:val="00833363"/>
    <w:rsid w:val="008338D8"/>
    <w:rsid w:val="00835915"/>
    <w:rsid w:val="0083609C"/>
    <w:rsid w:val="008377A3"/>
    <w:rsid w:val="0084036D"/>
    <w:rsid w:val="008410E1"/>
    <w:rsid w:val="008414F6"/>
    <w:rsid w:val="00841979"/>
    <w:rsid w:val="00842732"/>
    <w:rsid w:val="008444C5"/>
    <w:rsid w:val="00844AE4"/>
    <w:rsid w:val="0084547B"/>
    <w:rsid w:val="008466FB"/>
    <w:rsid w:val="00847527"/>
    <w:rsid w:val="0085060C"/>
    <w:rsid w:val="0085153C"/>
    <w:rsid w:val="00851C20"/>
    <w:rsid w:val="0085381F"/>
    <w:rsid w:val="008538EC"/>
    <w:rsid w:val="00853BAA"/>
    <w:rsid w:val="008554D2"/>
    <w:rsid w:val="00855EB9"/>
    <w:rsid w:val="008565A1"/>
    <w:rsid w:val="008600B3"/>
    <w:rsid w:val="0086026F"/>
    <w:rsid w:val="008604DD"/>
    <w:rsid w:val="00860AF7"/>
    <w:rsid w:val="00861CDE"/>
    <w:rsid w:val="008623D2"/>
    <w:rsid w:val="0086500A"/>
    <w:rsid w:val="0086500F"/>
    <w:rsid w:val="00865099"/>
    <w:rsid w:val="00865852"/>
    <w:rsid w:val="00867146"/>
    <w:rsid w:val="00867B08"/>
    <w:rsid w:val="0087161A"/>
    <w:rsid w:val="008733E9"/>
    <w:rsid w:val="008745C8"/>
    <w:rsid w:val="00874C7A"/>
    <w:rsid w:val="00875AA6"/>
    <w:rsid w:val="00876AE2"/>
    <w:rsid w:val="0087795B"/>
    <w:rsid w:val="00881435"/>
    <w:rsid w:val="00881DD2"/>
    <w:rsid w:val="008821D3"/>
    <w:rsid w:val="00882FAF"/>
    <w:rsid w:val="00883DE9"/>
    <w:rsid w:val="008864C3"/>
    <w:rsid w:val="00886B19"/>
    <w:rsid w:val="008877D1"/>
    <w:rsid w:val="00890498"/>
    <w:rsid w:val="00891030"/>
    <w:rsid w:val="00891282"/>
    <w:rsid w:val="008929BC"/>
    <w:rsid w:val="00893729"/>
    <w:rsid w:val="00895650"/>
    <w:rsid w:val="00896702"/>
    <w:rsid w:val="00897074"/>
    <w:rsid w:val="0089759B"/>
    <w:rsid w:val="00897F7B"/>
    <w:rsid w:val="008A1657"/>
    <w:rsid w:val="008A2C3F"/>
    <w:rsid w:val="008A5567"/>
    <w:rsid w:val="008A573E"/>
    <w:rsid w:val="008A5E7C"/>
    <w:rsid w:val="008B0066"/>
    <w:rsid w:val="008B31EE"/>
    <w:rsid w:val="008B5465"/>
    <w:rsid w:val="008B6F23"/>
    <w:rsid w:val="008C193C"/>
    <w:rsid w:val="008C453C"/>
    <w:rsid w:val="008C5182"/>
    <w:rsid w:val="008C6C04"/>
    <w:rsid w:val="008C6C20"/>
    <w:rsid w:val="008C704D"/>
    <w:rsid w:val="008D1795"/>
    <w:rsid w:val="008D17FC"/>
    <w:rsid w:val="008D2342"/>
    <w:rsid w:val="008D2344"/>
    <w:rsid w:val="008D29AC"/>
    <w:rsid w:val="008D46AE"/>
    <w:rsid w:val="008D49D6"/>
    <w:rsid w:val="008D4B39"/>
    <w:rsid w:val="008D50C6"/>
    <w:rsid w:val="008D62D7"/>
    <w:rsid w:val="008D64A5"/>
    <w:rsid w:val="008D68E2"/>
    <w:rsid w:val="008E0D7E"/>
    <w:rsid w:val="008E0E49"/>
    <w:rsid w:val="008E2CAF"/>
    <w:rsid w:val="008E40A6"/>
    <w:rsid w:val="008E42A1"/>
    <w:rsid w:val="008E44C4"/>
    <w:rsid w:val="008E5245"/>
    <w:rsid w:val="008E5248"/>
    <w:rsid w:val="008E56F2"/>
    <w:rsid w:val="008E61DA"/>
    <w:rsid w:val="008E6691"/>
    <w:rsid w:val="008E6EC2"/>
    <w:rsid w:val="008E6FA6"/>
    <w:rsid w:val="008E7911"/>
    <w:rsid w:val="008E7A97"/>
    <w:rsid w:val="008F1626"/>
    <w:rsid w:val="008F1811"/>
    <w:rsid w:val="008F3EB3"/>
    <w:rsid w:val="008F3F16"/>
    <w:rsid w:val="008F5096"/>
    <w:rsid w:val="008F5FC5"/>
    <w:rsid w:val="008F666C"/>
    <w:rsid w:val="008F7050"/>
    <w:rsid w:val="008F780B"/>
    <w:rsid w:val="008F79A8"/>
    <w:rsid w:val="00900C52"/>
    <w:rsid w:val="00900DC0"/>
    <w:rsid w:val="009010E2"/>
    <w:rsid w:val="009010F6"/>
    <w:rsid w:val="00902125"/>
    <w:rsid w:val="0090466C"/>
    <w:rsid w:val="00904C8B"/>
    <w:rsid w:val="0090507D"/>
    <w:rsid w:val="0090561E"/>
    <w:rsid w:val="009065DA"/>
    <w:rsid w:val="00906ED9"/>
    <w:rsid w:val="009076A4"/>
    <w:rsid w:val="0090795B"/>
    <w:rsid w:val="00910DB2"/>
    <w:rsid w:val="00910DF4"/>
    <w:rsid w:val="00911DC9"/>
    <w:rsid w:val="00913034"/>
    <w:rsid w:val="0091582B"/>
    <w:rsid w:val="00921A87"/>
    <w:rsid w:val="00921CF2"/>
    <w:rsid w:val="00921E81"/>
    <w:rsid w:val="0092208A"/>
    <w:rsid w:val="0092325D"/>
    <w:rsid w:val="00923AB9"/>
    <w:rsid w:val="00923C8B"/>
    <w:rsid w:val="00923DD4"/>
    <w:rsid w:val="009248B3"/>
    <w:rsid w:val="00924BCC"/>
    <w:rsid w:val="00925458"/>
    <w:rsid w:val="00925CA5"/>
    <w:rsid w:val="00925DB5"/>
    <w:rsid w:val="009303EB"/>
    <w:rsid w:val="0093177B"/>
    <w:rsid w:val="0093186E"/>
    <w:rsid w:val="00931948"/>
    <w:rsid w:val="009345FA"/>
    <w:rsid w:val="00934FF8"/>
    <w:rsid w:val="0094022F"/>
    <w:rsid w:val="00940F10"/>
    <w:rsid w:val="009413DF"/>
    <w:rsid w:val="00942461"/>
    <w:rsid w:val="009430FD"/>
    <w:rsid w:val="0094319D"/>
    <w:rsid w:val="00943EBB"/>
    <w:rsid w:val="00944433"/>
    <w:rsid w:val="00944FC2"/>
    <w:rsid w:val="009450FB"/>
    <w:rsid w:val="00945EF8"/>
    <w:rsid w:val="00946BAD"/>
    <w:rsid w:val="00947467"/>
    <w:rsid w:val="00947C8D"/>
    <w:rsid w:val="00952F40"/>
    <w:rsid w:val="0095473E"/>
    <w:rsid w:val="00955D2B"/>
    <w:rsid w:val="00956521"/>
    <w:rsid w:val="009567C4"/>
    <w:rsid w:val="00957FD8"/>
    <w:rsid w:val="0096271B"/>
    <w:rsid w:val="009630C3"/>
    <w:rsid w:val="009633C7"/>
    <w:rsid w:val="00964C47"/>
    <w:rsid w:val="009660D3"/>
    <w:rsid w:val="00966A26"/>
    <w:rsid w:val="0096703C"/>
    <w:rsid w:val="00967A6D"/>
    <w:rsid w:val="00967A93"/>
    <w:rsid w:val="00971158"/>
    <w:rsid w:val="009724DE"/>
    <w:rsid w:val="009730E0"/>
    <w:rsid w:val="009730E6"/>
    <w:rsid w:val="00975151"/>
    <w:rsid w:val="00981195"/>
    <w:rsid w:val="009836E5"/>
    <w:rsid w:val="009842BE"/>
    <w:rsid w:val="00986088"/>
    <w:rsid w:val="0098621F"/>
    <w:rsid w:val="009872DB"/>
    <w:rsid w:val="00987AAA"/>
    <w:rsid w:val="009911A5"/>
    <w:rsid w:val="00992543"/>
    <w:rsid w:val="00992920"/>
    <w:rsid w:val="00996D3C"/>
    <w:rsid w:val="00997505"/>
    <w:rsid w:val="0099785E"/>
    <w:rsid w:val="009A092F"/>
    <w:rsid w:val="009A1192"/>
    <w:rsid w:val="009A2FE9"/>
    <w:rsid w:val="009A3ACF"/>
    <w:rsid w:val="009A4F75"/>
    <w:rsid w:val="009A56BC"/>
    <w:rsid w:val="009B1504"/>
    <w:rsid w:val="009B3EAC"/>
    <w:rsid w:val="009B44D3"/>
    <w:rsid w:val="009C15B9"/>
    <w:rsid w:val="009C1778"/>
    <w:rsid w:val="009C3E40"/>
    <w:rsid w:val="009C4A65"/>
    <w:rsid w:val="009C4AED"/>
    <w:rsid w:val="009C76B1"/>
    <w:rsid w:val="009D177A"/>
    <w:rsid w:val="009D1EAE"/>
    <w:rsid w:val="009D2A3F"/>
    <w:rsid w:val="009D32E6"/>
    <w:rsid w:val="009D35AB"/>
    <w:rsid w:val="009D49A6"/>
    <w:rsid w:val="009D653A"/>
    <w:rsid w:val="009E2A02"/>
    <w:rsid w:val="009E339A"/>
    <w:rsid w:val="009E4109"/>
    <w:rsid w:val="009E49A7"/>
    <w:rsid w:val="009E4BD9"/>
    <w:rsid w:val="009E686D"/>
    <w:rsid w:val="009E6A92"/>
    <w:rsid w:val="009E755C"/>
    <w:rsid w:val="009F09A6"/>
    <w:rsid w:val="009F185F"/>
    <w:rsid w:val="009F1C72"/>
    <w:rsid w:val="009F1ECD"/>
    <w:rsid w:val="009F2D77"/>
    <w:rsid w:val="009F4808"/>
    <w:rsid w:val="009F5619"/>
    <w:rsid w:val="009F5F44"/>
    <w:rsid w:val="009F612A"/>
    <w:rsid w:val="009F67FD"/>
    <w:rsid w:val="00A0007C"/>
    <w:rsid w:val="00A002B3"/>
    <w:rsid w:val="00A01CE4"/>
    <w:rsid w:val="00A02EA2"/>
    <w:rsid w:val="00A03A40"/>
    <w:rsid w:val="00A06130"/>
    <w:rsid w:val="00A063CE"/>
    <w:rsid w:val="00A06733"/>
    <w:rsid w:val="00A10D8F"/>
    <w:rsid w:val="00A111EE"/>
    <w:rsid w:val="00A112CC"/>
    <w:rsid w:val="00A116B9"/>
    <w:rsid w:val="00A12E33"/>
    <w:rsid w:val="00A1300D"/>
    <w:rsid w:val="00A1330C"/>
    <w:rsid w:val="00A13C14"/>
    <w:rsid w:val="00A1443C"/>
    <w:rsid w:val="00A14BF1"/>
    <w:rsid w:val="00A15216"/>
    <w:rsid w:val="00A156DE"/>
    <w:rsid w:val="00A15C94"/>
    <w:rsid w:val="00A15ED2"/>
    <w:rsid w:val="00A166BF"/>
    <w:rsid w:val="00A176A1"/>
    <w:rsid w:val="00A179CC"/>
    <w:rsid w:val="00A179E8"/>
    <w:rsid w:val="00A21558"/>
    <w:rsid w:val="00A223DD"/>
    <w:rsid w:val="00A22CF5"/>
    <w:rsid w:val="00A23F83"/>
    <w:rsid w:val="00A2448B"/>
    <w:rsid w:val="00A24E77"/>
    <w:rsid w:val="00A274B3"/>
    <w:rsid w:val="00A30E14"/>
    <w:rsid w:val="00A31302"/>
    <w:rsid w:val="00A349BB"/>
    <w:rsid w:val="00A34E5A"/>
    <w:rsid w:val="00A3640B"/>
    <w:rsid w:val="00A37AB7"/>
    <w:rsid w:val="00A37CB7"/>
    <w:rsid w:val="00A37EC6"/>
    <w:rsid w:val="00A40116"/>
    <w:rsid w:val="00A41BFF"/>
    <w:rsid w:val="00A44CCB"/>
    <w:rsid w:val="00A4722C"/>
    <w:rsid w:val="00A47BA0"/>
    <w:rsid w:val="00A501BE"/>
    <w:rsid w:val="00A551E5"/>
    <w:rsid w:val="00A5678B"/>
    <w:rsid w:val="00A57511"/>
    <w:rsid w:val="00A6029F"/>
    <w:rsid w:val="00A60788"/>
    <w:rsid w:val="00A61672"/>
    <w:rsid w:val="00A6218A"/>
    <w:rsid w:val="00A62D40"/>
    <w:rsid w:val="00A67E70"/>
    <w:rsid w:val="00A70F1F"/>
    <w:rsid w:val="00A7251A"/>
    <w:rsid w:val="00A73B2B"/>
    <w:rsid w:val="00A74C05"/>
    <w:rsid w:val="00A7547C"/>
    <w:rsid w:val="00A77309"/>
    <w:rsid w:val="00A77EA0"/>
    <w:rsid w:val="00A8179D"/>
    <w:rsid w:val="00A8396D"/>
    <w:rsid w:val="00A83E05"/>
    <w:rsid w:val="00A84D1B"/>
    <w:rsid w:val="00A8562C"/>
    <w:rsid w:val="00A8767E"/>
    <w:rsid w:val="00A91DBC"/>
    <w:rsid w:val="00A922A2"/>
    <w:rsid w:val="00A93764"/>
    <w:rsid w:val="00A94AD7"/>
    <w:rsid w:val="00A957B8"/>
    <w:rsid w:val="00A966CC"/>
    <w:rsid w:val="00AA0E46"/>
    <w:rsid w:val="00AA1763"/>
    <w:rsid w:val="00AA191F"/>
    <w:rsid w:val="00AA1CC0"/>
    <w:rsid w:val="00AA2E26"/>
    <w:rsid w:val="00AA31B6"/>
    <w:rsid w:val="00AA376D"/>
    <w:rsid w:val="00AA5A98"/>
    <w:rsid w:val="00AA5C45"/>
    <w:rsid w:val="00AA67D9"/>
    <w:rsid w:val="00AA7E6F"/>
    <w:rsid w:val="00AA7E97"/>
    <w:rsid w:val="00AB09A9"/>
    <w:rsid w:val="00AB3D5F"/>
    <w:rsid w:val="00AB4071"/>
    <w:rsid w:val="00AB5076"/>
    <w:rsid w:val="00AB5ABE"/>
    <w:rsid w:val="00AB7E62"/>
    <w:rsid w:val="00AC06AA"/>
    <w:rsid w:val="00AC07E3"/>
    <w:rsid w:val="00AC09E8"/>
    <w:rsid w:val="00AC0AE4"/>
    <w:rsid w:val="00AC0F8B"/>
    <w:rsid w:val="00AC14B3"/>
    <w:rsid w:val="00AC20A3"/>
    <w:rsid w:val="00AC2750"/>
    <w:rsid w:val="00AC2CD2"/>
    <w:rsid w:val="00AC3676"/>
    <w:rsid w:val="00AC4010"/>
    <w:rsid w:val="00AC45A0"/>
    <w:rsid w:val="00AC473A"/>
    <w:rsid w:val="00AC56B3"/>
    <w:rsid w:val="00AC5AF2"/>
    <w:rsid w:val="00AD05B7"/>
    <w:rsid w:val="00AD1AA6"/>
    <w:rsid w:val="00AD2C0A"/>
    <w:rsid w:val="00AD3BFB"/>
    <w:rsid w:val="00AD5254"/>
    <w:rsid w:val="00AD5F5E"/>
    <w:rsid w:val="00AD6D83"/>
    <w:rsid w:val="00AD7B59"/>
    <w:rsid w:val="00AD7C77"/>
    <w:rsid w:val="00AE0230"/>
    <w:rsid w:val="00AE113F"/>
    <w:rsid w:val="00AE21C4"/>
    <w:rsid w:val="00AE3363"/>
    <w:rsid w:val="00AE49A3"/>
    <w:rsid w:val="00AE4D39"/>
    <w:rsid w:val="00AE5EDD"/>
    <w:rsid w:val="00AE615E"/>
    <w:rsid w:val="00AE7793"/>
    <w:rsid w:val="00AE7A96"/>
    <w:rsid w:val="00AF04D4"/>
    <w:rsid w:val="00AF1E87"/>
    <w:rsid w:val="00AF2170"/>
    <w:rsid w:val="00AF4746"/>
    <w:rsid w:val="00AF4F87"/>
    <w:rsid w:val="00AF7197"/>
    <w:rsid w:val="00AF776E"/>
    <w:rsid w:val="00B00CDD"/>
    <w:rsid w:val="00B031DA"/>
    <w:rsid w:val="00B03361"/>
    <w:rsid w:val="00B04258"/>
    <w:rsid w:val="00B05EFC"/>
    <w:rsid w:val="00B062A7"/>
    <w:rsid w:val="00B06666"/>
    <w:rsid w:val="00B06E9D"/>
    <w:rsid w:val="00B07B68"/>
    <w:rsid w:val="00B07ED6"/>
    <w:rsid w:val="00B10495"/>
    <w:rsid w:val="00B11BA2"/>
    <w:rsid w:val="00B135ED"/>
    <w:rsid w:val="00B155E0"/>
    <w:rsid w:val="00B159F1"/>
    <w:rsid w:val="00B15BA4"/>
    <w:rsid w:val="00B16A7A"/>
    <w:rsid w:val="00B201C0"/>
    <w:rsid w:val="00B218BA"/>
    <w:rsid w:val="00B21A5D"/>
    <w:rsid w:val="00B26151"/>
    <w:rsid w:val="00B26F4D"/>
    <w:rsid w:val="00B301C9"/>
    <w:rsid w:val="00B3023C"/>
    <w:rsid w:val="00B30DB8"/>
    <w:rsid w:val="00B313F6"/>
    <w:rsid w:val="00B31726"/>
    <w:rsid w:val="00B3213B"/>
    <w:rsid w:val="00B32B00"/>
    <w:rsid w:val="00B33867"/>
    <w:rsid w:val="00B34DC6"/>
    <w:rsid w:val="00B35A7C"/>
    <w:rsid w:val="00B36281"/>
    <w:rsid w:val="00B37F0C"/>
    <w:rsid w:val="00B4005A"/>
    <w:rsid w:val="00B40110"/>
    <w:rsid w:val="00B4214E"/>
    <w:rsid w:val="00B424C3"/>
    <w:rsid w:val="00B427D6"/>
    <w:rsid w:val="00B4471C"/>
    <w:rsid w:val="00B4473E"/>
    <w:rsid w:val="00B45551"/>
    <w:rsid w:val="00B479DE"/>
    <w:rsid w:val="00B50277"/>
    <w:rsid w:val="00B50527"/>
    <w:rsid w:val="00B50A93"/>
    <w:rsid w:val="00B50C04"/>
    <w:rsid w:val="00B51014"/>
    <w:rsid w:val="00B5112D"/>
    <w:rsid w:val="00B51847"/>
    <w:rsid w:val="00B51E0E"/>
    <w:rsid w:val="00B547F4"/>
    <w:rsid w:val="00B54A0C"/>
    <w:rsid w:val="00B563D4"/>
    <w:rsid w:val="00B570DD"/>
    <w:rsid w:val="00B572A8"/>
    <w:rsid w:val="00B619B0"/>
    <w:rsid w:val="00B636D8"/>
    <w:rsid w:val="00B64283"/>
    <w:rsid w:val="00B653FA"/>
    <w:rsid w:val="00B67154"/>
    <w:rsid w:val="00B67F32"/>
    <w:rsid w:val="00B70281"/>
    <w:rsid w:val="00B7058F"/>
    <w:rsid w:val="00B70975"/>
    <w:rsid w:val="00B728C2"/>
    <w:rsid w:val="00B72CC2"/>
    <w:rsid w:val="00B748A9"/>
    <w:rsid w:val="00B75519"/>
    <w:rsid w:val="00B75BAC"/>
    <w:rsid w:val="00B76F37"/>
    <w:rsid w:val="00B77CA3"/>
    <w:rsid w:val="00B80328"/>
    <w:rsid w:val="00B814DE"/>
    <w:rsid w:val="00B826FA"/>
    <w:rsid w:val="00B83AAA"/>
    <w:rsid w:val="00B83B0B"/>
    <w:rsid w:val="00B85A51"/>
    <w:rsid w:val="00B85CBC"/>
    <w:rsid w:val="00B86106"/>
    <w:rsid w:val="00B86DEB"/>
    <w:rsid w:val="00B876A7"/>
    <w:rsid w:val="00B90D73"/>
    <w:rsid w:val="00B918D4"/>
    <w:rsid w:val="00B91BB5"/>
    <w:rsid w:val="00B91EE2"/>
    <w:rsid w:val="00B9206C"/>
    <w:rsid w:val="00B93B07"/>
    <w:rsid w:val="00B942FD"/>
    <w:rsid w:val="00B94C1D"/>
    <w:rsid w:val="00B9641B"/>
    <w:rsid w:val="00BA0A7C"/>
    <w:rsid w:val="00BA1762"/>
    <w:rsid w:val="00BA1820"/>
    <w:rsid w:val="00BA18AA"/>
    <w:rsid w:val="00BA1C54"/>
    <w:rsid w:val="00BA3A6F"/>
    <w:rsid w:val="00BA4518"/>
    <w:rsid w:val="00BA4A08"/>
    <w:rsid w:val="00BA4F12"/>
    <w:rsid w:val="00BA56A2"/>
    <w:rsid w:val="00BA57FD"/>
    <w:rsid w:val="00BA62F8"/>
    <w:rsid w:val="00BA680C"/>
    <w:rsid w:val="00BA6E60"/>
    <w:rsid w:val="00BB05A9"/>
    <w:rsid w:val="00BB0DB3"/>
    <w:rsid w:val="00BB368B"/>
    <w:rsid w:val="00BB41E5"/>
    <w:rsid w:val="00BB42D8"/>
    <w:rsid w:val="00BB56E5"/>
    <w:rsid w:val="00BB7C86"/>
    <w:rsid w:val="00BB7E29"/>
    <w:rsid w:val="00BC02C5"/>
    <w:rsid w:val="00BC0B1F"/>
    <w:rsid w:val="00BC1FC4"/>
    <w:rsid w:val="00BC2225"/>
    <w:rsid w:val="00BC25D7"/>
    <w:rsid w:val="00BC2EDE"/>
    <w:rsid w:val="00BC31F8"/>
    <w:rsid w:val="00BC37CB"/>
    <w:rsid w:val="00BC4F8A"/>
    <w:rsid w:val="00BC5197"/>
    <w:rsid w:val="00BC51FB"/>
    <w:rsid w:val="00BC5C85"/>
    <w:rsid w:val="00BC6C0E"/>
    <w:rsid w:val="00BC7A6B"/>
    <w:rsid w:val="00BC7AC0"/>
    <w:rsid w:val="00BD059C"/>
    <w:rsid w:val="00BD081B"/>
    <w:rsid w:val="00BD2A19"/>
    <w:rsid w:val="00BD510F"/>
    <w:rsid w:val="00BD5388"/>
    <w:rsid w:val="00BD5AF2"/>
    <w:rsid w:val="00BD7846"/>
    <w:rsid w:val="00BE04BA"/>
    <w:rsid w:val="00BE2E50"/>
    <w:rsid w:val="00BE38FC"/>
    <w:rsid w:val="00BE3ABE"/>
    <w:rsid w:val="00BE3AF7"/>
    <w:rsid w:val="00BE5177"/>
    <w:rsid w:val="00BE5FFE"/>
    <w:rsid w:val="00BE62D6"/>
    <w:rsid w:val="00BE62E7"/>
    <w:rsid w:val="00BE7743"/>
    <w:rsid w:val="00BE7B9D"/>
    <w:rsid w:val="00BE7BAE"/>
    <w:rsid w:val="00BE7E2D"/>
    <w:rsid w:val="00BF0C75"/>
    <w:rsid w:val="00BF1224"/>
    <w:rsid w:val="00BF1CDE"/>
    <w:rsid w:val="00BF1F75"/>
    <w:rsid w:val="00BF2809"/>
    <w:rsid w:val="00BF4242"/>
    <w:rsid w:val="00BF5F37"/>
    <w:rsid w:val="00BF60F2"/>
    <w:rsid w:val="00BF7C1E"/>
    <w:rsid w:val="00C006FF"/>
    <w:rsid w:val="00C00C23"/>
    <w:rsid w:val="00C00E68"/>
    <w:rsid w:val="00C01F97"/>
    <w:rsid w:val="00C025F7"/>
    <w:rsid w:val="00C02B6E"/>
    <w:rsid w:val="00C030FD"/>
    <w:rsid w:val="00C03FBB"/>
    <w:rsid w:val="00C044B8"/>
    <w:rsid w:val="00C0549D"/>
    <w:rsid w:val="00C05BE7"/>
    <w:rsid w:val="00C06C09"/>
    <w:rsid w:val="00C07885"/>
    <w:rsid w:val="00C07DFE"/>
    <w:rsid w:val="00C1030A"/>
    <w:rsid w:val="00C10E08"/>
    <w:rsid w:val="00C11954"/>
    <w:rsid w:val="00C11E56"/>
    <w:rsid w:val="00C11E75"/>
    <w:rsid w:val="00C13406"/>
    <w:rsid w:val="00C146DE"/>
    <w:rsid w:val="00C148C3"/>
    <w:rsid w:val="00C157A8"/>
    <w:rsid w:val="00C16D84"/>
    <w:rsid w:val="00C1719A"/>
    <w:rsid w:val="00C1725C"/>
    <w:rsid w:val="00C22360"/>
    <w:rsid w:val="00C23A5F"/>
    <w:rsid w:val="00C24120"/>
    <w:rsid w:val="00C24F7E"/>
    <w:rsid w:val="00C2590E"/>
    <w:rsid w:val="00C259C9"/>
    <w:rsid w:val="00C25C62"/>
    <w:rsid w:val="00C2783A"/>
    <w:rsid w:val="00C300DA"/>
    <w:rsid w:val="00C30A63"/>
    <w:rsid w:val="00C31B85"/>
    <w:rsid w:val="00C31C51"/>
    <w:rsid w:val="00C32026"/>
    <w:rsid w:val="00C322DF"/>
    <w:rsid w:val="00C40056"/>
    <w:rsid w:val="00C42E7F"/>
    <w:rsid w:val="00C43BF7"/>
    <w:rsid w:val="00C43EA8"/>
    <w:rsid w:val="00C448EB"/>
    <w:rsid w:val="00C44B75"/>
    <w:rsid w:val="00C45282"/>
    <w:rsid w:val="00C45914"/>
    <w:rsid w:val="00C46561"/>
    <w:rsid w:val="00C47ACD"/>
    <w:rsid w:val="00C47E5C"/>
    <w:rsid w:val="00C47F40"/>
    <w:rsid w:val="00C50DE3"/>
    <w:rsid w:val="00C513D0"/>
    <w:rsid w:val="00C516DB"/>
    <w:rsid w:val="00C539E0"/>
    <w:rsid w:val="00C53BA2"/>
    <w:rsid w:val="00C56784"/>
    <w:rsid w:val="00C5757F"/>
    <w:rsid w:val="00C63A04"/>
    <w:rsid w:val="00C6496D"/>
    <w:rsid w:val="00C64A62"/>
    <w:rsid w:val="00C64C77"/>
    <w:rsid w:val="00C65293"/>
    <w:rsid w:val="00C67473"/>
    <w:rsid w:val="00C714FA"/>
    <w:rsid w:val="00C71DCC"/>
    <w:rsid w:val="00C72F81"/>
    <w:rsid w:val="00C74B2E"/>
    <w:rsid w:val="00C75013"/>
    <w:rsid w:val="00C75292"/>
    <w:rsid w:val="00C760A1"/>
    <w:rsid w:val="00C76EC3"/>
    <w:rsid w:val="00C779C6"/>
    <w:rsid w:val="00C80027"/>
    <w:rsid w:val="00C805F9"/>
    <w:rsid w:val="00C80706"/>
    <w:rsid w:val="00C80D40"/>
    <w:rsid w:val="00C82277"/>
    <w:rsid w:val="00C82BAD"/>
    <w:rsid w:val="00C8457C"/>
    <w:rsid w:val="00C8518C"/>
    <w:rsid w:val="00C859E9"/>
    <w:rsid w:val="00C873E9"/>
    <w:rsid w:val="00C8785B"/>
    <w:rsid w:val="00C91767"/>
    <w:rsid w:val="00C9227A"/>
    <w:rsid w:val="00C927DA"/>
    <w:rsid w:val="00C944DD"/>
    <w:rsid w:val="00C94514"/>
    <w:rsid w:val="00C948A4"/>
    <w:rsid w:val="00C950BC"/>
    <w:rsid w:val="00C96266"/>
    <w:rsid w:val="00CA30F2"/>
    <w:rsid w:val="00CA3E70"/>
    <w:rsid w:val="00CA47E3"/>
    <w:rsid w:val="00CA4F91"/>
    <w:rsid w:val="00CB0341"/>
    <w:rsid w:val="00CB0480"/>
    <w:rsid w:val="00CB15BB"/>
    <w:rsid w:val="00CB16B5"/>
    <w:rsid w:val="00CB2262"/>
    <w:rsid w:val="00CB27D2"/>
    <w:rsid w:val="00CB36B8"/>
    <w:rsid w:val="00CB67AA"/>
    <w:rsid w:val="00CB7BFA"/>
    <w:rsid w:val="00CB7CA3"/>
    <w:rsid w:val="00CC16DE"/>
    <w:rsid w:val="00CC18A5"/>
    <w:rsid w:val="00CC218C"/>
    <w:rsid w:val="00CC2752"/>
    <w:rsid w:val="00CC3728"/>
    <w:rsid w:val="00CC3CE5"/>
    <w:rsid w:val="00CC4A62"/>
    <w:rsid w:val="00CC6539"/>
    <w:rsid w:val="00CC7587"/>
    <w:rsid w:val="00CD0C91"/>
    <w:rsid w:val="00CD31FA"/>
    <w:rsid w:val="00CD4252"/>
    <w:rsid w:val="00CD4528"/>
    <w:rsid w:val="00CD4D10"/>
    <w:rsid w:val="00CD5107"/>
    <w:rsid w:val="00CD52C5"/>
    <w:rsid w:val="00CD5913"/>
    <w:rsid w:val="00CD6DF1"/>
    <w:rsid w:val="00CE028C"/>
    <w:rsid w:val="00CE261C"/>
    <w:rsid w:val="00CE52DA"/>
    <w:rsid w:val="00CE547B"/>
    <w:rsid w:val="00CF0030"/>
    <w:rsid w:val="00CF0799"/>
    <w:rsid w:val="00CF0CD1"/>
    <w:rsid w:val="00CF1428"/>
    <w:rsid w:val="00CF35A7"/>
    <w:rsid w:val="00CF6D17"/>
    <w:rsid w:val="00CF7AF8"/>
    <w:rsid w:val="00D006F0"/>
    <w:rsid w:val="00D011DA"/>
    <w:rsid w:val="00D024CF"/>
    <w:rsid w:val="00D04617"/>
    <w:rsid w:val="00D04B7F"/>
    <w:rsid w:val="00D04E0E"/>
    <w:rsid w:val="00D063C9"/>
    <w:rsid w:val="00D07714"/>
    <w:rsid w:val="00D1136A"/>
    <w:rsid w:val="00D1397E"/>
    <w:rsid w:val="00D14A33"/>
    <w:rsid w:val="00D1587C"/>
    <w:rsid w:val="00D15FCA"/>
    <w:rsid w:val="00D16452"/>
    <w:rsid w:val="00D16EAF"/>
    <w:rsid w:val="00D17C5F"/>
    <w:rsid w:val="00D20339"/>
    <w:rsid w:val="00D20CAE"/>
    <w:rsid w:val="00D20F8A"/>
    <w:rsid w:val="00D21176"/>
    <w:rsid w:val="00D237C6"/>
    <w:rsid w:val="00D238CD"/>
    <w:rsid w:val="00D23951"/>
    <w:rsid w:val="00D2558D"/>
    <w:rsid w:val="00D25799"/>
    <w:rsid w:val="00D25890"/>
    <w:rsid w:val="00D26534"/>
    <w:rsid w:val="00D2787F"/>
    <w:rsid w:val="00D27A2D"/>
    <w:rsid w:val="00D27DF5"/>
    <w:rsid w:val="00D31259"/>
    <w:rsid w:val="00D315FE"/>
    <w:rsid w:val="00D31660"/>
    <w:rsid w:val="00D31992"/>
    <w:rsid w:val="00D32B6A"/>
    <w:rsid w:val="00D3380C"/>
    <w:rsid w:val="00D348AB"/>
    <w:rsid w:val="00D35DB2"/>
    <w:rsid w:val="00D40DC9"/>
    <w:rsid w:val="00D40EB3"/>
    <w:rsid w:val="00D41155"/>
    <w:rsid w:val="00D41795"/>
    <w:rsid w:val="00D41AD2"/>
    <w:rsid w:val="00D42494"/>
    <w:rsid w:val="00D441C0"/>
    <w:rsid w:val="00D44A48"/>
    <w:rsid w:val="00D454EE"/>
    <w:rsid w:val="00D50849"/>
    <w:rsid w:val="00D51832"/>
    <w:rsid w:val="00D52A7A"/>
    <w:rsid w:val="00D53634"/>
    <w:rsid w:val="00D56002"/>
    <w:rsid w:val="00D56FD9"/>
    <w:rsid w:val="00D60083"/>
    <w:rsid w:val="00D6356E"/>
    <w:rsid w:val="00D64841"/>
    <w:rsid w:val="00D64F23"/>
    <w:rsid w:val="00D663C7"/>
    <w:rsid w:val="00D67822"/>
    <w:rsid w:val="00D712D1"/>
    <w:rsid w:val="00D71E1D"/>
    <w:rsid w:val="00D71E88"/>
    <w:rsid w:val="00D7401D"/>
    <w:rsid w:val="00D7405A"/>
    <w:rsid w:val="00D75F2E"/>
    <w:rsid w:val="00D7664C"/>
    <w:rsid w:val="00D76813"/>
    <w:rsid w:val="00D773CD"/>
    <w:rsid w:val="00D80452"/>
    <w:rsid w:val="00D80B9F"/>
    <w:rsid w:val="00D80DFE"/>
    <w:rsid w:val="00D81B32"/>
    <w:rsid w:val="00D825EB"/>
    <w:rsid w:val="00D82FC0"/>
    <w:rsid w:val="00D84E11"/>
    <w:rsid w:val="00D8598F"/>
    <w:rsid w:val="00D85B00"/>
    <w:rsid w:val="00D85BAC"/>
    <w:rsid w:val="00D8676B"/>
    <w:rsid w:val="00D87737"/>
    <w:rsid w:val="00D9303F"/>
    <w:rsid w:val="00D93267"/>
    <w:rsid w:val="00D93877"/>
    <w:rsid w:val="00D94D05"/>
    <w:rsid w:val="00D96632"/>
    <w:rsid w:val="00D96842"/>
    <w:rsid w:val="00D9688B"/>
    <w:rsid w:val="00DA0BE7"/>
    <w:rsid w:val="00DA0EFC"/>
    <w:rsid w:val="00DA181F"/>
    <w:rsid w:val="00DA2E60"/>
    <w:rsid w:val="00DA34BB"/>
    <w:rsid w:val="00DA389F"/>
    <w:rsid w:val="00DA3B0A"/>
    <w:rsid w:val="00DA6952"/>
    <w:rsid w:val="00DB1543"/>
    <w:rsid w:val="00DB1D7B"/>
    <w:rsid w:val="00DB2323"/>
    <w:rsid w:val="00DB58BD"/>
    <w:rsid w:val="00DB5A4A"/>
    <w:rsid w:val="00DC03F9"/>
    <w:rsid w:val="00DC145B"/>
    <w:rsid w:val="00DC1AEA"/>
    <w:rsid w:val="00DC23E8"/>
    <w:rsid w:val="00DC341F"/>
    <w:rsid w:val="00DC40FD"/>
    <w:rsid w:val="00DC6D13"/>
    <w:rsid w:val="00DD0191"/>
    <w:rsid w:val="00DD0EF7"/>
    <w:rsid w:val="00DD1103"/>
    <w:rsid w:val="00DD13A6"/>
    <w:rsid w:val="00DD23E0"/>
    <w:rsid w:val="00DD244E"/>
    <w:rsid w:val="00DD38A0"/>
    <w:rsid w:val="00DD43F6"/>
    <w:rsid w:val="00DD489F"/>
    <w:rsid w:val="00DD508F"/>
    <w:rsid w:val="00DD5721"/>
    <w:rsid w:val="00DE0312"/>
    <w:rsid w:val="00DE035A"/>
    <w:rsid w:val="00DE1E5C"/>
    <w:rsid w:val="00DE3C0B"/>
    <w:rsid w:val="00DE41FD"/>
    <w:rsid w:val="00DE5710"/>
    <w:rsid w:val="00DE5FBA"/>
    <w:rsid w:val="00DE6364"/>
    <w:rsid w:val="00DE7004"/>
    <w:rsid w:val="00DE787F"/>
    <w:rsid w:val="00DF14E3"/>
    <w:rsid w:val="00DF16E3"/>
    <w:rsid w:val="00DF27BE"/>
    <w:rsid w:val="00DF4F34"/>
    <w:rsid w:val="00DF4FBF"/>
    <w:rsid w:val="00DF51F9"/>
    <w:rsid w:val="00DF62EE"/>
    <w:rsid w:val="00DF6B58"/>
    <w:rsid w:val="00DF74CE"/>
    <w:rsid w:val="00E00AA7"/>
    <w:rsid w:val="00E024AD"/>
    <w:rsid w:val="00E02524"/>
    <w:rsid w:val="00E02CAE"/>
    <w:rsid w:val="00E06289"/>
    <w:rsid w:val="00E06F34"/>
    <w:rsid w:val="00E07923"/>
    <w:rsid w:val="00E10A54"/>
    <w:rsid w:val="00E11370"/>
    <w:rsid w:val="00E11C17"/>
    <w:rsid w:val="00E13D45"/>
    <w:rsid w:val="00E14374"/>
    <w:rsid w:val="00E1572C"/>
    <w:rsid w:val="00E15C31"/>
    <w:rsid w:val="00E16275"/>
    <w:rsid w:val="00E16877"/>
    <w:rsid w:val="00E17330"/>
    <w:rsid w:val="00E20473"/>
    <w:rsid w:val="00E21402"/>
    <w:rsid w:val="00E21552"/>
    <w:rsid w:val="00E21BFF"/>
    <w:rsid w:val="00E21DF3"/>
    <w:rsid w:val="00E22E83"/>
    <w:rsid w:val="00E23B00"/>
    <w:rsid w:val="00E23CC2"/>
    <w:rsid w:val="00E240ED"/>
    <w:rsid w:val="00E25B1E"/>
    <w:rsid w:val="00E25B8B"/>
    <w:rsid w:val="00E26443"/>
    <w:rsid w:val="00E26614"/>
    <w:rsid w:val="00E27ABB"/>
    <w:rsid w:val="00E30B22"/>
    <w:rsid w:val="00E30E9E"/>
    <w:rsid w:val="00E30EE1"/>
    <w:rsid w:val="00E312FF"/>
    <w:rsid w:val="00E322D0"/>
    <w:rsid w:val="00E342D0"/>
    <w:rsid w:val="00E34B12"/>
    <w:rsid w:val="00E35BAD"/>
    <w:rsid w:val="00E36EE5"/>
    <w:rsid w:val="00E37B02"/>
    <w:rsid w:val="00E37D1B"/>
    <w:rsid w:val="00E40DB5"/>
    <w:rsid w:val="00E40DF7"/>
    <w:rsid w:val="00E42841"/>
    <w:rsid w:val="00E42BF0"/>
    <w:rsid w:val="00E430FB"/>
    <w:rsid w:val="00E4316A"/>
    <w:rsid w:val="00E43CC0"/>
    <w:rsid w:val="00E43CFE"/>
    <w:rsid w:val="00E45AD9"/>
    <w:rsid w:val="00E469C2"/>
    <w:rsid w:val="00E50FE9"/>
    <w:rsid w:val="00E51368"/>
    <w:rsid w:val="00E52155"/>
    <w:rsid w:val="00E52D66"/>
    <w:rsid w:val="00E53AD9"/>
    <w:rsid w:val="00E53EB2"/>
    <w:rsid w:val="00E5450A"/>
    <w:rsid w:val="00E55826"/>
    <w:rsid w:val="00E570B3"/>
    <w:rsid w:val="00E600AE"/>
    <w:rsid w:val="00E61501"/>
    <w:rsid w:val="00E61954"/>
    <w:rsid w:val="00E61ECC"/>
    <w:rsid w:val="00E634AE"/>
    <w:rsid w:val="00E634F8"/>
    <w:rsid w:val="00E6362F"/>
    <w:rsid w:val="00E638A2"/>
    <w:rsid w:val="00E63936"/>
    <w:rsid w:val="00E639F4"/>
    <w:rsid w:val="00E64495"/>
    <w:rsid w:val="00E649DC"/>
    <w:rsid w:val="00E66652"/>
    <w:rsid w:val="00E66C09"/>
    <w:rsid w:val="00E6789B"/>
    <w:rsid w:val="00E7002D"/>
    <w:rsid w:val="00E70FCF"/>
    <w:rsid w:val="00E71603"/>
    <w:rsid w:val="00E716A7"/>
    <w:rsid w:val="00E72095"/>
    <w:rsid w:val="00E73397"/>
    <w:rsid w:val="00E73C72"/>
    <w:rsid w:val="00E7411C"/>
    <w:rsid w:val="00E7412A"/>
    <w:rsid w:val="00E74649"/>
    <w:rsid w:val="00E74807"/>
    <w:rsid w:val="00E758E5"/>
    <w:rsid w:val="00E76286"/>
    <w:rsid w:val="00E76754"/>
    <w:rsid w:val="00E76D49"/>
    <w:rsid w:val="00E77C43"/>
    <w:rsid w:val="00E77FF0"/>
    <w:rsid w:val="00E800F3"/>
    <w:rsid w:val="00E806B0"/>
    <w:rsid w:val="00E809A5"/>
    <w:rsid w:val="00E8190A"/>
    <w:rsid w:val="00E81C3A"/>
    <w:rsid w:val="00E82A00"/>
    <w:rsid w:val="00E83BAA"/>
    <w:rsid w:val="00E83BC2"/>
    <w:rsid w:val="00E842AF"/>
    <w:rsid w:val="00E8759E"/>
    <w:rsid w:val="00E876B2"/>
    <w:rsid w:val="00E87A0E"/>
    <w:rsid w:val="00E9023C"/>
    <w:rsid w:val="00E91B1F"/>
    <w:rsid w:val="00E94028"/>
    <w:rsid w:val="00E9408D"/>
    <w:rsid w:val="00E943AB"/>
    <w:rsid w:val="00E947E2"/>
    <w:rsid w:val="00E94DD1"/>
    <w:rsid w:val="00E97EF4"/>
    <w:rsid w:val="00EA0EF8"/>
    <w:rsid w:val="00EA1493"/>
    <w:rsid w:val="00EA1A8F"/>
    <w:rsid w:val="00EA1F79"/>
    <w:rsid w:val="00EA64B2"/>
    <w:rsid w:val="00EA6ADD"/>
    <w:rsid w:val="00EA7C71"/>
    <w:rsid w:val="00EB0767"/>
    <w:rsid w:val="00EB1DF9"/>
    <w:rsid w:val="00EB2010"/>
    <w:rsid w:val="00EB2872"/>
    <w:rsid w:val="00EB2D69"/>
    <w:rsid w:val="00EB31B3"/>
    <w:rsid w:val="00EB6BB8"/>
    <w:rsid w:val="00EB6D46"/>
    <w:rsid w:val="00EC03B2"/>
    <w:rsid w:val="00EC0A32"/>
    <w:rsid w:val="00EC2B66"/>
    <w:rsid w:val="00EC3628"/>
    <w:rsid w:val="00EC3E4B"/>
    <w:rsid w:val="00EC47EA"/>
    <w:rsid w:val="00EC4DDB"/>
    <w:rsid w:val="00EC5141"/>
    <w:rsid w:val="00EC7CB1"/>
    <w:rsid w:val="00ED0776"/>
    <w:rsid w:val="00ED2026"/>
    <w:rsid w:val="00ED52B8"/>
    <w:rsid w:val="00ED6769"/>
    <w:rsid w:val="00ED6B7A"/>
    <w:rsid w:val="00ED7216"/>
    <w:rsid w:val="00ED7AD8"/>
    <w:rsid w:val="00EE06A2"/>
    <w:rsid w:val="00EE0FA4"/>
    <w:rsid w:val="00EE2460"/>
    <w:rsid w:val="00EE2DB4"/>
    <w:rsid w:val="00EE2FEB"/>
    <w:rsid w:val="00EE612A"/>
    <w:rsid w:val="00EE63DA"/>
    <w:rsid w:val="00EE787E"/>
    <w:rsid w:val="00EE79A7"/>
    <w:rsid w:val="00EF04AB"/>
    <w:rsid w:val="00EF07A2"/>
    <w:rsid w:val="00EF0DA0"/>
    <w:rsid w:val="00EF18E9"/>
    <w:rsid w:val="00EF268E"/>
    <w:rsid w:val="00EF32FD"/>
    <w:rsid w:val="00EF4B42"/>
    <w:rsid w:val="00EF53B9"/>
    <w:rsid w:val="00EF55E1"/>
    <w:rsid w:val="00EF57EC"/>
    <w:rsid w:val="00EF5BDF"/>
    <w:rsid w:val="00EF6EF1"/>
    <w:rsid w:val="00EF70B5"/>
    <w:rsid w:val="00EF77D3"/>
    <w:rsid w:val="00EF7C83"/>
    <w:rsid w:val="00EF7E17"/>
    <w:rsid w:val="00F001B1"/>
    <w:rsid w:val="00F00A41"/>
    <w:rsid w:val="00F0111F"/>
    <w:rsid w:val="00F0157C"/>
    <w:rsid w:val="00F02EC9"/>
    <w:rsid w:val="00F0397C"/>
    <w:rsid w:val="00F03BAA"/>
    <w:rsid w:val="00F059B0"/>
    <w:rsid w:val="00F062D3"/>
    <w:rsid w:val="00F07BF9"/>
    <w:rsid w:val="00F10A30"/>
    <w:rsid w:val="00F10A4E"/>
    <w:rsid w:val="00F11111"/>
    <w:rsid w:val="00F12A58"/>
    <w:rsid w:val="00F154C7"/>
    <w:rsid w:val="00F17DF0"/>
    <w:rsid w:val="00F2166F"/>
    <w:rsid w:val="00F2237B"/>
    <w:rsid w:val="00F22FF6"/>
    <w:rsid w:val="00F2733F"/>
    <w:rsid w:val="00F32766"/>
    <w:rsid w:val="00F342CA"/>
    <w:rsid w:val="00F35B86"/>
    <w:rsid w:val="00F35DB1"/>
    <w:rsid w:val="00F367E7"/>
    <w:rsid w:val="00F36AD1"/>
    <w:rsid w:val="00F37937"/>
    <w:rsid w:val="00F40153"/>
    <w:rsid w:val="00F40A32"/>
    <w:rsid w:val="00F42A06"/>
    <w:rsid w:val="00F439CB"/>
    <w:rsid w:val="00F44293"/>
    <w:rsid w:val="00F4536F"/>
    <w:rsid w:val="00F45E25"/>
    <w:rsid w:val="00F473FE"/>
    <w:rsid w:val="00F47C13"/>
    <w:rsid w:val="00F47F3C"/>
    <w:rsid w:val="00F511F9"/>
    <w:rsid w:val="00F51C5D"/>
    <w:rsid w:val="00F52052"/>
    <w:rsid w:val="00F5684D"/>
    <w:rsid w:val="00F5722E"/>
    <w:rsid w:val="00F57B60"/>
    <w:rsid w:val="00F60820"/>
    <w:rsid w:val="00F6085D"/>
    <w:rsid w:val="00F62192"/>
    <w:rsid w:val="00F62BBE"/>
    <w:rsid w:val="00F64569"/>
    <w:rsid w:val="00F65030"/>
    <w:rsid w:val="00F66CEA"/>
    <w:rsid w:val="00F67BB6"/>
    <w:rsid w:val="00F67BE7"/>
    <w:rsid w:val="00F70A9D"/>
    <w:rsid w:val="00F72B44"/>
    <w:rsid w:val="00F72F38"/>
    <w:rsid w:val="00F73C63"/>
    <w:rsid w:val="00F74C90"/>
    <w:rsid w:val="00F752C7"/>
    <w:rsid w:val="00F7678B"/>
    <w:rsid w:val="00F768D7"/>
    <w:rsid w:val="00F8158A"/>
    <w:rsid w:val="00F8193D"/>
    <w:rsid w:val="00F81DF0"/>
    <w:rsid w:val="00F823BE"/>
    <w:rsid w:val="00F8302A"/>
    <w:rsid w:val="00F84453"/>
    <w:rsid w:val="00F850A9"/>
    <w:rsid w:val="00F86243"/>
    <w:rsid w:val="00F86F81"/>
    <w:rsid w:val="00F87CD4"/>
    <w:rsid w:val="00F90A3F"/>
    <w:rsid w:val="00F92606"/>
    <w:rsid w:val="00F92C6E"/>
    <w:rsid w:val="00F92D04"/>
    <w:rsid w:val="00F97A1B"/>
    <w:rsid w:val="00FA0226"/>
    <w:rsid w:val="00FA0C51"/>
    <w:rsid w:val="00FA2F14"/>
    <w:rsid w:val="00FA343F"/>
    <w:rsid w:val="00FA54C0"/>
    <w:rsid w:val="00FA58A3"/>
    <w:rsid w:val="00FA5DFC"/>
    <w:rsid w:val="00FA6750"/>
    <w:rsid w:val="00FA6D68"/>
    <w:rsid w:val="00FB2536"/>
    <w:rsid w:val="00FB29C4"/>
    <w:rsid w:val="00FB4828"/>
    <w:rsid w:val="00FB541D"/>
    <w:rsid w:val="00FB67AA"/>
    <w:rsid w:val="00FB7016"/>
    <w:rsid w:val="00FB78E6"/>
    <w:rsid w:val="00FB7943"/>
    <w:rsid w:val="00FB7F04"/>
    <w:rsid w:val="00FC0D7D"/>
    <w:rsid w:val="00FC20BD"/>
    <w:rsid w:val="00FC27D0"/>
    <w:rsid w:val="00FC45D0"/>
    <w:rsid w:val="00FC4F3E"/>
    <w:rsid w:val="00FC55BB"/>
    <w:rsid w:val="00FC58E6"/>
    <w:rsid w:val="00FD069D"/>
    <w:rsid w:val="00FD097D"/>
    <w:rsid w:val="00FD0D11"/>
    <w:rsid w:val="00FD11A4"/>
    <w:rsid w:val="00FD2940"/>
    <w:rsid w:val="00FD356B"/>
    <w:rsid w:val="00FD5A81"/>
    <w:rsid w:val="00FD63FB"/>
    <w:rsid w:val="00FD6F7C"/>
    <w:rsid w:val="00FE0133"/>
    <w:rsid w:val="00FE05C7"/>
    <w:rsid w:val="00FE0774"/>
    <w:rsid w:val="00FE0B9D"/>
    <w:rsid w:val="00FE2353"/>
    <w:rsid w:val="00FE4639"/>
    <w:rsid w:val="00FE4D92"/>
    <w:rsid w:val="00FE5472"/>
    <w:rsid w:val="00FE55C3"/>
    <w:rsid w:val="00FE5F72"/>
    <w:rsid w:val="00FE7724"/>
    <w:rsid w:val="00FE783F"/>
    <w:rsid w:val="00FF0652"/>
    <w:rsid w:val="00FF139F"/>
    <w:rsid w:val="00FF2070"/>
    <w:rsid w:val="00FF264D"/>
    <w:rsid w:val="00FF29F3"/>
    <w:rsid w:val="00FF30F7"/>
    <w:rsid w:val="00FF316A"/>
    <w:rsid w:val="00FF40D8"/>
    <w:rsid w:val="00FF53E5"/>
    <w:rsid w:val="00FF6D4D"/>
    <w:rsid w:val="00FF6DDF"/>
    <w:rsid w:val="00FF7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8EF8D"/>
  <w15:docId w15:val="{CD78491B-89BB-4F5E-964C-A1134E83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D22"/>
  </w:style>
  <w:style w:type="paragraph" w:styleId="1">
    <w:name w:val="heading 1"/>
    <w:basedOn w:val="a"/>
    <w:link w:val="10"/>
    <w:uiPriority w:val="1"/>
    <w:qFormat/>
    <w:rsid w:val="005103D3"/>
    <w:pPr>
      <w:widowControl w:val="0"/>
      <w:autoSpaceDE w:val="0"/>
      <w:autoSpaceDN w:val="0"/>
      <w:spacing w:before="1" w:after="0" w:line="240" w:lineRule="auto"/>
      <w:ind w:left="8"/>
      <w:jc w:val="center"/>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5103D3"/>
    <w:pPr>
      <w:widowControl w:val="0"/>
      <w:autoSpaceDE w:val="0"/>
      <w:autoSpaceDN w:val="0"/>
      <w:spacing w:after="0" w:line="240" w:lineRule="auto"/>
      <w:ind w:left="999"/>
      <w:outlineLvl w:val="1"/>
    </w:pPr>
    <w:rPr>
      <w:rFonts w:ascii="Times New Roman" w:eastAsia="Times New Roman" w:hAnsi="Times New Roman" w:cs="Times New Roman"/>
      <w:b/>
      <w:bCs/>
      <w:sz w:val="24"/>
      <w:szCs w:val="24"/>
    </w:rPr>
  </w:style>
  <w:style w:type="paragraph" w:styleId="3">
    <w:name w:val="heading 3"/>
    <w:basedOn w:val="a"/>
    <w:link w:val="30"/>
    <w:uiPriority w:val="1"/>
    <w:qFormat/>
    <w:rsid w:val="005103D3"/>
    <w:pPr>
      <w:widowControl w:val="0"/>
      <w:autoSpaceDE w:val="0"/>
      <w:autoSpaceDN w:val="0"/>
      <w:spacing w:after="0" w:line="275" w:lineRule="exact"/>
      <w:ind w:left="999"/>
      <w:outlineLvl w:val="2"/>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A56B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1">
    <w:name w:val="c11"/>
    <w:basedOn w:val="a0"/>
    <w:rsid w:val="009A56BC"/>
  </w:style>
  <w:style w:type="character" w:customStyle="1" w:styleId="c11c21">
    <w:name w:val="c11 c21"/>
    <w:basedOn w:val="a0"/>
    <w:rsid w:val="009A56BC"/>
  </w:style>
  <w:style w:type="paragraph" w:customStyle="1" w:styleId="c4">
    <w:name w:val="c4"/>
    <w:basedOn w:val="a"/>
    <w:rsid w:val="009A56BC"/>
    <w:pPr>
      <w:spacing w:before="90" w:after="90" w:line="240" w:lineRule="auto"/>
    </w:pPr>
    <w:rPr>
      <w:rFonts w:ascii="Times New Roman" w:eastAsia="Times New Roman" w:hAnsi="Times New Roman" w:cs="Times New Roman"/>
      <w:sz w:val="24"/>
      <w:szCs w:val="24"/>
      <w:lang w:eastAsia="ru-RU"/>
    </w:rPr>
  </w:style>
  <w:style w:type="character" w:customStyle="1" w:styleId="c11c31">
    <w:name w:val="c11 c31"/>
    <w:basedOn w:val="a0"/>
    <w:rsid w:val="009A56BC"/>
  </w:style>
  <w:style w:type="paragraph" w:customStyle="1" w:styleId="a4">
    <w:name w:val="Содержимое таблицы"/>
    <w:basedOn w:val="a"/>
    <w:rsid w:val="009A56B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5">
    <w:name w:val="No Spacing"/>
    <w:uiPriority w:val="1"/>
    <w:qFormat/>
    <w:rsid w:val="009A56BC"/>
    <w:pPr>
      <w:spacing w:after="0" w:line="240" w:lineRule="auto"/>
    </w:pPr>
    <w:rPr>
      <w:rFonts w:ascii="Calibri" w:eastAsia="Calibri" w:hAnsi="Calibri" w:cs="Times New Roman"/>
    </w:rPr>
  </w:style>
  <w:style w:type="character" w:customStyle="1" w:styleId="a6">
    <w:name w:val="Основной текст + Полужирный;Курсив"/>
    <w:rsid w:val="009A56BC"/>
    <w:rPr>
      <w:rFonts w:ascii="Times New Roman" w:eastAsia="Times New Roman" w:hAnsi="Times New Roman" w:cs="Times New Roman"/>
      <w:i/>
      <w:iCs/>
      <w:caps w:val="0"/>
      <w:smallCaps w:val="0"/>
      <w:spacing w:val="0"/>
      <w:sz w:val="18"/>
      <w:szCs w:val="18"/>
      <w:shd w:val="clear" w:color="auto" w:fill="FFFFFF"/>
    </w:rPr>
  </w:style>
  <w:style w:type="paragraph" w:styleId="a7">
    <w:name w:val="header"/>
    <w:basedOn w:val="a"/>
    <w:link w:val="a8"/>
    <w:uiPriority w:val="99"/>
    <w:unhideWhenUsed/>
    <w:rsid w:val="009A56BC"/>
    <w:pPr>
      <w:tabs>
        <w:tab w:val="center" w:pos="4677"/>
        <w:tab w:val="right" w:pos="9355"/>
      </w:tabs>
      <w:spacing w:after="0" w:line="240" w:lineRule="auto"/>
    </w:pPr>
    <w:rPr>
      <w:rFonts w:eastAsiaTheme="minorEastAsia"/>
      <w:lang w:eastAsia="ru-RU"/>
    </w:rPr>
  </w:style>
  <w:style w:type="character" w:customStyle="1" w:styleId="a8">
    <w:name w:val="Верхний колонтитул Знак"/>
    <w:basedOn w:val="a0"/>
    <w:link w:val="a7"/>
    <w:uiPriority w:val="99"/>
    <w:rsid w:val="009A56BC"/>
    <w:rPr>
      <w:rFonts w:eastAsiaTheme="minorEastAsia"/>
      <w:lang w:eastAsia="ru-RU"/>
    </w:rPr>
  </w:style>
  <w:style w:type="paragraph" w:styleId="a9">
    <w:name w:val="footer"/>
    <w:basedOn w:val="a"/>
    <w:link w:val="aa"/>
    <w:uiPriority w:val="99"/>
    <w:unhideWhenUsed/>
    <w:rsid w:val="009A56BC"/>
    <w:pPr>
      <w:tabs>
        <w:tab w:val="center" w:pos="4677"/>
        <w:tab w:val="right" w:pos="9355"/>
      </w:tabs>
      <w:spacing w:after="0" w:line="240" w:lineRule="auto"/>
    </w:pPr>
    <w:rPr>
      <w:rFonts w:eastAsiaTheme="minorEastAsia"/>
      <w:lang w:eastAsia="ru-RU"/>
    </w:rPr>
  </w:style>
  <w:style w:type="character" w:customStyle="1" w:styleId="aa">
    <w:name w:val="Нижний колонтитул Знак"/>
    <w:basedOn w:val="a0"/>
    <w:link w:val="a9"/>
    <w:uiPriority w:val="99"/>
    <w:rsid w:val="009A56BC"/>
    <w:rPr>
      <w:rFonts w:eastAsiaTheme="minorEastAsia"/>
      <w:lang w:eastAsia="ru-RU"/>
    </w:rPr>
  </w:style>
  <w:style w:type="character" w:customStyle="1" w:styleId="c0">
    <w:name w:val="c0"/>
    <w:basedOn w:val="a0"/>
    <w:rsid w:val="009A56BC"/>
  </w:style>
  <w:style w:type="character" w:styleId="ab">
    <w:name w:val="Strong"/>
    <w:basedOn w:val="a0"/>
    <w:uiPriority w:val="22"/>
    <w:qFormat/>
    <w:rsid w:val="009A56BC"/>
    <w:rPr>
      <w:b/>
      <w:bCs/>
    </w:rPr>
  </w:style>
  <w:style w:type="paragraph" w:styleId="ac">
    <w:name w:val="Body Text"/>
    <w:basedOn w:val="a"/>
    <w:link w:val="ad"/>
    <w:uiPriority w:val="1"/>
    <w:qFormat/>
    <w:rsid w:val="009A56BC"/>
    <w:pPr>
      <w:suppressAutoHyphens/>
      <w:spacing w:after="120" w:line="240" w:lineRule="auto"/>
    </w:pPr>
    <w:rPr>
      <w:rFonts w:ascii="Times New Roman" w:eastAsia="Times New Roman" w:hAnsi="Times New Roman" w:cs="Times New Roman"/>
      <w:sz w:val="24"/>
      <w:szCs w:val="24"/>
      <w:lang w:eastAsia="ar-SA"/>
    </w:rPr>
  </w:style>
  <w:style w:type="character" w:customStyle="1" w:styleId="ad">
    <w:name w:val="Основной текст Знак"/>
    <w:basedOn w:val="a0"/>
    <w:link w:val="ac"/>
    <w:uiPriority w:val="1"/>
    <w:rsid w:val="009A56BC"/>
    <w:rPr>
      <w:rFonts w:ascii="Times New Roman" w:eastAsia="Times New Roman" w:hAnsi="Times New Roman" w:cs="Times New Roman"/>
      <w:sz w:val="24"/>
      <w:szCs w:val="24"/>
      <w:lang w:eastAsia="ar-SA"/>
    </w:rPr>
  </w:style>
  <w:style w:type="paragraph" w:styleId="ae">
    <w:name w:val="Normal (Web)"/>
    <w:basedOn w:val="a"/>
    <w:rsid w:val="009A56BC"/>
    <w:pPr>
      <w:shd w:val="clear" w:color="auto" w:fill="FFFFFF"/>
      <w:suppressAutoHyphens/>
      <w:spacing w:before="181" w:after="0" w:line="204" w:lineRule="atLeast"/>
      <w:ind w:firstLine="340"/>
      <w:jc w:val="both"/>
    </w:pPr>
    <w:rPr>
      <w:rFonts w:ascii="Times New Roman" w:eastAsia="Times New Roman" w:hAnsi="Times New Roman" w:cs="Times New Roman"/>
      <w:sz w:val="18"/>
      <w:szCs w:val="18"/>
      <w:lang w:eastAsia="ar-SA"/>
    </w:rPr>
  </w:style>
  <w:style w:type="paragraph" w:customStyle="1" w:styleId="11">
    <w:name w:val="Без интервала1"/>
    <w:rsid w:val="009A56BC"/>
    <w:pPr>
      <w:suppressAutoHyphens/>
      <w:spacing w:after="0" w:line="100" w:lineRule="atLeast"/>
    </w:pPr>
    <w:rPr>
      <w:rFonts w:ascii="Calibri" w:eastAsia="Lucida Sans Unicode" w:hAnsi="Calibri" w:cs="Tahoma"/>
      <w:lang w:eastAsia="ar-SA"/>
    </w:rPr>
  </w:style>
  <w:style w:type="paragraph" w:customStyle="1" w:styleId="Standard">
    <w:name w:val="Standard"/>
    <w:rsid w:val="009A56BC"/>
    <w:pPr>
      <w:suppressAutoHyphens/>
      <w:autoSpaceDN w:val="0"/>
      <w:textAlignment w:val="baseline"/>
    </w:pPr>
    <w:rPr>
      <w:rFonts w:ascii="Calibri" w:eastAsia="SimSun" w:hAnsi="Calibri" w:cs="Calibri"/>
      <w:kern w:val="3"/>
    </w:rPr>
  </w:style>
  <w:style w:type="paragraph" w:styleId="af">
    <w:name w:val="List Paragraph"/>
    <w:basedOn w:val="a"/>
    <w:uiPriority w:val="1"/>
    <w:qFormat/>
    <w:rsid w:val="009A56BC"/>
    <w:pPr>
      <w:spacing w:after="0" w:line="240" w:lineRule="auto"/>
      <w:ind w:left="720"/>
      <w:contextualSpacing/>
    </w:pPr>
    <w:rPr>
      <w:rFonts w:ascii="Calibri" w:eastAsia="Calibri" w:hAnsi="Calibri" w:cs="Times New Roman"/>
    </w:rPr>
  </w:style>
  <w:style w:type="numbering" w:customStyle="1" w:styleId="WWNum1">
    <w:name w:val="WWNum1"/>
    <w:basedOn w:val="a2"/>
    <w:rsid w:val="009A56BC"/>
    <w:pPr>
      <w:numPr>
        <w:numId w:val="6"/>
      </w:numPr>
    </w:pPr>
  </w:style>
  <w:style w:type="character" w:styleId="af0">
    <w:name w:val="Hyperlink"/>
    <w:basedOn w:val="a0"/>
    <w:uiPriority w:val="99"/>
    <w:semiHidden/>
    <w:unhideWhenUsed/>
    <w:rsid w:val="009A56BC"/>
    <w:rPr>
      <w:color w:val="0000FF"/>
      <w:u w:val="single"/>
    </w:rPr>
  </w:style>
  <w:style w:type="paragraph" w:styleId="af1">
    <w:name w:val="Plain Text"/>
    <w:basedOn w:val="a"/>
    <w:link w:val="af2"/>
    <w:rsid w:val="009A56BC"/>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rsid w:val="009A56BC"/>
    <w:rPr>
      <w:rFonts w:ascii="Courier New" w:eastAsia="Times New Roman" w:hAnsi="Courier New" w:cs="Courier New"/>
      <w:sz w:val="20"/>
      <w:szCs w:val="20"/>
      <w:lang w:eastAsia="ru-RU"/>
    </w:rPr>
  </w:style>
  <w:style w:type="character" w:customStyle="1" w:styleId="af3">
    <w:name w:val="Основной текст_"/>
    <w:link w:val="12"/>
    <w:rsid w:val="009A56BC"/>
    <w:rPr>
      <w:rFonts w:ascii="Times New Roman" w:eastAsia="Times New Roman" w:hAnsi="Times New Roman"/>
      <w:shd w:val="clear" w:color="auto" w:fill="FFFFFF"/>
    </w:rPr>
  </w:style>
  <w:style w:type="paragraph" w:customStyle="1" w:styleId="12">
    <w:name w:val="Основной текст1"/>
    <w:basedOn w:val="a"/>
    <w:link w:val="af3"/>
    <w:rsid w:val="009A56BC"/>
    <w:pPr>
      <w:shd w:val="clear" w:color="auto" w:fill="FFFFFF"/>
      <w:spacing w:after="0" w:line="209" w:lineRule="exact"/>
      <w:jc w:val="both"/>
    </w:pPr>
    <w:rPr>
      <w:rFonts w:ascii="Times New Roman" w:eastAsia="Times New Roman" w:hAnsi="Times New Roman"/>
    </w:rPr>
  </w:style>
  <w:style w:type="paragraph" w:styleId="af4">
    <w:name w:val="Balloon Text"/>
    <w:basedOn w:val="a"/>
    <w:link w:val="af5"/>
    <w:uiPriority w:val="99"/>
    <w:semiHidden/>
    <w:unhideWhenUsed/>
    <w:rsid w:val="00EE2DB4"/>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EE2DB4"/>
    <w:rPr>
      <w:rFonts w:ascii="Tahoma" w:hAnsi="Tahoma" w:cs="Tahoma"/>
      <w:sz w:val="16"/>
      <w:szCs w:val="16"/>
    </w:rPr>
  </w:style>
  <w:style w:type="character" w:customStyle="1" w:styleId="apple-converted-space">
    <w:name w:val="apple-converted-space"/>
    <w:basedOn w:val="a0"/>
    <w:rsid w:val="00967A6D"/>
  </w:style>
  <w:style w:type="character" w:customStyle="1" w:styleId="10">
    <w:name w:val="Заголовок 1 Знак"/>
    <w:basedOn w:val="a0"/>
    <w:link w:val="1"/>
    <w:uiPriority w:val="1"/>
    <w:rsid w:val="005103D3"/>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5103D3"/>
    <w:rPr>
      <w:rFonts w:ascii="Times New Roman" w:eastAsia="Times New Roman" w:hAnsi="Times New Roman" w:cs="Times New Roman"/>
      <w:b/>
      <w:bCs/>
      <w:sz w:val="24"/>
      <w:szCs w:val="24"/>
    </w:rPr>
  </w:style>
  <w:style w:type="character" w:customStyle="1" w:styleId="30">
    <w:name w:val="Заголовок 3 Знак"/>
    <w:basedOn w:val="a0"/>
    <w:link w:val="3"/>
    <w:uiPriority w:val="1"/>
    <w:rsid w:val="005103D3"/>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5103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103D3"/>
    <w:pPr>
      <w:widowControl w:val="0"/>
      <w:autoSpaceDE w:val="0"/>
      <w:autoSpaceDN w:val="0"/>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A32AF-A909-47A4-B86C-92733F67F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34</Pages>
  <Words>13294</Words>
  <Characters>75782</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Современная Школа</cp:lastModifiedBy>
  <cp:revision>98</cp:revision>
  <cp:lastPrinted>2024-06-14T07:24:00Z</cp:lastPrinted>
  <dcterms:created xsi:type="dcterms:W3CDTF">2016-01-24T12:59:00Z</dcterms:created>
  <dcterms:modified xsi:type="dcterms:W3CDTF">2024-10-14T06:04:00Z</dcterms:modified>
</cp:coreProperties>
</file>